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F720D" w14:textId="77777777" w:rsidR="005768B9" w:rsidRPr="00890205" w:rsidRDefault="005768B9" w:rsidP="00C047DD">
      <w:pPr>
        <w:shd w:val="clear" w:color="auto" w:fill="FFFFFF" w:themeFill="background1"/>
        <w:rPr>
          <w:rFonts w:ascii="Verdana" w:hAnsi="Verdana"/>
          <w:sz w:val="22"/>
          <w:szCs w:val="22"/>
          <w:lang w:val="ro-RO"/>
        </w:rPr>
      </w:pPr>
    </w:p>
    <w:p w14:paraId="61C70901" w14:textId="77777777" w:rsidR="005768B9" w:rsidRPr="00890205" w:rsidRDefault="005768B9" w:rsidP="00C047DD">
      <w:pPr>
        <w:pStyle w:val="BodyText3"/>
        <w:shd w:val="clear" w:color="auto" w:fill="92D050"/>
        <w:tabs>
          <w:tab w:val="left" w:pos="0"/>
        </w:tabs>
        <w:ind w:right="-109"/>
        <w:outlineLvl w:val="0"/>
        <w:rPr>
          <w:rFonts w:ascii="Verdana" w:hAnsi="Verdana" w:cs="Calibri"/>
          <w:b w:val="0"/>
          <w:noProof/>
          <w:sz w:val="22"/>
          <w:szCs w:val="22"/>
          <w:lang w:val="ro-RO"/>
        </w:rPr>
      </w:pPr>
      <w:r w:rsidRPr="00890205">
        <w:rPr>
          <w:rFonts w:ascii="Verdana" w:hAnsi="Verdana" w:cs="Calibri"/>
          <w:noProof/>
          <w:sz w:val="22"/>
          <w:szCs w:val="22"/>
          <w:lang w:val="ro-RO"/>
        </w:rPr>
        <w:t xml:space="preserve">FIȘA DE </w:t>
      </w:r>
      <w:r w:rsidR="00C047DD" w:rsidRPr="00890205">
        <w:rPr>
          <w:rFonts w:ascii="Verdana" w:hAnsi="Verdana" w:cs="Calibri"/>
          <w:noProof/>
          <w:sz w:val="22"/>
          <w:szCs w:val="22"/>
          <w:lang w:val="ro-RO"/>
        </w:rPr>
        <w:t xml:space="preserve">VERIFICARE </w:t>
      </w:r>
      <w:r w:rsidRPr="00890205">
        <w:rPr>
          <w:rFonts w:ascii="Verdana" w:hAnsi="Verdana" w:cs="Calibri"/>
          <w:noProof/>
          <w:sz w:val="22"/>
          <w:szCs w:val="22"/>
          <w:lang w:val="ro-RO"/>
        </w:rPr>
        <w:t xml:space="preserve">A </w:t>
      </w:r>
      <w:r w:rsidR="008F16B2" w:rsidRPr="00890205">
        <w:rPr>
          <w:rFonts w:ascii="Verdana" w:hAnsi="Verdana" w:cs="Calibri"/>
          <w:noProof/>
          <w:sz w:val="22"/>
          <w:szCs w:val="22"/>
          <w:lang w:val="ro-RO"/>
        </w:rPr>
        <w:t>ELIGIBILITATII</w:t>
      </w:r>
    </w:p>
    <w:p w14:paraId="2BB1529E" w14:textId="77777777" w:rsidR="005768B9" w:rsidRPr="00890205" w:rsidRDefault="005768B9" w:rsidP="00C047DD">
      <w:pPr>
        <w:pStyle w:val="BodyText3"/>
        <w:shd w:val="clear" w:color="auto" w:fill="92D050"/>
        <w:tabs>
          <w:tab w:val="left" w:pos="0"/>
        </w:tabs>
        <w:ind w:right="-109"/>
        <w:outlineLvl w:val="0"/>
        <w:rPr>
          <w:rFonts w:ascii="Verdana" w:hAnsi="Verdana" w:cs="Calibri"/>
          <w:noProof/>
          <w:sz w:val="22"/>
          <w:szCs w:val="22"/>
          <w:lang w:val="ro-RO"/>
        </w:rPr>
      </w:pPr>
      <w:r w:rsidRPr="00890205">
        <w:rPr>
          <w:rFonts w:ascii="Verdana" w:hAnsi="Verdana" w:cs="Calibri"/>
          <w:noProof/>
          <w:sz w:val="22"/>
          <w:szCs w:val="22"/>
          <w:lang w:val="ro-RO"/>
        </w:rPr>
        <w:t>M</w:t>
      </w:r>
      <w:r w:rsidR="00C047DD" w:rsidRPr="00890205">
        <w:rPr>
          <w:rFonts w:ascii="Verdana" w:hAnsi="Verdana" w:cs="Calibri"/>
          <w:noProof/>
          <w:sz w:val="22"/>
          <w:szCs w:val="22"/>
          <w:lang w:val="ro-RO"/>
        </w:rPr>
        <w:t xml:space="preserve">asura </w:t>
      </w:r>
      <w:r w:rsidRPr="00890205">
        <w:rPr>
          <w:rFonts w:ascii="Verdana" w:hAnsi="Verdana" w:cs="Calibri"/>
          <w:noProof/>
          <w:sz w:val="22"/>
          <w:szCs w:val="22"/>
          <w:lang w:val="ro-RO"/>
        </w:rPr>
        <w:t>5 – Facilitarea creării și dezvoltării de activități neagricole în mediul rural</w:t>
      </w:r>
    </w:p>
    <w:p w14:paraId="4CBB366A" w14:textId="23373447" w:rsidR="00C047DD" w:rsidRPr="00890205" w:rsidRDefault="00C047DD" w:rsidP="005768B9">
      <w:pPr>
        <w:pStyle w:val="BodyText3"/>
        <w:tabs>
          <w:tab w:val="left" w:pos="0"/>
        </w:tabs>
        <w:ind w:right="-109"/>
        <w:outlineLvl w:val="0"/>
        <w:rPr>
          <w:rFonts w:ascii="Verdana" w:hAnsi="Verdana" w:cs="Calibri"/>
          <w:b w:val="0"/>
          <w:noProof/>
          <w:sz w:val="18"/>
          <w:szCs w:val="22"/>
          <w:lang w:val="ro-RO"/>
        </w:rPr>
      </w:pPr>
      <w:r w:rsidRPr="00890205">
        <w:rPr>
          <w:rFonts w:ascii="Verdana" w:hAnsi="Verdana" w:cs="Calibri"/>
          <w:b w:val="0"/>
          <w:i/>
          <w:noProof/>
          <w:sz w:val="18"/>
          <w:szCs w:val="22"/>
          <w:lang w:val="ro-RO"/>
        </w:rPr>
        <w:t>cu obiective care se încadrează în prevederile art. 19,  alin. (1), lit. (b)</w:t>
      </w:r>
      <w:r w:rsidRPr="00890205">
        <w:rPr>
          <w:rFonts w:ascii="Verdana" w:hAnsi="Verdana" w:cs="Calibri"/>
          <w:b w:val="0"/>
          <w:noProof/>
          <w:sz w:val="18"/>
          <w:szCs w:val="22"/>
          <w:lang w:val="ro-RO"/>
        </w:rPr>
        <w:t xml:space="preserve"> </w:t>
      </w:r>
      <w:r w:rsidRPr="00890205">
        <w:rPr>
          <w:rFonts w:ascii="Verdana" w:hAnsi="Verdana" w:cs="Calibri"/>
          <w:b w:val="0"/>
          <w:i/>
          <w:noProof/>
          <w:sz w:val="18"/>
          <w:szCs w:val="22"/>
          <w:lang w:val="ro-RO"/>
        </w:rPr>
        <w:t xml:space="preserve">din Reg. (UE) nr. 1305/2013 </w:t>
      </w:r>
      <w:r w:rsidRPr="00890205">
        <w:rPr>
          <w:rFonts w:ascii="Verdana" w:hAnsi="Verdana"/>
          <w:b w:val="0"/>
          <w:i/>
          <w:noProof/>
          <w:sz w:val="18"/>
          <w:szCs w:val="22"/>
          <w:lang w:val="ro-RO"/>
        </w:rPr>
        <w:t>corespondență SM 6.4 –</w:t>
      </w:r>
      <w:r w:rsidR="00B47924">
        <w:rPr>
          <w:rFonts w:ascii="Verdana" w:hAnsi="Verdana"/>
          <w:b w:val="0"/>
          <w:i/>
          <w:noProof/>
          <w:sz w:val="18"/>
          <w:szCs w:val="22"/>
          <w:lang w:val="ro-RO"/>
        </w:rPr>
        <w:t xml:space="preserve"> „</w:t>
      </w:r>
      <w:r w:rsidRPr="00890205">
        <w:rPr>
          <w:rFonts w:ascii="Verdana" w:hAnsi="Verdana"/>
          <w:b w:val="0"/>
          <w:i/>
          <w:noProof/>
          <w:sz w:val="18"/>
          <w:szCs w:val="22"/>
          <w:lang w:val="ro-RO"/>
        </w:rPr>
        <w:t>Investiții în crearea și dezvoltarea de activități neagricole”</w:t>
      </w:r>
    </w:p>
    <w:p w14:paraId="45235121" w14:textId="77777777" w:rsidR="005768B9" w:rsidRPr="00890205" w:rsidRDefault="005768B9">
      <w:pPr>
        <w:rPr>
          <w:rFonts w:ascii="Verdana" w:hAnsi="Verdana"/>
          <w:sz w:val="22"/>
          <w:szCs w:val="22"/>
          <w:lang w:val="ro-RO"/>
        </w:rPr>
      </w:pPr>
    </w:p>
    <w:p w14:paraId="76EC49E8" w14:textId="77777777" w:rsidR="005768B9" w:rsidRPr="00890205" w:rsidRDefault="005768B9" w:rsidP="005768B9">
      <w:pPr>
        <w:overflowPunct w:val="0"/>
        <w:autoSpaceDE w:val="0"/>
        <w:autoSpaceDN w:val="0"/>
        <w:adjustRightInd w:val="0"/>
        <w:contextualSpacing/>
        <w:jc w:val="both"/>
        <w:textAlignment w:val="baseline"/>
        <w:rPr>
          <w:rFonts w:ascii="Verdana" w:hAnsi="Verdana"/>
          <w:bCs/>
          <w:noProof/>
          <w:sz w:val="22"/>
          <w:szCs w:val="22"/>
          <w:lang w:val="ro-RO" w:eastAsia="fr-FR"/>
        </w:rPr>
      </w:pPr>
      <w:r w:rsidRPr="00890205">
        <w:rPr>
          <w:rFonts w:ascii="Verdana" w:hAnsi="Verdana"/>
          <w:bCs/>
          <w:noProof/>
          <w:sz w:val="22"/>
          <w:szCs w:val="22"/>
          <w:lang w:val="ro-RO" w:eastAsia="fr-FR"/>
        </w:rPr>
        <w:t>Denumire solicitant:_______</w:t>
      </w:r>
      <w:r w:rsidR="00AB7BC5" w:rsidRPr="00890205">
        <w:rPr>
          <w:rFonts w:ascii="Verdana" w:hAnsi="Verdana"/>
          <w:bCs/>
          <w:noProof/>
          <w:sz w:val="22"/>
          <w:szCs w:val="22"/>
          <w:lang w:val="ro-RO" w:eastAsia="fr-FR"/>
        </w:rPr>
        <w:t>_</w:t>
      </w:r>
      <w:r w:rsidRPr="00890205">
        <w:rPr>
          <w:rFonts w:ascii="Verdana" w:hAnsi="Verdana"/>
          <w:bCs/>
          <w:noProof/>
          <w:sz w:val="22"/>
          <w:szCs w:val="22"/>
          <w:lang w:val="ro-RO" w:eastAsia="fr-FR"/>
        </w:rPr>
        <w:t>________________________________________</w:t>
      </w:r>
    </w:p>
    <w:p w14:paraId="61DC5133" w14:textId="77777777" w:rsidR="005768B9" w:rsidRPr="00890205" w:rsidRDefault="005768B9" w:rsidP="005768B9">
      <w:pPr>
        <w:overflowPunct w:val="0"/>
        <w:autoSpaceDE w:val="0"/>
        <w:autoSpaceDN w:val="0"/>
        <w:adjustRightInd w:val="0"/>
        <w:contextualSpacing/>
        <w:jc w:val="both"/>
        <w:textAlignment w:val="baseline"/>
        <w:rPr>
          <w:rFonts w:ascii="Verdana" w:hAnsi="Verdana"/>
          <w:bCs/>
          <w:noProof/>
          <w:sz w:val="22"/>
          <w:szCs w:val="22"/>
          <w:lang w:val="ro-RO" w:eastAsia="fr-FR"/>
        </w:rPr>
      </w:pPr>
      <w:r w:rsidRPr="00890205">
        <w:rPr>
          <w:rFonts w:ascii="Verdana" w:hAnsi="Verdana"/>
          <w:bCs/>
          <w:noProof/>
          <w:sz w:val="22"/>
          <w:szCs w:val="22"/>
          <w:lang w:val="ro-RO" w:eastAsia="fr-FR"/>
        </w:rPr>
        <w:t>Titlu proiect: __________________</w:t>
      </w:r>
      <w:r w:rsidR="00AB7BC5" w:rsidRPr="00890205">
        <w:rPr>
          <w:rFonts w:ascii="Verdana" w:hAnsi="Verdana"/>
          <w:bCs/>
          <w:noProof/>
          <w:sz w:val="22"/>
          <w:szCs w:val="22"/>
          <w:lang w:val="ro-RO" w:eastAsia="fr-FR"/>
        </w:rPr>
        <w:t>____</w:t>
      </w:r>
      <w:r w:rsidRPr="00890205">
        <w:rPr>
          <w:rFonts w:ascii="Verdana" w:hAnsi="Verdana"/>
          <w:bCs/>
          <w:noProof/>
          <w:sz w:val="22"/>
          <w:szCs w:val="22"/>
          <w:lang w:val="ro-RO" w:eastAsia="fr-FR"/>
        </w:rPr>
        <w:t>_______________________________</w:t>
      </w:r>
    </w:p>
    <w:p w14:paraId="5C23FE8C" w14:textId="77777777" w:rsidR="005768B9" w:rsidRPr="00890205" w:rsidRDefault="005768B9" w:rsidP="005768B9">
      <w:pPr>
        <w:overflowPunct w:val="0"/>
        <w:autoSpaceDE w:val="0"/>
        <w:autoSpaceDN w:val="0"/>
        <w:adjustRightInd w:val="0"/>
        <w:contextualSpacing/>
        <w:jc w:val="both"/>
        <w:textAlignment w:val="baseline"/>
        <w:rPr>
          <w:rFonts w:ascii="Verdana" w:hAnsi="Verdana"/>
          <w:bCs/>
          <w:noProof/>
          <w:sz w:val="22"/>
          <w:szCs w:val="22"/>
          <w:lang w:val="ro-RO" w:eastAsia="fr-FR"/>
        </w:rPr>
      </w:pPr>
    </w:p>
    <w:p w14:paraId="6BE925B6" w14:textId="77777777" w:rsidR="005768B9" w:rsidRPr="00890205" w:rsidRDefault="005768B9" w:rsidP="005768B9">
      <w:pPr>
        <w:rPr>
          <w:rFonts w:ascii="Verdana" w:hAnsi="Verdana" w:cs="Calibri"/>
          <w:b/>
          <w:sz w:val="22"/>
          <w:szCs w:val="22"/>
          <w:lang w:val="ro-RO"/>
        </w:rPr>
      </w:pPr>
      <w:r w:rsidRPr="00890205">
        <w:rPr>
          <w:rFonts w:ascii="Verdana" w:hAnsi="Verdana" w:cs="Calibri"/>
          <w:b/>
          <w:sz w:val="22"/>
          <w:szCs w:val="22"/>
          <w:lang w:val="ro-RO"/>
        </w:rPr>
        <w:t>VERIFICAREA CRITERIILOR DE ELIGIBILITATE ALE PROIECTULUI</w:t>
      </w:r>
    </w:p>
    <w:p w14:paraId="6A58A3B0" w14:textId="77777777" w:rsidR="005768B9" w:rsidRPr="00890205" w:rsidRDefault="005768B9" w:rsidP="005768B9">
      <w:pPr>
        <w:rPr>
          <w:rFonts w:ascii="Verdana" w:hAnsi="Verdana" w:cs="Calibri"/>
          <w:b/>
          <w:sz w:val="22"/>
          <w:szCs w:val="22"/>
          <w:lang w:val="ro-RO"/>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3"/>
        <w:gridCol w:w="922"/>
        <w:gridCol w:w="1049"/>
        <w:gridCol w:w="1196"/>
      </w:tblGrid>
      <w:tr w:rsidR="005768B9" w:rsidRPr="00890205" w14:paraId="2273DC2C" w14:textId="77777777" w:rsidTr="003F2B2D">
        <w:trPr>
          <w:trHeight w:val="295"/>
          <w:jc w:val="center"/>
        </w:trPr>
        <w:tc>
          <w:tcPr>
            <w:tcW w:w="34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8C786B" w14:textId="77777777" w:rsidR="003F2B2D" w:rsidRPr="00890205" w:rsidRDefault="003F2B2D" w:rsidP="003F2B2D">
            <w:pPr>
              <w:pStyle w:val="BodyText3"/>
              <w:rPr>
                <w:rFonts w:ascii="Verdana" w:hAnsi="Verdana" w:cs="Calibri"/>
                <w:noProof/>
                <w:sz w:val="22"/>
                <w:szCs w:val="22"/>
                <w:u w:val="single"/>
                <w:lang w:val="ro-RO"/>
              </w:rPr>
            </w:pPr>
          </w:p>
          <w:p w14:paraId="58F486C6" w14:textId="77777777" w:rsidR="005768B9" w:rsidRPr="00890205" w:rsidRDefault="00E03F92" w:rsidP="00E03F92">
            <w:pPr>
              <w:pStyle w:val="BodyText3"/>
              <w:numPr>
                <w:ilvl w:val="0"/>
                <w:numId w:val="13"/>
              </w:numPr>
              <w:rPr>
                <w:rFonts w:ascii="Verdana" w:hAnsi="Verdana" w:cs="Calibri"/>
                <w:b w:val="0"/>
                <w:noProof/>
                <w:sz w:val="22"/>
                <w:szCs w:val="22"/>
                <w:u w:val="single"/>
                <w:lang w:val="ro-RO"/>
              </w:rPr>
            </w:pPr>
            <w:r w:rsidRPr="00890205">
              <w:rPr>
                <w:rFonts w:ascii="Verdana" w:hAnsi="Verdana" w:cs="Calibri"/>
                <w:noProof/>
                <w:sz w:val="22"/>
                <w:szCs w:val="22"/>
                <w:u w:val="single"/>
                <w:lang w:val="ro-RO"/>
              </w:rPr>
              <w:t>VERIFICAREA ELIGIBILITĂTII SOLICITANTULUI</w:t>
            </w:r>
          </w:p>
        </w:tc>
        <w:tc>
          <w:tcPr>
            <w:tcW w:w="159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E334F8" w14:textId="77777777" w:rsidR="005768B9" w:rsidRPr="00890205" w:rsidRDefault="005768B9" w:rsidP="003F2B2D">
            <w:pPr>
              <w:pStyle w:val="BodyText3"/>
              <w:rPr>
                <w:rFonts w:ascii="Verdana" w:hAnsi="Verdana" w:cs="Calibri"/>
                <w:b w:val="0"/>
                <w:noProof/>
                <w:sz w:val="22"/>
                <w:szCs w:val="22"/>
                <w:lang w:val="ro-RO"/>
              </w:rPr>
            </w:pPr>
            <w:r w:rsidRPr="00890205">
              <w:rPr>
                <w:rFonts w:ascii="Verdana" w:hAnsi="Verdana" w:cs="Calibri"/>
                <w:noProof/>
                <w:sz w:val="22"/>
                <w:szCs w:val="22"/>
                <w:lang w:val="ro-RO"/>
              </w:rPr>
              <w:t>Verificare efectuată</w:t>
            </w:r>
          </w:p>
        </w:tc>
      </w:tr>
      <w:tr w:rsidR="005768B9" w:rsidRPr="00890205" w14:paraId="4DB828F4" w14:textId="77777777" w:rsidTr="003F2B2D">
        <w:tblPrEx>
          <w:jc w:val="left"/>
        </w:tblPrEx>
        <w:tc>
          <w:tcPr>
            <w:tcW w:w="340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D241CD" w14:textId="77777777" w:rsidR="005768B9" w:rsidRPr="00890205" w:rsidRDefault="005768B9" w:rsidP="003F2B2D">
            <w:pPr>
              <w:spacing w:before="120" w:after="120"/>
              <w:jc w:val="center"/>
              <w:rPr>
                <w:rFonts w:ascii="Verdana" w:hAnsi="Verdana"/>
                <w:sz w:val="22"/>
                <w:szCs w:val="22"/>
                <w:lang w:val="ro-RO"/>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3329B2" w14:textId="77777777" w:rsidR="005768B9" w:rsidRPr="00890205" w:rsidRDefault="005768B9" w:rsidP="003F2B2D">
            <w:pPr>
              <w:pStyle w:val="NormalWeb"/>
              <w:spacing w:before="120" w:after="120"/>
              <w:jc w:val="center"/>
              <w:rPr>
                <w:rFonts w:ascii="Verdana" w:hAnsi="Verdana"/>
                <w:sz w:val="22"/>
                <w:szCs w:val="22"/>
              </w:rPr>
            </w:pPr>
            <w:r w:rsidRPr="00890205">
              <w:rPr>
                <w:rFonts w:ascii="Verdana" w:hAnsi="Verdana"/>
                <w:b/>
                <w:sz w:val="22"/>
                <w:szCs w:val="22"/>
              </w:rPr>
              <w:t>DA</w:t>
            </w:r>
          </w:p>
        </w:tc>
        <w:tc>
          <w:tcPr>
            <w:tcW w:w="528" w:type="pct"/>
            <w:tcBorders>
              <w:top w:val="single" w:sz="4" w:space="0" w:color="auto"/>
              <w:left w:val="single" w:sz="4" w:space="0" w:color="auto"/>
              <w:bottom w:val="single" w:sz="4" w:space="0" w:color="auto"/>
              <w:right w:val="single" w:sz="4" w:space="0" w:color="auto"/>
            </w:tcBorders>
            <w:vAlign w:val="center"/>
            <w:hideMark/>
          </w:tcPr>
          <w:p w14:paraId="67D34B6F" w14:textId="77777777" w:rsidR="005768B9" w:rsidRPr="00890205" w:rsidRDefault="005768B9" w:rsidP="003F2B2D">
            <w:pPr>
              <w:pStyle w:val="NormalWeb"/>
              <w:spacing w:before="120" w:after="120"/>
              <w:jc w:val="center"/>
              <w:rPr>
                <w:rFonts w:ascii="Verdana" w:hAnsi="Verdana"/>
                <w:sz w:val="22"/>
                <w:szCs w:val="22"/>
              </w:rPr>
            </w:pPr>
            <w:r w:rsidRPr="00890205">
              <w:rPr>
                <w:rFonts w:ascii="Verdana" w:hAnsi="Verdana"/>
                <w:b/>
                <w:sz w:val="22"/>
                <w:szCs w:val="22"/>
              </w:rPr>
              <w:t>NU</w:t>
            </w:r>
          </w:p>
        </w:tc>
        <w:tc>
          <w:tcPr>
            <w:tcW w:w="6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01BCE3" w14:textId="77777777" w:rsidR="005768B9" w:rsidRPr="00890205" w:rsidRDefault="005768B9" w:rsidP="003F2B2D">
            <w:pPr>
              <w:pStyle w:val="NormalWeb"/>
              <w:spacing w:before="120" w:after="120"/>
              <w:jc w:val="center"/>
              <w:rPr>
                <w:rFonts w:ascii="Verdana" w:hAnsi="Verdana"/>
                <w:sz w:val="22"/>
                <w:szCs w:val="22"/>
              </w:rPr>
            </w:pPr>
            <w:r w:rsidRPr="00890205">
              <w:rPr>
                <w:rFonts w:ascii="Verdana" w:hAnsi="Verdana"/>
                <w:b/>
                <w:sz w:val="22"/>
                <w:szCs w:val="22"/>
              </w:rPr>
              <w:t>NU ESTE CAZUL</w:t>
            </w:r>
          </w:p>
        </w:tc>
      </w:tr>
      <w:tr w:rsidR="005768B9" w:rsidRPr="00890205" w14:paraId="07BFB2E7" w14:textId="77777777" w:rsidTr="008A544B">
        <w:tblPrEx>
          <w:jc w:val="left"/>
        </w:tblPrEx>
        <w:tc>
          <w:tcPr>
            <w:tcW w:w="3406" w:type="pct"/>
            <w:tcBorders>
              <w:top w:val="single" w:sz="4" w:space="0" w:color="auto"/>
              <w:left w:val="single" w:sz="4" w:space="0" w:color="auto"/>
              <w:bottom w:val="single" w:sz="4" w:space="0" w:color="auto"/>
              <w:right w:val="single" w:sz="4" w:space="0" w:color="auto"/>
            </w:tcBorders>
            <w:hideMark/>
          </w:tcPr>
          <w:p w14:paraId="2D080656" w14:textId="77777777" w:rsidR="005768B9" w:rsidRPr="00890205" w:rsidRDefault="005768B9" w:rsidP="008A544B">
            <w:pPr>
              <w:spacing w:before="120" w:after="120"/>
              <w:jc w:val="both"/>
              <w:rPr>
                <w:rFonts w:ascii="Verdana" w:hAnsi="Verdana"/>
                <w:b/>
                <w:sz w:val="22"/>
                <w:szCs w:val="22"/>
                <w:lang w:val="ro-RO"/>
              </w:rPr>
            </w:pPr>
            <w:r w:rsidRPr="00890205">
              <w:rPr>
                <w:rFonts w:ascii="Verdana" w:hAnsi="Verdana"/>
                <w:sz w:val="22"/>
                <w:szCs w:val="22"/>
                <w:lang w:val="ro-RO"/>
              </w:rPr>
              <w:t>1. Cererea de finanțare se află în sistem (solicitantul a mai depus acelaşi proiect în cadrul altei măsuri din PNDR)?</w:t>
            </w:r>
          </w:p>
        </w:tc>
        <w:tc>
          <w:tcPr>
            <w:tcW w:w="464" w:type="pct"/>
            <w:tcBorders>
              <w:top w:val="single" w:sz="4" w:space="0" w:color="auto"/>
              <w:left w:val="single" w:sz="4" w:space="0" w:color="auto"/>
              <w:bottom w:val="single" w:sz="4" w:space="0" w:color="auto"/>
              <w:right w:val="single" w:sz="4" w:space="0" w:color="auto"/>
            </w:tcBorders>
            <w:vAlign w:val="center"/>
            <w:hideMark/>
          </w:tcPr>
          <w:p w14:paraId="27E7E816" w14:textId="77777777" w:rsidR="005768B9" w:rsidRPr="00890205" w:rsidRDefault="005768B9" w:rsidP="008A544B">
            <w:pPr>
              <w:pStyle w:val="NormalWeb"/>
              <w:spacing w:before="120" w:after="120"/>
              <w:rPr>
                <w:rFonts w:ascii="Verdana" w:hAnsi="Verdana"/>
                <w:sz w:val="22"/>
                <w:szCs w:val="22"/>
              </w:rPr>
            </w:pPr>
            <w:r w:rsidRPr="00890205">
              <w:rPr>
                <w:rFonts w:ascii="Verdana" w:hAnsi="Verdana"/>
                <w:b/>
                <w:sz w:val="22"/>
                <w:szCs w:val="22"/>
              </w:rPr>
              <w:sym w:font="Wingdings" w:char="F06F"/>
            </w:r>
          </w:p>
        </w:tc>
        <w:tc>
          <w:tcPr>
            <w:tcW w:w="528" w:type="pct"/>
            <w:tcBorders>
              <w:top w:val="single" w:sz="4" w:space="0" w:color="auto"/>
              <w:left w:val="single" w:sz="4" w:space="0" w:color="auto"/>
              <w:bottom w:val="single" w:sz="4" w:space="0" w:color="auto"/>
              <w:right w:val="single" w:sz="4" w:space="0" w:color="auto"/>
            </w:tcBorders>
            <w:vAlign w:val="center"/>
            <w:hideMark/>
          </w:tcPr>
          <w:p w14:paraId="06BF5B7A" w14:textId="77777777" w:rsidR="005768B9" w:rsidRPr="00890205" w:rsidRDefault="005768B9" w:rsidP="008A544B">
            <w:pPr>
              <w:pStyle w:val="NormalWeb"/>
              <w:spacing w:before="120" w:after="120"/>
              <w:rPr>
                <w:rFonts w:ascii="Verdana" w:hAnsi="Verdana"/>
                <w:sz w:val="22"/>
                <w:szCs w:val="22"/>
              </w:rPr>
            </w:pPr>
            <w:r w:rsidRPr="00890205">
              <w:rPr>
                <w:rFonts w:ascii="Verdana" w:hAnsi="Verdana"/>
                <w:b/>
                <w:sz w:val="22"/>
                <w:szCs w:val="22"/>
              </w:rPr>
              <w:sym w:font="Wingdings" w:char="F06F"/>
            </w:r>
          </w:p>
        </w:tc>
        <w:tc>
          <w:tcPr>
            <w:tcW w:w="602" w:type="pct"/>
            <w:tcBorders>
              <w:top w:val="single" w:sz="4" w:space="0" w:color="auto"/>
              <w:left w:val="single" w:sz="4" w:space="0" w:color="auto"/>
              <w:bottom w:val="single" w:sz="4" w:space="0" w:color="auto"/>
              <w:right w:val="single" w:sz="4" w:space="0" w:color="auto"/>
            </w:tcBorders>
            <w:shd w:val="clear" w:color="auto" w:fill="BFBFBF"/>
            <w:vAlign w:val="center"/>
          </w:tcPr>
          <w:p w14:paraId="762515BC" w14:textId="77777777" w:rsidR="005768B9" w:rsidRPr="00890205" w:rsidRDefault="005768B9" w:rsidP="008A544B">
            <w:pPr>
              <w:pStyle w:val="NormalWeb"/>
              <w:spacing w:before="120" w:after="120"/>
              <w:rPr>
                <w:rFonts w:ascii="Verdana" w:hAnsi="Verdana"/>
                <w:sz w:val="22"/>
                <w:szCs w:val="22"/>
              </w:rPr>
            </w:pPr>
          </w:p>
        </w:tc>
      </w:tr>
      <w:tr w:rsidR="005768B9" w:rsidRPr="00890205" w14:paraId="2C0B4C97" w14:textId="77777777" w:rsidTr="008A544B">
        <w:tblPrEx>
          <w:jc w:val="left"/>
        </w:tblPrEx>
        <w:tc>
          <w:tcPr>
            <w:tcW w:w="3406" w:type="pct"/>
            <w:tcBorders>
              <w:top w:val="single" w:sz="4" w:space="0" w:color="auto"/>
              <w:left w:val="single" w:sz="4" w:space="0" w:color="auto"/>
              <w:bottom w:val="single" w:sz="4" w:space="0" w:color="auto"/>
              <w:right w:val="single" w:sz="4" w:space="0" w:color="auto"/>
            </w:tcBorders>
            <w:hideMark/>
          </w:tcPr>
          <w:p w14:paraId="603F0715" w14:textId="77777777" w:rsidR="005768B9" w:rsidRPr="00890205" w:rsidRDefault="005768B9" w:rsidP="008A544B">
            <w:pPr>
              <w:pStyle w:val="NormalWeb"/>
              <w:spacing w:before="120" w:after="120"/>
              <w:jc w:val="both"/>
              <w:rPr>
                <w:rFonts w:ascii="Verdana" w:hAnsi="Verdana"/>
                <w:sz w:val="22"/>
                <w:szCs w:val="22"/>
              </w:rPr>
            </w:pPr>
            <w:r w:rsidRPr="00890205">
              <w:rPr>
                <w:rFonts w:ascii="Verdana" w:hAnsi="Verdana"/>
                <w:sz w:val="22"/>
                <w:szCs w:val="22"/>
              </w:rPr>
              <w:t>2 Solicitantul este înregistrat în Registrul debitorilor AFIR, atât pentru Programul SAPARD, cât și pentru FEADR?</w:t>
            </w:r>
          </w:p>
        </w:tc>
        <w:tc>
          <w:tcPr>
            <w:tcW w:w="464" w:type="pct"/>
            <w:tcBorders>
              <w:top w:val="single" w:sz="4" w:space="0" w:color="auto"/>
              <w:left w:val="single" w:sz="4" w:space="0" w:color="auto"/>
              <w:bottom w:val="single" w:sz="4" w:space="0" w:color="auto"/>
              <w:right w:val="single" w:sz="4" w:space="0" w:color="auto"/>
            </w:tcBorders>
            <w:vAlign w:val="center"/>
            <w:hideMark/>
          </w:tcPr>
          <w:p w14:paraId="6CFF8F30" w14:textId="77777777" w:rsidR="005768B9" w:rsidRPr="00890205" w:rsidRDefault="005768B9" w:rsidP="008A544B">
            <w:pPr>
              <w:pStyle w:val="NormalWeb"/>
              <w:spacing w:before="120" w:after="120"/>
              <w:rPr>
                <w:rFonts w:ascii="Verdana" w:hAnsi="Verdana"/>
                <w:sz w:val="22"/>
                <w:szCs w:val="22"/>
              </w:rPr>
            </w:pPr>
            <w:r w:rsidRPr="00890205">
              <w:rPr>
                <w:rFonts w:ascii="Verdana" w:hAnsi="Verdana"/>
                <w:b/>
                <w:sz w:val="22"/>
                <w:szCs w:val="22"/>
              </w:rPr>
              <w:sym w:font="Wingdings" w:char="F06F"/>
            </w:r>
          </w:p>
        </w:tc>
        <w:tc>
          <w:tcPr>
            <w:tcW w:w="528" w:type="pct"/>
            <w:tcBorders>
              <w:top w:val="single" w:sz="4" w:space="0" w:color="auto"/>
              <w:left w:val="single" w:sz="4" w:space="0" w:color="auto"/>
              <w:bottom w:val="single" w:sz="4" w:space="0" w:color="auto"/>
              <w:right w:val="single" w:sz="4" w:space="0" w:color="auto"/>
            </w:tcBorders>
            <w:vAlign w:val="center"/>
            <w:hideMark/>
          </w:tcPr>
          <w:p w14:paraId="2325071F" w14:textId="77777777" w:rsidR="005768B9" w:rsidRPr="00890205" w:rsidRDefault="005768B9" w:rsidP="008A544B">
            <w:pPr>
              <w:pStyle w:val="NormalWeb"/>
              <w:spacing w:before="120" w:after="120"/>
              <w:rPr>
                <w:rFonts w:ascii="Verdana" w:hAnsi="Verdana"/>
                <w:sz w:val="22"/>
                <w:szCs w:val="22"/>
              </w:rPr>
            </w:pPr>
            <w:r w:rsidRPr="00890205">
              <w:rPr>
                <w:rFonts w:ascii="Verdana" w:hAnsi="Verdana"/>
                <w:b/>
                <w:sz w:val="22"/>
                <w:szCs w:val="22"/>
              </w:rPr>
              <w:sym w:font="Wingdings" w:char="F06F"/>
            </w:r>
          </w:p>
        </w:tc>
        <w:tc>
          <w:tcPr>
            <w:tcW w:w="602" w:type="pct"/>
            <w:tcBorders>
              <w:top w:val="single" w:sz="4" w:space="0" w:color="auto"/>
              <w:left w:val="single" w:sz="4" w:space="0" w:color="auto"/>
              <w:bottom w:val="single" w:sz="4" w:space="0" w:color="auto"/>
              <w:right w:val="single" w:sz="4" w:space="0" w:color="auto"/>
            </w:tcBorders>
            <w:shd w:val="clear" w:color="auto" w:fill="BFBFBF"/>
            <w:vAlign w:val="center"/>
          </w:tcPr>
          <w:p w14:paraId="5E8EEC47" w14:textId="77777777" w:rsidR="005768B9" w:rsidRPr="00890205" w:rsidRDefault="005768B9" w:rsidP="008A544B">
            <w:pPr>
              <w:pStyle w:val="NormalWeb"/>
              <w:spacing w:before="120" w:after="120"/>
              <w:rPr>
                <w:rFonts w:ascii="Verdana" w:hAnsi="Verdana"/>
                <w:sz w:val="22"/>
                <w:szCs w:val="22"/>
              </w:rPr>
            </w:pPr>
          </w:p>
        </w:tc>
      </w:tr>
      <w:tr w:rsidR="005768B9" w:rsidRPr="00890205" w14:paraId="3D3F6750" w14:textId="77777777" w:rsidTr="008A544B">
        <w:tblPrEx>
          <w:jc w:val="left"/>
        </w:tblPrEx>
        <w:trPr>
          <w:trHeight w:val="530"/>
        </w:trPr>
        <w:tc>
          <w:tcPr>
            <w:tcW w:w="3406" w:type="pct"/>
            <w:tcBorders>
              <w:top w:val="single" w:sz="4" w:space="0" w:color="auto"/>
              <w:left w:val="single" w:sz="4" w:space="0" w:color="auto"/>
              <w:bottom w:val="single" w:sz="4" w:space="0" w:color="auto"/>
              <w:right w:val="single" w:sz="4" w:space="0" w:color="auto"/>
            </w:tcBorders>
            <w:hideMark/>
          </w:tcPr>
          <w:p w14:paraId="48860CCE" w14:textId="77777777" w:rsidR="005768B9" w:rsidRPr="00890205" w:rsidRDefault="005768B9" w:rsidP="008A5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Verdana" w:hAnsi="Verdana"/>
                <w:color w:val="000000"/>
                <w:sz w:val="22"/>
                <w:szCs w:val="22"/>
                <w:lang w:val="ro-RO"/>
              </w:rPr>
            </w:pPr>
            <w:r w:rsidRPr="00890205">
              <w:rPr>
                <w:rFonts w:ascii="Verdana" w:hAnsi="Verdana"/>
                <w:sz w:val="22"/>
                <w:szCs w:val="22"/>
                <w:lang w:val="ro-RO"/>
              </w:rPr>
              <w:t xml:space="preserve">3 </w:t>
            </w:r>
            <w:r w:rsidRPr="00890205">
              <w:rPr>
                <w:rFonts w:ascii="Verdana" w:hAnsi="Verdana"/>
                <w:color w:val="000000"/>
                <w:sz w:val="22"/>
                <w:szCs w:val="22"/>
                <w:lang w:val="ro-RO"/>
              </w:rPr>
              <w:t>Solicitantul are un proiect selectat pentru finanţare în aceeaşi sesiune continuă, dar nu a încheiat contractul cu AFIR, deoarece nu a prezentat în termen dovada cofinanțării solicitată prin Notificarea privind selectarea cererii de finanţare şi semnarea contractului de finanţare?</w:t>
            </w:r>
          </w:p>
        </w:tc>
        <w:tc>
          <w:tcPr>
            <w:tcW w:w="464" w:type="pct"/>
            <w:tcBorders>
              <w:top w:val="single" w:sz="4" w:space="0" w:color="auto"/>
              <w:left w:val="single" w:sz="4" w:space="0" w:color="auto"/>
              <w:bottom w:val="single" w:sz="4" w:space="0" w:color="auto"/>
              <w:right w:val="single" w:sz="4" w:space="0" w:color="auto"/>
            </w:tcBorders>
            <w:vAlign w:val="center"/>
            <w:hideMark/>
          </w:tcPr>
          <w:p w14:paraId="59A60D68" w14:textId="77777777" w:rsidR="005768B9" w:rsidRPr="00890205" w:rsidRDefault="005768B9" w:rsidP="008A544B">
            <w:pPr>
              <w:pStyle w:val="NormalWeb"/>
              <w:spacing w:before="120" w:after="120"/>
              <w:rPr>
                <w:rFonts w:ascii="Verdana" w:hAnsi="Verdana"/>
                <w:sz w:val="22"/>
                <w:szCs w:val="22"/>
              </w:rPr>
            </w:pPr>
            <w:r w:rsidRPr="00890205">
              <w:rPr>
                <w:rFonts w:ascii="Verdana" w:hAnsi="Verdana"/>
                <w:b/>
                <w:sz w:val="22"/>
                <w:szCs w:val="22"/>
              </w:rPr>
              <w:sym w:font="Wingdings" w:char="F06F"/>
            </w:r>
          </w:p>
        </w:tc>
        <w:tc>
          <w:tcPr>
            <w:tcW w:w="528" w:type="pct"/>
            <w:tcBorders>
              <w:top w:val="single" w:sz="4" w:space="0" w:color="auto"/>
              <w:left w:val="single" w:sz="4" w:space="0" w:color="auto"/>
              <w:bottom w:val="single" w:sz="4" w:space="0" w:color="auto"/>
              <w:right w:val="single" w:sz="4" w:space="0" w:color="auto"/>
            </w:tcBorders>
            <w:vAlign w:val="center"/>
            <w:hideMark/>
          </w:tcPr>
          <w:p w14:paraId="525D2F10" w14:textId="77777777" w:rsidR="005768B9" w:rsidRPr="00890205" w:rsidRDefault="005768B9" w:rsidP="008A544B">
            <w:pPr>
              <w:pStyle w:val="NormalWeb"/>
              <w:spacing w:before="120" w:after="120"/>
              <w:rPr>
                <w:rFonts w:ascii="Verdana" w:hAnsi="Verdana"/>
                <w:sz w:val="22"/>
                <w:szCs w:val="22"/>
              </w:rPr>
            </w:pPr>
            <w:r w:rsidRPr="00890205">
              <w:rPr>
                <w:rFonts w:ascii="Verdana" w:hAnsi="Verdana"/>
                <w:b/>
                <w:sz w:val="22"/>
                <w:szCs w:val="22"/>
              </w:rPr>
              <w:sym w:font="Wingdings" w:char="F06F"/>
            </w:r>
          </w:p>
        </w:tc>
        <w:tc>
          <w:tcPr>
            <w:tcW w:w="602" w:type="pct"/>
            <w:tcBorders>
              <w:top w:val="single" w:sz="4" w:space="0" w:color="auto"/>
              <w:left w:val="single" w:sz="4" w:space="0" w:color="auto"/>
              <w:bottom w:val="single" w:sz="4" w:space="0" w:color="auto"/>
              <w:right w:val="single" w:sz="4" w:space="0" w:color="auto"/>
            </w:tcBorders>
            <w:shd w:val="clear" w:color="auto" w:fill="BFBFBF"/>
            <w:vAlign w:val="center"/>
          </w:tcPr>
          <w:p w14:paraId="5BE3624F" w14:textId="77777777" w:rsidR="005768B9" w:rsidRPr="00890205" w:rsidRDefault="005768B9" w:rsidP="008A544B">
            <w:pPr>
              <w:pStyle w:val="NormalWeb"/>
              <w:spacing w:before="120" w:after="120"/>
              <w:rPr>
                <w:rFonts w:ascii="Verdana" w:hAnsi="Verdana"/>
                <w:sz w:val="22"/>
                <w:szCs w:val="22"/>
              </w:rPr>
            </w:pPr>
          </w:p>
        </w:tc>
      </w:tr>
      <w:tr w:rsidR="005768B9" w:rsidRPr="00890205" w14:paraId="58E1AAD6" w14:textId="77777777" w:rsidTr="008A544B">
        <w:tblPrEx>
          <w:jc w:val="left"/>
        </w:tblPrEx>
        <w:trPr>
          <w:trHeight w:val="566"/>
        </w:trPr>
        <w:tc>
          <w:tcPr>
            <w:tcW w:w="3406" w:type="pct"/>
            <w:tcBorders>
              <w:top w:val="single" w:sz="4" w:space="0" w:color="auto"/>
              <w:left w:val="single" w:sz="4" w:space="0" w:color="auto"/>
              <w:bottom w:val="single" w:sz="4" w:space="0" w:color="auto"/>
              <w:right w:val="single" w:sz="4" w:space="0" w:color="auto"/>
            </w:tcBorders>
            <w:hideMark/>
          </w:tcPr>
          <w:p w14:paraId="446B3025" w14:textId="77777777" w:rsidR="005768B9" w:rsidRPr="00890205" w:rsidRDefault="005768B9" w:rsidP="008A544B">
            <w:pPr>
              <w:pStyle w:val="NormalWeb"/>
              <w:spacing w:before="120" w:after="120"/>
              <w:jc w:val="both"/>
              <w:rPr>
                <w:rFonts w:ascii="Verdana" w:hAnsi="Verdana"/>
                <w:sz w:val="22"/>
                <w:szCs w:val="22"/>
              </w:rPr>
            </w:pPr>
            <w:r w:rsidRPr="00890205">
              <w:rPr>
                <w:rFonts w:ascii="Verdana" w:hAnsi="Verdana"/>
                <w:sz w:val="22"/>
                <w:szCs w:val="22"/>
              </w:rPr>
              <w:t>4 Solicitantul şi-a însuşit în totalitate angajamentele luate în Declaraţia pe proprie raspundere F, aplicabile proiectului?</w:t>
            </w:r>
          </w:p>
        </w:tc>
        <w:tc>
          <w:tcPr>
            <w:tcW w:w="464" w:type="pct"/>
            <w:tcBorders>
              <w:top w:val="single" w:sz="4" w:space="0" w:color="auto"/>
              <w:left w:val="single" w:sz="4" w:space="0" w:color="auto"/>
              <w:bottom w:val="single" w:sz="4" w:space="0" w:color="auto"/>
              <w:right w:val="single" w:sz="4" w:space="0" w:color="auto"/>
            </w:tcBorders>
            <w:vAlign w:val="center"/>
            <w:hideMark/>
          </w:tcPr>
          <w:p w14:paraId="5F22CB3D" w14:textId="77777777" w:rsidR="005768B9" w:rsidRPr="00890205" w:rsidRDefault="005768B9" w:rsidP="008A544B">
            <w:pPr>
              <w:pStyle w:val="NormalWeb"/>
              <w:spacing w:before="120" w:after="120"/>
              <w:rPr>
                <w:rFonts w:ascii="Verdana" w:hAnsi="Verdana"/>
                <w:sz w:val="22"/>
                <w:szCs w:val="22"/>
              </w:rPr>
            </w:pPr>
            <w:r w:rsidRPr="00890205">
              <w:rPr>
                <w:rFonts w:ascii="Verdana" w:hAnsi="Verdana"/>
                <w:b/>
                <w:sz w:val="22"/>
                <w:szCs w:val="22"/>
              </w:rPr>
              <w:sym w:font="Wingdings" w:char="F06F"/>
            </w:r>
          </w:p>
        </w:tc>
        <w:tc>
          <w:tcPr>
            <w:tcW w:w="528" w:type="pct"/>
            <w:tcBorders>
              <w:top w:val="single" w:sz="4" w:space="0" w:color="auto"/>
              <w:left w:val="single" w:sz="4" w:space="0" w:color="auto"/>
              <w:bottom w:val="single" w:sz="4" w:space="0" w:color="auto"/>
              <w:right w:val="single" w:sz="4" w:space="0" w:color="auto"/>
            </w:tcBorders>
            <w:vAlign w:val="center"/>
            <w:hideMark/>
          </w:tcPr>
          <w:p w14:paraId="54DBCE28" w14:textId="77777777" w:rsidR="005768B9" w:rsidRPr="00890205" w:rsidRDefault="005768B9" w:rsidP="008A544B">
            <w:pPr>
              <w:pStyle w:val="NormalWeb"/>
              <w:spacing w:before="120" w:after="120"/>
              <w:rPr>
                <w:rFonts w:ascii="Verdana" w:hAnsi="Verdana"/>
                <w:sz w:val="22"/>
                <w:szCs w:val="22"/>
              </w:rPr>
            </w:pPr>
            <w:r w:rsidRPr="00890205">
              <w:rPr>
                <w:rFonts w:ascii="Verdana" w:hAnsi="Verdana"/>
                <w:b/>
                <w:sz w:val="22"/>
                <w:szCs w:val="22"/>
              </w:rPr>
              <w:sym w:font="Wingdings" w:char="F06F"/>
            </w:r>
          </w:p>
        </w:tc>
        <w:tc>
          <w:tcPr>
            <w:tcW w:w="602" w:type="pct"/>
            <w:tcBorders>
              <w:top w:val="single" w:sz="4" w:space="0" w:color="auto"/>
              <w:left w:val="single" w:sz="4" w:space="0" w:color="auto"/>
              <w:bottom w:val="single" w:sz="4" w:space="0" w:color="auto"/>
              <w:right w:val="single" w:sz="4" w:space="0" w:color="auto"/>
            </w:tcBorders>
            <w:shd w:val="clear" w:color="auto" w:fill="BFBFBF"/>
            <w:vAlign w:val="center"/>
          </w:tcPr>
          <w:p w14:paraId="0F80BD0F" w14:textId="77777777" w:rsidR="005768B9" w:rsidRPr="00890205" w:rsidRDefault="005768B9" w:rsidP="008A544B">
            <w:pPr>
              <w:pStyle w:val="NormalWeb"/>
              <w:spacing w:before="120" w:after="120"/>
              <w:rPr>
                <w:rFonts w:ascii="Verdana" w:hAnsi="Verdana"/>
                <w:sz w:val="22"/>
                <w:szCs w:val="22"/>
              </w:rPr>
            </w:pPr>
          </w:p>
        </w:tc>
      </w:tr>
      <w:tr w:rsidR="005768B9" w:rsidRPr="00890205" w14:paraId="444F5DCC" w14:textId="77777777" w:rsidTr="003F2B2D">
        <w:tblPrEx>
          <w:jc w:val="left"/>
        </w:tblPrEx>
        <w:trPr>
          <w:trHeight w:val="175"/>
        </w:trPr>
        <w:tc>
          <w:tcPr>
            <w:tcW w:w="3406" w:type="pct"/>
            <w:tcBorders>
              <w:top w:val="single" w:sz="4" w:space="0" w:color="auto"/>
              <w:left w:val="single" w:sz="4" w:space="0" w:color="auto"/>
              <w:bottom w:val="single" w:sz="4" w:space="0" w:color="auto"/>
              <w:right w:val="single" w:sz="4" w:space="0" w:color="auto"/>
            </w:tcBorders>
            <w:hideMark/>
          </w:tcPr>
          <w:p w14:paraId="6463AB08" w14:textId="77777777" w:rsidR="005768B9" w:rsidRPr="00890205" w:rsidRDefault="003F2B2D" w:rsidP="008A544B">
            <w:pPr>
              <w:pStyle w:val="NormalWeb"/>
              <w:spacing w:before="120" w:after="120"/>
              <w:jc w:val="both"/>
              <w:rPr>
                <w:rFonts w:ascii="Verdana" w:hAnsi="Verdana"/>
                <w:sz w:val="22"/>
                <w:szCs w:val="22"/>
              </w:rPr>
            </w:pPr>
            <w:r w:rsidRPr="00890205">
              <w:rPr>
                <w:rFonts w:ascii="Verdana" w:hAnsi="Verdana"/>
                <w:sz w:val="22"/>
                <w:szCs w:val="22"/>
              </w:rPr>
              <w:t>5</w:t>
            </w:r>
            <w:r w:rsidR="005768B9" w:rsidRPr="00890205">
              <w:rPr>
                <w:rFonts w:ascii="Verdana" w:hAnsi="Verdana"/>
                <w:sz w:val="22"/>
                <w:szCs w:val="22"/>
              </w:rPr>
              <w:t xml:space="preserve"> Solicitantul nu trebuie să fie în dificultate, în conformitate cu legislația în vigoare</w:t>
            </w:r>
          </w:p>
        </w:tc>
        <w:tc>
          <w:tcPr>
            <w:tcW w:w="464" w:type="pct"/>
            <w:tcBorders>
              <w:top w:val="single" w:sz="4" w:space="0" w:color="auto"/>
              <w:left w:val="single" w:sz="4" w:space="0" w:color="auto"/>
              <w:bottom w:val="single" w:sz="4" w:space="0" w:color="auto"/>
              <w:right w:val="single" w:sz="4" w:space="0" w:color="auto"/>
            </w:tcBorders>
            <w:vAlign w:val="center"/>
            <w:hideMark/>
          </w:tcPr>
          <w:p w14:paraId="5EA54332" w14:textId="77777777" w:rsidR="005768B9" w:rsidRPr="00890205" w:rsidRDefault="005768B9" w:rsidP="008A544B">
            <w:pPr>
              <w:pStyle w:val="NormalWeb"/>
              <w:spacing w:before="120" w:after="120"/>
              <w:rPr>
                <w:rFonts w:ascii="Verdana" w:hAnsi="Verdana"/>
                <w:sz w:val="22"/>
                <w:szCs w:val="22"/>
              </w:rPr>
            </w:pPr>
            <w:r w:rsidRPr="00890205">
              <w:rPr>
                <w:rFonts w:ascii="Verdana" w:hAnsi="Verdana"/>
                <w:b/>
                <w:sz w:val="22"/>
                <w:szCs w:val="22"/>
              </w:rPr>
              <w:sym w:font="Wingdings" w:char="F06F"/>
            </w:r>
          </w:p>
        </w:tc>
        <w:tc>
          <w:tcPr>
            <w:tcW w:w="528" w:type="pct"/>
            <w:tcBorders>
              <w:top w:val="single" w:sz="4" w:space="0" w:color="auto"/>
              <w:left w:val="single" w:sz="4" w:space="0" w:color="auto"/>
              <w:bottom w:val="single" w:sz="4" w:space="0" w:color="auto"/>
              <w:right w:val="single" w:sz="4" w:space="0" w:color="auto"/>
            </w:tcBorders>
            <w:vAlign w:val="center"/>
            <w:hideMark/>
          </w:tcPr>
          <w:p w14:paraId="050FC795" w14:textId="77777777" w:rsidR="005768B9" w:rsidRPr="00890205" w:rsidRDefault="005768B9" w:rsidP="008A544B">
            <w:pPr>
              <w:pStyle w:val="NormalWeb"/>
              <w:spacing w:before="120" w:after="120"/>
              <w:rPr>
                <w:rFonts w:ascii="Verdana" w:hAnsi="Verdana"/>
                <w:sz w:val="22"/>
                <w:szCs w:val="22"/>
              </w:rPr>
            </w:pPr>
            <w:r w:rsidRPr="00890205">
              <w:rPr>
                <w:rFonts w:ascii="Verdana" w:hAnsi="Verdana"/>
                <w:b/>
                <w:sz w:val="22"/>
                <w:szCs w:val="22"/>
              </w:rPr>
              <w:sym w:font="Wingdings" w:char="F06F"/>
            </w:r>
          </w:p>
        </w:tc>
        <w:tc>
          <w:tcPr>
            <w:tcW w:w="60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68609E" w14:textId="77777777" w:rsidR="005768B9" w:rsidRPr="00890205" w:rsidRDefault="005768B9" w:rsidP="008A544B">
            <w:pPr>
              <w:pStyle w:val="NormalWeb"/>
              <w:spacing w:before="120" w:after="120"/>
              <w:rPr>
                <w:rFonts w:ascii="Verdana" w:hAnsi="Verdana"/>
                <w:sz w:val="22"/>
                <w:szCs w:val="22"/>
              </w:rPr>
            </w:pPr>
          </w:p>
        </w:tc>
      </w:tr>
    </w:tbl>
    <w:p w14:paraId="33CE3121" w14:textId="77777777" w:rsidR="005768B9" w:rsidRPr="00890205" w:rsidRDefault="005768B9" w:rsidP="005768B9">
      <w:pPr>
        <w:rPr>
          <w:rFonts w:ascii="Verdana" w:hAnsi="Verdana" w:cs="Calibri"/>
          <w:b/>
          <w:sz w:val="22"/>
          <w:szCs w:val="22"/>
          <w:lang w:val="ro-RO"/>
        </w:rPr>
      </w:pPr>
    </w:p>
    <w:p w14:paraId="083F868C" w14:textId="77777777" w:rsidR="005768B9" w:rsidRPr="00890205" w:rsidRDefault="005768B9" w:rsidP="005768B9">
      <w:pPr>
        <w:rPr>
          <w:rFonts w:ascii="Verdana" w:hAnsi="Verdana" w:cs="Calibri"/>
          <w:b/>
          <w:sz w:val="22"/>
          <w:szCs w:val="22"/>
          <w:lang w:val="ro-RO"/>
        </w:rPr>
      </w:pPr>
    </w:p>
    <w:p w14:paraId="08196E3F" w14:textId="77777777" w:rsidR="005768B9" w:rsidRPr="00890205" w:rsidRDefault="005768B9" w:rsidP="005768B9">
      <w:pPr>
        <w:jc w:val="both"/>
        <w:rPr>
          <w:rFonts w:ascii="Verdana" w:hAnsi="Verdana"/>
          <w:sz w:val="22"/>
          <w:szCs w:val="22"/>
          <w:lang w:val="ro-RO"/>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4"/>
        <w:gridCol w:w="838"/>
        <w:gridCol w:w="750"/>
        <w:gridCol w:w="1554"/>
      </w:tblGrid>
      <w:tr w:rsidR="005768B9" w:rsidRPr="00890205" w14:paraId="67185C2C" w14:textId="77777777" w:rsidTr="00890205">
        <w:trPr>
          <w:trHeight w:val="317"/>
          <w:jc w:val="center"/>
        </w:trPr>
        <w:tc>
          <w:tcPr>
            <w:tcW w:w="6634" w:type="dxa"/>
            <w:vMerge w:val="restart"/>
            <w:tcBorders>
              <w:top w:val="single" w:sz="4" w:space="0" w:color="auto"/>
            </w:tcBorders>
            <w:shd w:val="clear" w:color="auto" w:fill="auto"/>
            <w:vAlign w:val="center"/>
          </w:tcPr>
          <w:p w14:paraId="52A72201" w14:textId="77777777" w:rsidR="005768B9" w:rsidRPr="00890205" w:rsidRDefault="005768B9" w:rsidP="008A544B">
            <w:pPr>
              <w:pStyle w:val="BodyText3"/>
              <w:jc w:val="left"/>
              <w:rPr>
                <w:rFonts w:ascii="Verdana" w:hAnsi="Verdana" w:cs="Calibri"/>
                <w:sz w:val="22"/>
                <w:szCs w:val="22"/>
                <w:u w:val="single"/>
                <w:lang w:val="ro-RO"/>
              </w:rPr>
            </w:pPr>
          </w:p>
          <w:p w14:paraId="70D06643" w14:textId="77777777" w:rsidR="005768B9" w:rsidRPr="00890205" w:rsidRDefault="005768B9" w:rsidP="003F2B2D">
            <w:pPr>
              <w:pStyle w:val="BodyText3"/>
              <w:numPr>
                <w:ilvl w:val="0"/>
                <w:numId w:val="6"/>
              </w:numPr>
              <w:jc w:val="left"/>
              <w:rPr>
                <w:rFonts w:ascii="Verdana" w:hAnsi="Verdana"/>
                <w:sz w:val="22"/>
                <w:szCs w:val="22"/>
                <w:u w:val="single"/>
                <w:lang w:val="ro-RO"/>
              </w:rPr>
            </w:pPr>
            <w:r w:rsidRPr="00890205">
              <w:rPr>
                <w:rFonts w:ascii="Verdana" w:hAnsi="Verdana" w:cs="Calibri"/>
                <w:sz w:val="22"/>
                <w:szCs w:val="22"/>
                <w:u w:val="single"/>
                <w:lang w:val="ro-RO"/>
              </w:rPr>
              <w:t>VERIFICAREA CONDIȚIILOR DE ELIGIBILITATE</w:t>
            </w:r>
          </w:p>
        </w:tc>
        <w:tc>
          <w:tcPr>
            <w:tcW w:w="3142" w:type="dxa"/>
            <w:gridSpan w:val="3"/>
            <w:tcBorders>
              <w:top w:val="single" w:sz="4" w:space="0" w:color="auto"/>
            </w:tcBorders>
          </w:tcPr>
          <w:p w14:paraId="05F019BF" w14:textId="77777777" w:rsidR="005768B9" w:rsidRPr="00890205" w:rsidRDefault="005768B9" w:rsidP="008A544B">
            <w:pPr>
              <w:pStyle w:val="BodyText3"/>
              <w:rPr>
                <w:rFonts w:ascii="Verdana" w:hAnsi="Verdana" w:cs="Calibri"/>
                <w:bCs w:val="0"/>
                <w:sz w:val="22"/>
                <w:szCs w:val="22"/>
                <w:lang w:val="ro-RO"/>
              </w:rPr>
            </w:pPr>
            <w:r w:rsidRPr="00890205">
              <w:rPr>
                <w:rFonts w:ascii="Verdana" w:hAnsi="Verdana" w:cs="Calibri"/>
                <w:sz w:val="22"/>
                <w:szCs w:val="22"/>
                <w:lang w:val="ro-RO"/>
              </w:rPr>
              <w:t>Verificare efectuată</w:t>
            </w:r>
          </w:p>
        </w:tc>
      </w:tr>
      <w:tr w:rsidR="005768B9" w:rsidRPr="00890205" w14:paraId="22C4A4BC" w14:textId="77777777" w:rsidTr="00890205">
        <w:trPr>
          <w:trHeight w:val="833"/>
          <w:jc w:val="center"/>
        </w:trPr>
        <w:tc>
          <w:tcPr>
            <w:tcW w:w="6634" w:type="dxa"/>
            <w:vMerge/>
            <w:shd w:val="clear" w:color="auto" w:fill="auto"/>
            <w:vAlign w:val="center"/>
          </w:tcPr>
          <w:p w14:paraId="2C94EF22" w14:textId="77777777" w:rsidR="005768B9" w:rsidRPr="00890205" w:rsidRDefault="005768B9" w:rsidP="008A544B">
            <w:pPr>
              <w:pStyle w:val="BodyText3"/>
              <w:jc w:val="left"/>
              <w:rPr>
                <w:rFonts w:ascii="Verdana" w:hAnsi="Verdana" w:cs="Calibri"/>
                <w:sz w:val="22"/>
                <w:szCs w:val="22"/>
                <w:lang w:val="ro-RO"/>
              </w:rPr>
            </w:pPr>
          </w:p>
        </w:tc>
        <w:tc>
          <w:tcPr>
            <w:tcW w:w="838" w:type="dxa"/>
            <w:shd w:val="clear" w:color="auto" w:fill="auto"/>
            <w:vAlign w:val="center"/>
          </w:tcPr>
          <w:p w14:paraId="68A6BB73"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t>DA</w:t>
            </w:r>
          </w:p>
        </w:tc>
        <w:tc>
          <w:tcPr>
            <w:tcW w:w="750" w:type="dxa"/>
            <w:shd w:val="clear" w:color="auto" w:fill="auto"/>
            <w:vAlign w:val="center"/>
          </w:tcPr>
          <w:p w14:paraId="5F720B49"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t>NU</w:t>
            </w:r>
          </w:p>
        </w:tc>
        <w:tc>
          <w:tcPr>
            <w:tcW w:w="1554" w:type="dxa"/>
          </w:tcPr>
          <w:p w14:paraId="3527C790" w14:textId="77777777" w:rsidR="005768B9" w:rsidRPr="00890205" w:rsidRDefault="005768B9" w:rsidP="008A544B">
            <w:pPr>
              <w:overflowPunct w:val="0"/>
              <w:autoSpaceDE w:val="0"/>
              <w:autoSpaceDN w:val="0"/>
              <w:adjustRightInd w:val="0"/>
              <w:jc w:val="center"/>
              <w:textAlignment w:val="baseline"/>
              <w:rPr>
                <w:rFonts w:ascii="Verdana" w:hAnsi="Verdana" w:cs="Calibri"/>
                <w:b/>
                <w:bCs/>
                <w:sz w:val="22"/>
                <w:szCs w:val="22"/>
                <w:lang w:val="ro-RO" w:eastAsia="fr-FR"/>
              </w:rPr>
            </w:pPr>
            <w:r w:rsidRPr="00890205">
              <w:rPr>
                <w:rFonts w:ascii="Verdana" w:hAnsi="Verdana" w:cs="Calibri"/>
                <w:b/>
                <w:bCs/>
                <w:sz w:val="22"/>
                <w:szCs w:val="22"/>
                <w:lang w:val="ro-RO" w:eastAsia="fr-FR"/>
              </w:rPr>
              <w:t>Solicitare informatii suplimen</w:t>
            </w:r>
          </w:p>
          <w:p w14:paraId="521FA332" w14:textId="77777777" w:rsidR="005768B9" w:rsidRPr="00890205" w:rsidRDefault="005768B9" w:rsidP="008A544B">
            <w:pPr>
              <w:overflowPunct w:val="0"/>
              <w:autoSpaceDE w:val="0"/>
              <w:autoSpaceDN w:val="0"/>
              <w:adjustRightInd w:val="0"/>
              <w:jc w:val="center"/>
              <w:textAlignment w:val="baseline"/>
              <w:rPr>
                <w:rFonts w:ascii="Verdana" w:hAnsi="Verdana" w:cs="Calibri"/>
                <w:bCs/>
                <w:sz w:val="22"/>
                <w:szCs w:val="22"/>
                <w:lang w:val="ro-RO" w:eastAsia="fr-FR"/>
              </w:rPr>
            </w:pPr>
            <w:r w:rsidRPr="00890205">
              <w:rPr>
                <w:rFonts w:ascii="Verdana" w:hAnsi="Verdana" w:cs="Calibri"/>
                <w:b/>
                <w:bCs/>
                <w:sz w:val="22"/>
                <w:szCs w:val="22"/>
                <w:lang w:val="ro-RO" w:eastAsia="fr-FR"/>
              </w:rPr>
              <w:t>tare</w:t>
            </w:r>
          </w:p>
        </w:tc>
      </w:tr>
      <w:tr w:rsidR="005768B9" w:rsidRPr="00890205" w14:paraId="1413F28F" w14:textId="77777777" w:rsidTr="00890205">
        <w:trPr>
          <w:trHeight w:val="881"/>
          <w:jc w:val="center"/>
        </w:trPr>
        <w:tc>
          <w:tcPr>
            <w:tcW w:w="6634" w:type="dxa"/>
            <w:shd w:val="clear" w:color="auto" w:fill="auto"/>
          </w:tcPr>
          <w:p w14:paraId="6CF08587" w14:textId="77777777" w:rsidR="005768B9" w:rsidRPr="00890205" w:rsidRDefault="005768B9" w:rsidP="008A544B">
            <w:pPr>
              <w:tabs>
                <w:tab w:val="left" w:pos="270"/>
                <w:tab w:val="left" w:pos="450"/>
                <w:tab w:val="left" w:pos="630"/>
              </w:tabs>
              <w:spacing w:line="276" w:lineRule="auto"/>
              <w:jc w:val="both"/>
              <w:rPr>
                <w:rFonts w:ascii="Verdana" w:hAnsi="Verdana" w:cs="Calibri"/>
                <w:b/>
                <w:bCs/>
                <w:sz w:val="22"/>
                <w:szCs w:val="22"/>
                <w:lang w:val="ro-RO"/>
              </w:rPr>
            </w:pPr>
          </w:p>
          <w:p w14:paraId="623F85F3" w14:textId="77777777" w:rsidR="005768B9" w:rsidRPr="00890205" w:rsidRDefault="005768B9" w:rsidP="008A544B">
            <w:pPr>
              <w:tabs>
                <w:tab w:val="left" w:pos="270"/>
                <w:tab w:val="left" w:pos="450"/>
                <w:tab w:val="left" w:pos="630"/>
              </w:tabs>
              <w:spacing w:line="276" w:lineRule="auto"/>
              <w:jc w:val="both"/>
              <w:rPr>
                <w:rFonts w:ascii="Verdana" w:hAnsi="Verdana" w:cs="Calibri"/>
                <w:sz w:val="22"/>
                <w:szCs w:val="22"/>
                <w:lang w:val="ro-RO"/>
              </w:rPr>
            </w:pPr>
            <w:r w:rsidRPr="00890205">
              <w:rPr>
                <w:rFonts w:ascii="Verdana" w:hAnsi="Verdana" w:cs="Calibri"/>
                <w:b/>
                <w:bCs/>
                <w:sz w:val="22"/>
                <w:szCs w:val="22"/>
                <w:lang w:val="ro-RO"/>
              </w:rPr>
              <w:t>EG1 -</w:t>
            </w:r>
            <w:r w:rsidRPr="00890205">
              <w:rPr>
                <w:rFonts w:ascii="Verdana" w:hAnsi="Verdana" w:cs="Calibri"/>
                <w:b/>
                <w:sz w:val="22"/>
                <w:szCs w:val="22"/>
                <w:lang w:val="ro-RO"/>
              </w:rPr>
              <w:t xml:space="preserve"> </w:t>
            </w:r>
            <w:r w:rsidRPr="00890205">
              <w:rPr>
                <w:rFonts w:ascii="Verdana" w:hAnsi="Verdana" w:cs="Calibri"/>
                <w:b/>
                <w:bCs/>
                <w:sz w:val="22"/>
                <w:szCs w:val="22"/>
                <w:lang w:val="ro-RO" w:eastAsia="fr-FR"/>
              </w:rPr>
              <w:t>Solicitantul trebuie să</w:t>
            </w:r>
            <w:r w:rsidRPr="00890205">
              <w:rPr>
                <w:rFonts w:ascii="Verdana" w:hAnsi="Verdana" w:cs="Calibri"/>
                <w:b/>
                <w:sz w:val="22"/>
                <w:szCs w:val="22"/>
                <w:lang w:val="ro-RO"/>
              </w:rPr>
              <w:t xml:space="preserve"> </w:t>
            </w:r>
            <w:r w:rsidRPr="00890205">
              <w:rPr>
                <w:rFonts w:ascii="Verdana" w:hAnsi="Verdana" w:cs="Calibri"/>
                <w:b/>
                <w:bCs/>
                <w:sz w:val="22"/>
                <w:szCs w:val="22"/>
                <w:lang w:val="ro-RO" w:eastAsia="fr-FR"/>
              </w:rPr>
              <w:t>se încadreze în categoria beneficiarilor eligibili:</w:t>
            </w:r>
          </w:p>
        </w:tc>
        <w:tc>
          <w:tcPr>
            <w:tcW w:w="838" w:type="dxa"/>
            <w:shd w:val="clear" w:color="auto" w:fill="auto"/>
            <w:vAlign w:val="center"/>
          </w:tcPr>
          <w:p w14:paraId="3A02A97F" w14:textId="77777777" w:rsidR="005768B9" w:rsidRPr="00890205" w:rsidRDefault="005768B9" w:rsidP="008A544B">
            <w:pPr>
              <w:jc w:val="center"/>
              <w:rPr>
                <w:rFonts w:ascii="Verdana" w:hAnsi="Verdana" w:cs="Calibri"/>
                <w:sz w:val="22"/>
                <w:szCs w:val="22"/>
                <w:lang w:val="ro-RO"/>
              </w:rPr>
            </w:pPr>
            <w:r w:rsidRPr="00890205">
              <w:rPr>
                <w:rFonts w:ascii="Verdana" w:hAnsi="Verdana" w:cs="Calibri"/>
                <w:b/>
                <w:sz w:val="22"/>
                <w:szCs w:val="22"/>
                <w:lang w:val="ro-RO"/>
              </w:rPr>
              <w:sym w:font="Wingdings" w:char="F06F"/>
            </w:r>
          </w:p>
        </w:tc>
        <w:tc>
          <w:tcPr>
            <w:tcW w:w="750" w:type="dxa"/>
            <w:shd w:val="clear" w:color="auto" w:fill="auto"/>
            <w:vAlign w:val="center"/>
          </w:tcPr>
          <w:p w14:paraId="132D4E66" w14:textId="77777777" w:rsidR="005768B9" w:rsidRPr="00890205" w:rsidRDefault="005768B9" w:rsidP="008A544B">
            <w:pPr>
              <w:spacing w:line="276" w:lineRule="auto"/>
              <w:jc w:val="center"/>
              <w:rPr>
                <w:rFonts w:ascii="Verdana" w:hAnsi="Verdana" w:cs="Calibri"/>
                <w:sz w:val="22"/>
                <w:szCs w:val="22"/>
                <w:lang w:val="ro-RO"/>
              </w:rPr>
            </w:pPr>
            <w:r w:rsidRPr="00890205">
              <w:rPr>
                <w:rFonts w:ascii="Verdana" w:hAnsi="Verdana" w:cs="Calibri"/>
                <w:b/>
                <w:sz w:val="22"/>
                <w:szCs w:val="22"/>
                <w:lang w:val="ro-RO"/>
              </w:rPr>
              <w:sym w:font="Wingdings" w:char="F06F"/>
            </w:r>
          </w:p>
        </w:tc>
        <w:tc>
          <w:tcPr>
            <w:tcW w:w="1554" w:type="dxa"/>
          </w:tcPr>
          <w:p w14:paraId="4C2549B0" w14:textId="77777777" w:rsidR="005768B9" w:rsidRPr="00890205" w:rsidRDefault="005768B9" w:rsidP="008A544B">
            <w:pPr>
              <w:spacing w:line="276" w:lineRule="auto"/>
              <w:jc w:val="center"/>
              <w:rPr>
                <w:rFonts w:ascii="Verdana" w:hAnsi="Verdana" w:cs="Calibri"/>
                <w:b/>
                <w:sz w:val="22"/>
                <w:szCs w:val="22"/>
                <w:lang w:val="ro-RO"/>
              </w:rPr>
            </w:pPr>
          </w:p>
          <w:p w14:paraId="4D88CC57" w14:textId="77777777" w:rsidR="005768B9" w:rsidRPr="00890205" w:rsidRDefault="005768B9" w:rsidP="008A544B">
            <w:pPr>
              <w:spacing w:line="276" w:lineRule="auto"/>
              <w:jc w:val="center"/>
              <w:rPr>
                <w:rFonts w:ascii="Verdana" w:hAnsi="Verdana" w:cs="Calibri"/>
                <w:b/>
                <w:sz w:val="22"/>
                <w:szCs w:val="22"/>
                <w:lang w:val="ro-RO"/>
              </w:rPr>
            </w:pPr>
            <w:r w:rsidRPr="00890205">
              <w:rPr>
                <w:rFonts w:ascii="Verdana" w:hAnsi="Verdana" w:cs="Calibri"/>
                <w:b/>
                <w:sz w:val="22"/>
                <w:szCs w:val="22"/>
                <w:lang w:val="ro-RO"/>
              </w:rPr>
              <w:sym w:font="Wingdings" w:char="F06F"/>
            </w:r>
          </w:p>
        </w:tc>
      </w:tr>
      <w:tr w:rsidR="005768B9" w:rsidRPr="00890205" w14:paraId="103E35A4" w14:textId="77777777" w:rsidTr="00890205">
        <w:trPr>
          <w:trHeight w:val="592"/>
          <w:jc w:val="center"/>
        </w:trPr>
        <w:tc>
          <w:tcPr>
            <w:tcW w:w="6634" w:type="dxa"/>
            <w:shd w:val="clear" w:color="auto" w:fill="auto"/>
          </w:tcPr>
          <w:p w14:paraId="5C4D2054" w14:textId="77777777" w:rsidR="005768B9" w:rsidRPr="00890205" w:rsidDel="009E78C3" w:rsidRDefault="005768B9" w:rsidP="005768B9">
            <w:pPr>
              <w:numPr>
                <w:ilvl w:val="0"/>
                <w:numId w:val="3"/>
              </w:numPr>
              <w:spacing w:line="276" w:lineRule="auto"/>
              <w:ind w:left="283" w:hanging="215"/>
              <w:rPr>
                <w:rFonts w:ascii="Verdana" w:hAnsi="Verdana" w:cs="Arial"/>
                <w:sz w:val="22"/>
                <w:szCs w:val="22"/>
                <w:lang w:val="ro-RO"/>
              </w:rPr>
            </w:pPr>
            <w:r w:rsidRPr="00890205">
              <w:rPr>
                <w:rFonts w:ascii="Verdana" w:hAnsi="Verdana" w:cs="Arial"/>
                <w:b/>
                <w:sz w:val="22"/>
                <w:szCs w:val="22"/>
                <w:lang w:val="ro-RO"/>
              </w:rPr>
              <w:t>Persoană fizică autorizată</w:t>
            </w:r>
            <w:r w:rsidRPr="00890205">
              <w:rPr>
                <w:rFonts w:ascii="Verdana" w:hAnsi="Verdana" w:cs="Arial"/>
                <w:sz w:val="22"/>
                <w:szCs w:val="22"/>
                <w:lang w:val="ro-RO"/>
              </w:rPr>
              <w:t xml:space="preserve"> (OUG nr. 44/2008)</w:t>
            </w:r>
          </w:p>
        </w:tc>
        <w:tc>
          <w:tcPr>
            <w:tcW w:w="838" w:type="dxa"/>
            <w:shd w:val="clear" w:color="auto" w:fill="auto"/>
            <w:vAlign w:val="center"/>
          </w:tcPr>
          <w:p w14:paraId="15DE2231"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750" w:type="dxa"/>
            <w:shd w:val="clear" w:color="auto" w:fill="auto"/>
            <w:vAlign w:val="center"/>
          </w:tcPr>
          <w:p w14:paraId="05D265F4"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1554" w:type="dxa"/>
          </w:tcPr>
          <w:p w14:paraId="739E054C" w14:textId="77777777" w:rsidR="005768B9" w:rsidRPr="00890205" w:rsidRDefault="005768B9" w:rsidP="008A544B">
            <w:pPr>
              <w:pStyle w:val="BodyText3"/>
              <w:spacing w:after="200" w:line="276" w:lineRule="auto"/>
              <w:rPr>
                <w:rFonts w:ascii="Verdana" w:hAnsi="Verdana" w:cs="Calibri"/>
                <w:b w:val="0"/>
                <w:sz w:val="22"/>
                <w:szCs w:val="22"/>
                <w:lang w:val="ro-RO"/>
              </w:rPr>
            </w:pPr>
          </w:p>
        </w:tc>
      </w:tr>
      <w:tr w:rsidR="005768B9" w:rsidRPr="00890205" w14:paraId="74C22846" w14:textId="77777777" w:rsidTr="00890205">
        <w:trPr>
          <w:trHeight w:val="565"/>
          <w:jc w:val="center"/>
        </w:trPr>
        <w:tc>
          <w:tcPr>
            <w:tcW w:w="6634" w:type="dxa"/>
            <w:shd w:val="clear" w:color="auto" w:fill="auto"/>
          </w:tcPr>
          <w:p w14:paraId="3D9C7FF6" w14:textId="77777777" w:rsidR="005768B9" w:rsidRPr="00890205" w:rsidDel="009E78C3" w:rsidRDefault="005768B9" w:rsidP="005768B9">
            <w:pPr>
              <w:numPr>
                <w:ilvl w:val="0"/>
                <w:numId w:val="3"/>
              </w:numPr>
              <w:spacing w:line="276" w:lineRule="auto"/>
              <w:ind w:left="283" w:hanging="215"/>
              <w:rPr>
                <w:rFonts w:ascii="Verdana" w:hAnsi="Verdana" w:cs="Arial"/>
                <w:sz w:val="22"/>
                <w:szCs w:val="22"/>
                <w:lang w:val="ro-RO"/>
              </w:rPr>
            </w:pPr>
            <w:r w:rsidRPr="00890205">
              <w:rPr>
                <w:rFonts w:ascii="Verdana" w:hAnsi="Verdana" w:cs="Arial"/>
                <w:b/>
                <w:sz w:val="22"/>
                <w:szCs w:val="22"/>
                <w:lang w:val="ro-RO"/>
              </w:rPr>
              <w:t>Intreprindere individuală</w:t>
            </w:r>
            <w:r w:rsidRPr="00890205">
              <w:rPr>
                <w:rFonts w:ascii="Verdana" w:hAnsi="Verdana" w:cs="Arial"/>
                <w:sz w:val="22"/>
                <w:szCs w:val="22"/>
                <w:lang w:val="ro-RO"/>
              </w:rPr>
              <w:t xml:space="preserve"> (OUG nr. 44/ 2008) </w:t>
            </w:r>
          </w:p>
        </w:tc>
        <w:tc>
          <w:tcPr>
            <w:tcW w:w="838" w:type="dxa"/>
            <w:shd w:val="clear" w:color="auto" w:fill="auto"/>
            <w:vAlign w:val="center"/>
          </w:tcPr>
          <w:p w14:paraId="37E5E0BA"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750" w:type="dxa"/>
            <w:shd w:val="clear" w:color="auto" w:fill="auto"/>
            <w:vAlign w:val="center"/>
          </w:tcPr>
          <w:p w14:paraId="08EB09AE"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1554" w:type="dxa"/>
          </w:tcPr>
          <w:p w14:paraId="3BDEFDFA" w14:textId="77777777" w:rsidR="005768B9" w:rsidRPr="00890205" w:rsidRDefault="005768B9" w:rsidP="008A544B">
            <w:pPr>
              <w:pStyle w:val="BodyText3"/>
              <w:spacing w:after="200" w:line="276" w:lineRule="auto"/>
              <w:rPr>
                <w:rFonts w:ascii="Verdana" w:hAnsi="Verdana" w:cs="Calibri"/>
                <w:b w:val="0"/>
                <w:sz w:val="22"/>
                <w:szCs w:val="22"/>
                <w:lang w:val="ro-RO"/>
              </w:rPr>
            </w:pPr>
          </w:p>
        </w:tc>
      </w:tr>
      <w:tr w:rsidR="005768B9" w:rsidRPr="00890205" w14:paraId="1B4D7093" w14:textId="77777777" w:rsidTr="00890205">
        <w:trPr>
          <w:trHeight w:val="131"/>
          <w:jc w:val="center"/>
        </w:trPr>
        <w:tc>
          <w:tcPr>
            <w:tcW w:w="6634" w:type="dxa"/>
            <w:shd w:val="clear" w:color="auto" w:fill="auto"/>
          </w:tcPr>
          <w:p w14:paraId="578FF812" w14:textId="77777777" w:rsidR="005768B9" w:rsidRPr="00890205" w:rsidDel="009E78C3" w:rsidRDefault="005768B9" w:rsidP="005768B9">
            <w:pPr>
              <w:numPr>
                <w:ilvl w:val="0"/>
                <w:numId w:val="3"/>
              </w:numPr>
              <w:spacing w:line="276" w:lineRule="auto"/>
              <w:ind w:left="283" w:hanging="215"/>
              <w:rPr>
                <w:rFonts w:ascii="Verdana" w:hAnsi="Verdana" w:cs="Arial"/>
                <w:sz w:val="22"/>
                <w:szCs w:val="22"/>
                <w:lang w:val="ro-RO"/>
              </w:rPr>
            </w:pPr>
            <w:r w:rsidRPr="00890205">
              <w:rPr>
                <w:rFonts w:ascii="Verdana" w:hAnsi="Verdana" w:cs="Arial"/>
                <w:b/>
                <w:sz w:val="22"/>
                <w:szCs w:val="22"/>
                <w:lang w:val="ro-RO"/>
              </w:rPr>
              <w:t>Intreprindere familială</w:t>
            </w:r>
            <w:r w:rsidRPr="00890205">
              <w:rPr>
                <w:rFonts w:ascii="Verdana" w:hAnsi="Verdana" w:cs="Arial"/>
                <w:sz w:val="22"/>
                <w:szCs w:val="22"/>
                <w:lang w:val="ro-RO"/>
              </w:rPr>
              <w:t xml:space="preserve"> (OUG NR. 44/2008) </w:t>
            </w:r>
          </w:p>
        </w:tc>
        <w:tc>
          <w:tcPr>
            <w:tcW w:w="838" w:type="dxa"/>
            <w:shd w:val="clear" w:color="auto" w:fill="auto"/>
            <w:vAlign w:val="center"/>
          </w:tcPr>
          <w:p w14:paraId="492CA115"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750" w:type="dxa"/>
            <w:shd w:val="clear" w:color="auto" w:fill="auto"/>
            <w:vAlign w:val="center"/>
          </w:tcPr>
          <w:p w14:paraId="502C749A"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1554" w:type="dxa"/>
          </w:tcPr>
          <w:p w14:paraId="548206D8" w14:textId="77777777" w:rsidR="005768B9" w:rsidRPr="00890205" w:rsidRDefault="005768B9" w:rsidP="008A544B">
            <w:pPr>
              <w:pStyle w:val="BodyText3"/>
              <w:spacing w:after="200" w:line="276" w:lineRule="auto"/>
              <w:rPr>
                <w:rFonts w:ascii="Verdana" w:hAnsi="Verdana" w:cs="Calibri"/>
                <w:b w:val="0"/>
                <w:sz w:val="22"/>
                <w:szCs w:val="22"/>
                <w:lang w:val="ro-RO"/>
              </w:rPr>
            </w:pPr>
          </w:p>
        </w:tc>
      </w:tr>
      <w:tr w:rsidR="005768B9" w:rsidRPr="00890205" w14:paraId="52917E53" w14:textId="77777777" w:rsidTr="00890205">
        <w:trPr>
          <w:trHeight w:val="847"/>
          <w:jc w:val="center"/>
        </w:trPr>
        <w:tc>
          <w:tcPr>
            <w:tcW w:w="6634" w:type="dxa"/>
            <w:shd w:val="clear" w:color="auto" w:fill="auto"/>
          </w:tcPr>
          <w:p w14:paraId="04E484A8" w14:textId="77777777" w:rsidR="005768B9" w:rsidRPr="00890205" w:rsidDel="009E78C3" w:rsidRDefault="005768B9" w:rsidP="005768B9">
            <w:pPr>
              <w:numPr>
                <w:ilvl w:val="0"/>
                <w:numId w:val="3"/>
              </w:numPr>
              <w:spacing w:line="276" w:lineRule="auto"/>
              <w:ind w:left="283" w:hanging="215"/>
              <w:rPr>
                <w:rFonts w:ascii="Verdana" w:hAnsi="Verdana" w:cs="Calibri"/>
                <w:noProof/>
                <w:sz w:val="22"/>
                <w:szCs w:val="22"/>
                <w:lang w:val="ro-RO"/>
              </w:rPr>
            </w:pPr>
            <w:r w:rsidRPr="00890205">
              <w:rPr>
                <w:rFonts w:ascii="Verdana" w:hAnsi="Verdana" w:cs="Calibri"/>
                <w:b/>
                <w:noProof/>
                <w:sz w:val="22"/>
                <w:szCs w:val="22"/>
                <w:lang w:val="ro-RO"/>
              </w:rPr>
              <w:lastRenderedPageBreak/>
              <w:t>Societate în nume colectiv</w:t>
            </w:r>
            <w:r w:rsidRPr="00890205">
              <w:rPr>
                <w:rFonts w:ascii="Verdana" w:hAnsi="Verdana" w:cs="Calibri"/>
                <w:noProof/>
                <w:sz w:val="22"/>
                <w:szCs w:val="22"/>
                <w:lang w:val="ro-RO"/>
              </w:rPr>
              <w:t xml:space="preserve"> – SNC (</w:t>
            </w:r>
            <w:r w:rsidRPr="00890205">
              <w:rPr>
                <w:rFonts w:ascii="Verdana" w:hAnsi="Verdana" w:cs="Calibri"/>
                <w:i/>
                <w:noProof/>
                <w:sz w:val="22"/>
                <w:szCs w:val="22"/>
                <w:lang w:val="ro-RO"/>
              </w:rPr>
              <w:t xml:space="preserve">înfiinţată în baza Legii nr. </w:t>
            </w:r>
            <w:r w:rsidRPr="00890205">
              <w:rPr>
                <w:rFonts w:ascii="Verdana" w:hAnsi="Verdana" w:cs="Calibri"/>
                <w:noProof/>
                <w:sz w:val="22"/>
                <w:szCs w:val="22"/>
                <w:lang w:val="ro-RO"/>
              </w:rPr>
              <w:t>31/1990</w:t>
            </w:r>
            <w:r w:rsidRPr="00890205">
              <w:rPr>
                <w:rFonts w:ascii="Verdana" w:hAnsi="Verdana" w:cs="Calibri"/>
                <w:i/>
                <w:noProof/>
                <w:sz w:val="22"/>
                <w:szCs w:val="22"/>
                <w:lang w:val="ro-RO"/>
              </w:rPr>
              <w:t>, cu modificările și completările ulterioare</w:t>
            </w:r>
            <w:r w:rsidRPr="00890205">
              <w:rPr>
                <w:rFonts w:ascii="Verdana" w:hAnsi="Verdana" w:cs="Calibri"/>
                <w:noProof/>
                <w:sz w:val="22"/>
                <w:szCs w:val="22"/>
                <w:lang w:val="ro-RO"/>
              </w:rPr>
              <w:t>)</w:t>
            </w:r>
          </w:p>
        </w:tc>
        <w:tc>
          <w:tcPr>
            <w:tcW w:w="838" w:type="dxa"/>
            <w:shd w:val="clear" w:color="auto" w:fill="auto"/>
            <w:vAlign w:val="center"/>
          </w:tcPr>
          <w:p w14:paraId="4DC1DEEC"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750" w:type="dxa"/>
            <w:shd w:val="clear" w:color="auto" w:fill="auto"/>
            <w:vAlign w:val="center"/>
          </w:tcPr>
          <w:p w14:paraId="2191DEED"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1554" w:type="dxa"/>
          </w:tcPr>
          <w:p w14:paraId="7421DFBE" w14:textId="77777777" w:rsidR="005768B9" w:rsidRPr="00890205" w:rsidRDefault="005768B9" w:rsidP="008A544B">
            <w:pPr>
              <w:pStyle w:val="BodyText3"/>
              <w:spacing w:after="200" w:line="276" w:lineRule="auto"/>
              <w:rPr>
                <w:rFonts w:ascii="Verdana" w:hAnsi="Verdana" w:cs="Calibri"/>
                <w:b w:val="0"/>
                <w:sz w:val="22"/>
                <w:szCs w:val="22"/>
                <w:lang w:val="ro-RO"/>
              </w:rPr>
            </w:pPr>
          </w:p>
        </w:tc>
      </w:tr>
      <w:tr w:rsidR="005768B9" w:rsidRPr="00890205" w14:paraId="40859753" w14:textId="77777777" w:rsidTr="00890205">
        <w:trPr>
          <w:trHeight w:val="986"/>
          <w:jc w:val="center"/>
        </w:trPr>
        <w:tc>
          <w:tcPr>
            <w:tcW w:w="6634" w:type="dxa"/>
            <w:shd w:val="clear" w:color="auto" w:fill="auto"/>
          </w:tcPr>
          <w:p w14:paraId="32A80B32" w14:textId="77777777" w:rsidR="005768B9" w:rsidRPr="00890205" w:rsidDel="009E78C3" w:rsidRDefault="005768B9" w:rsidP="005768B9">
            <w:pPr>
              <w:numPr>
                <w:ilvl w:val="0"/>
                <w:numId w:val="3"/>
              </w:numPr>
              <w:tabs>
                <w:tab w:val="left" w:pos="270"/>
                <w:tab w:val="left" w:pos="450"/>
                <w:tab w:val="left" w:pos="630"/>
              </w:tabs>
              <w:spacing w:line="276" w:lineRule="auto"/>
              <w:ind w:left="283" w:hanging="215"/>
              <w:jc w:val="both"/>
              <w:rPr>
                <w:rFonts w:ascii="Verdana" w:hAnsi="Verdana" w:cs="Calibri"/>
                <w:noProof/>
                <w:sz w:val="22"/>
                <w:szCs w:val="22"/>
                <w:lang w:val="ro-RO"/>
              </w:rPr>
            </w:pPr>
            <w:r w:rsidRPr="00890205">
              <w:rPr>
                <w:rFonts w:ascii="Verdana" w:hAnsi="Verdana" w:cs="Calibri"/>
                <w:b/>
                <w:noProof/>
                <w:sz w:val="22"/>
                <w:szCs w:val="22"/>
                <w:lang w:val="ro-RO"/>
              </w:rPr>
              <w:t>Societate în comandită simplă</w:t>
            </w:r>
            <w:r w:rsidRPr="00890205">
              <w:rPr>
                <w:rFonts w:ascii="Verdana" w:hAnsi="Verdana" w:cs="Calibri"/>
                <w:noProof/>
                <w:sz w:val="22"/>
                <w:szCs w:val="22"/>
                <w:lang w:val="ro-RO"/>
              </w:rPr>
              <w:t xml:space="preserve"> – SCS (</w:t>
            </w:r>
            <w:r w:rsidRPr="00890205">
              <w:rPr>
                <w:rFonts w:ascii="Verdana" w:hAnsi="Verdana" w:cs="Calibri"/>
                <w:i/>
                <w:noProof/>
                <w:sz w:val="22"/>
                <w:szCs w:val="22"/>
                <w:lang w:val="ro-RO"/>
              </w:rPr>
              <w:t xml:space="preserve">înfiinţată în baza Legii nr. </w:t>
            </w:r>
            <w:r w:rsidRPr="00890205">
              <w:rPr>
                <w:rFonts w:ascii="Verdana" w:hAnsi="Verdana" w:cs="Calibri"/>
                <w:noProof/>
                <w:sz w:val="22"/>
                <w:szCs w:val="22"/>
                <w:lang w:val="ro-RO"/>
              </w:rPr>
              <w:t>31/ 1990</w:t>
            </w:r>
            <w:r w:rsidRPr="00890205">
              <w:rPr>
                <w:rFonts w:ascii="Verdana" w:hAnsi="Verdana" w:cs="Calibri"/>
                <w:i/>
                <w:noProof/>
                <w:sz w:val="22"/>
                <w:szCs w:val="22"/>
                <w:lang w:val="ro-RO"/>
              </w:rPr>
              <w:t>, cu modificările şi completările ulterioare</w:t>
            </w:r>
            <w:r w:rsidRPr="00890205">
              <w:rPr>
                <w:rFonts w:ascii="Verdana" w:hAnsi="Verdana" w:cs="Calibri"/>
                <w:noProof/>
                <w:sz w:val="22"/>
                <w:szCs w:val="22"/>
                <w:lang w:val="ro-RO"/>
              </w:rPr>
              <w:t>)</w:t>
            </w:r>
          </w:p>
        </w:tc>
        <w:tc>
          <w:tcPr>
            <w:tcW w:w="838" w:type="dxa"/>
            <w:shd w:val="clear" w:color="auto" w:fill="auto"/>
            <w:vAlign w:val="center"/>
          </w:tcPr>
          <w:p w14:paraId="73C25D38"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750" w:type="dxa"/>
            <w:shd w:val="clear" w:color="auto" w:fill="auto"/>
            <w:vAlign w:val="center"/>
          </w:tcPr>
          <w:p w14:paraId="027F284E"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1554" w:type="dxa"/>
          </w:tcPr>
          <w:p w14:paraId="6339EEA8" w14:textId="77777777" w:rsidR="005768B9" w:rsidRPr="00890205" w:rsidRDefault="005768B9" w:rsidP="008A544B">
            <w:pPr>
              <w:pStyle w:val="BodyText3"/>
              <w:spacing w:after="200" w:line="276" w:lineRule="auto"/>
              <w:rPr>
                <w:rFonts w:ascii="Verdana" w:hAnsi="Verdana" w:cs="Calibri"/>
                <w:b w:val="0"/>
                <w:sz w:val="22"/>
                <w:szCs w:val="22"/>
                <w:lang w:val="ro-RO"/>
              </w:rPr>
            </w:pPr>
          </w:p>
        </w:tc>
      </w:tr>
      <w:tr w:rsidR="005768B9" w:rsidRPr="00890205" w14:paraId="671ADBB5" w14:textId="77777777" w:rsidTr="00890205">
        <w:trPr>
          <w:trHeight w:val="830"/>
          <w:jc w:val="center"/>
        </w:trPr>
        <w:tc>
          <w:tcPr>
            <w:tcW w:w="6634" w:type="dxa"/>
            <w:shd w:val="clear" w:color="auto" w:fill="auto"/>
          </w:tcPr>
          <w:p w14:paraId="600B1208" w14:textId="77777777" w:rsidR="005768B9" w:rsidRPr="00890205" w:rsidDel="009E78C3" w:rsidRDefault="005768B9" w:rsidP="005768B9">
            <w:pPr>
              <w:numPr>
                <w:ilvl w:val="0"/>
                <w:numId w:val="1"/>
              </w:numPr>
              <w:tabs>
                <w:tab w:val="num" w:pos="180"/>
                <w:tab w:val="left" w:pos="270"/>
                <w:tab w:val="left" w:pos="450"/>
                <w:tab w:val="left" w:pos="630"/>
              </w:tabs>
              <w:spacing w:line="276" w:lineRule="auto"/>
              <w:ind w:left="283" w:hanging="215"/>
              <w:jc w:val="both"/>
              <w:rPr>
                <w:rFonts w:ascii="Verdana" w:hAnsi="Verdana" w:cs="Calibri"/>
                <w:noProof/>
                <w:sz w:val="22"/>
                <w:szCs w:val="22"/>
                <w:lang w:val="ro-RO"/>
              </w:rPr>
            </w:pPr>
            <w:r w:rsidRPr="00890205">
              <w:rPr>
                <w:rFonts w:ascii="Verdana" w:hAnsi="Verdana" w:cs="Calibri"/>
                <w:b/>
                <w:noProof/>
                <w:sz w:val="22"/>
                <w:szCs w:val="22"/>
                <w:lang w:val="ro-RO"/>
              </w:rPr>
              <w:t>Societate pe acţiuni</w:t>
            </w:r>
            <w:r w:rsidRPr="00890205">
              <w:rPr>
                <w:rFonts w:ascii="Verdana" w:hAnsi="Verdana" w:cs="Calibri"/>
                <w:noProof/>
                <w:sz w:val="22"/>
                <w:szCs w:val="22"/>
                <w:lang w:val="ro-RO"/>
              </w:rPr>
              <w:t xml:space="preserve"> – SA (</w:t>
            </w:r>
            <w:r w:rsidRPr="00890205">
              <w:rPr>
                <w:rFonts w:ascii="Verdana" w:hAnsi="Verdana" w:cs="Calibri"/>
                <w:i/>
                <w:noProof/>
                <w:sz w:val="22"/>
                <w:szCs w:val="22"/>
                <w:lang w:val="ro-RO"/>
              </w:rPr>
              <w:t xml:space="preserve">înfiinţată în baza Legii nr. </w:t>
            </w:r>
            <w:r w:rsidRPr="00890205">
              <w:rPr>
                <w:rFonts w:ascii="Verdana" w:hAnsi="Verdana" w:cs="Calibri"/>
                <w:noProof/>
                <w:sz w:val="22"/>
                <w:szCs w:val="22"/>
                <w:lang w:val="ro-RO"/>
              </w:rPr>
              <w:t>31/ 1990</w:t>
            </w:r>
            <w:r w:rsidRPr="00890205">
              <w:rPr>
                <w:rFonts w:ascii="Verdana" w:hAnsi="Verdana" w:cs="Calibri"/>
                <w:i/>
                <w:noProof/>
                <w:sz w:val="22"/>
                <w:szCs w:val="22"/>
                <w:lang w:val="ro-RO"/>
              </w:rPr>
              <w:t>, cu modificarile şi completările ulterioare</w:t>
            </w:r>
            <w:r w:rsidRPr="00890205">
              <w:rPr>
                <w:rFonts w:ascii="Verdana" w:hAnsi="Verdana" w:cs="Calibri"/>
                <w:noProof/>
                <w:sz w:val="22"/>
                <w:szCs w:val="22"/>
                <w:lang w:val="ro-RO"/>
              </w:rPr>
              <w:t>)</w:t>
            </w:r>
          </w:p>
        </w:tc>
        <w:tc>
          <w:tcPr>
            <w:tcW w:w="838" w:type="dxa"/>
            <w:shd w:val="clear" w:color="auto" w:fill="auto"/>
            <w:vAlign w:val="center"/>
          </w:tcPr>
          <w:p w14:paraId="23BFB6AB"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750" w:type="dxa"/>
            <w:shd w:val="clear" w:color="auto" w:fill="auto"/>
            <w:vAlign w:val="center"/>
          </w:tcPr>
          <w:p w14:paraId="0CCF77F8"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1554" w:type="dxa"/>
          </w:tcPr>
          <w:p w14:paraId="0E3A2144" w14:textId="77777777" w:rsidR="005768B9" w:rsidRPr="00890205" w:rsidRDefault="005768B9" w:rsidP="008A544B">
            <w:pPr>
              <w:pStyle w:val="BodyText3"/>
              <w:spacing w:after="200" w:line="276" w:lineRule="auto"/>
              <w:rPr>
                <w:rFonts w:ascii="Verdana" w:hAnsi="Verdana" w:cs="Calibri"/>
                <w:b w:val="0"/>
                <w:sz w:val="22"/>
                <w:szCs w:val="22"/>
                <w:lang w:val="ro-RO"/>
              </w:rPr>
            </w:pPr>
          </w:p>
        </w:tc>
      </w:tr>
      <w:tr w:rsidR="005768B9" w:rsidRPr="00890205" w14:paraId="24B7206C" w14:textId="77777777" w:rsidTr="00890205">
        <w:trPr>
          <w:trHeight w:val="984"/>
          <w:jc w:val="center"/>
        </w:trPr>
        <w:tc>
          <w:tcPr>
            <w:tcW w:w="6634" w:type="dxa"/>
            <w:shd w:val="clear" w:color="auto" w:fill="auto"/>
          </w:tcPr>
          <w:p w14:paraId="0C6B9CD4" w14:textId="77777777" w:rsidR="005768B9" w:rsidRPr="00890205" w:rsidDel="009E78C3" w:rsidRDefault="005768B9" w:rsidP="005768B9">
            <w:pPr>
              <w:numPr>
                <w:ilvl w:val="0"/>
                <w:numId w:val="1"/>
              </w:numPr>
              <w:tabs>
                <w:tab w:val="num" w:pos="180"/>
                <w:tab w:val="left" w:pos="270"/>
                <w:tab w:val="left" w:pos="450"/>
                <w:tab w:val="left" w:pos="630"/>
              </w:tabs>
              <w:spacing w:line="276" w:lineRule="auto"/>
              <w:ind w:left="283" w:hanging="215"/>
              <w:jc w:val="both"/>
              <w:rPr>
                <w:rFonts w:ascii="Verdana" w:hAnsi="Verdana" w:cs="Calibri"/>
                <w:noProof/>
                <w:sz w:val="22"/>
                <w:szCs w:val="22"/>
                <w:lang w:val="ro-RO"/>
              </w:rPr>
            </w:pPr>
            <w:r w:rsidRPr="00890205">
              <w:rPr>
                <w:rFonts w:ascii="Verdana" w:hAnsi="Verdana" w:cs="Calibri"/>
                <w:b/>
                <w:noProof/>
                <w:sz w:val="22"/>
                <w:szCs w:val="22"/>
                <w:lang w:val="ro-RO"/>
              </w:rPr>
              <w:t>Societate în comandită pe acţiuni</w:t>
            </w:r>
            <w:r w:rsidRPr="00890205">
              <w:rPr>
                <w:rFonts w:ascii="Verdana" w:hAnsi="Verdana" w:cs="Calibri"/>
                <w:noProof/>
                <w:sz w:val="22"/>
                <w:szCs w:val="22"/>
                <w:lang w:val="ro-RO"/>
              </w:rPr>
              <w:t xml:space="preserve"> – SCA (</w:t>
            </w:r>
            <w:r w:rsidRPr="00890205">
              <w:rPr>
                <w:rFonts w:ascii="Verdana" w:hAnsi="Verdana" w:cs="Calibri"/>
                <w:i/>
                <w:noProof/>
                <w:sz w:val="22"/>
                <w:szCs w:val="22"/>
                <w:lang w:val="ro-RO"/>
              </w:rPr>
              <w:t xml:space="preserve">înfiinţată în baza Legii nr. </w:t>
            </w:r>
            <w:r w:rsidRPr="00890205">
              <w:rPr>
                <w:rFonts w:ascii="Verdana" w:hAnsi="Verdana" w:cs="Calibri"/>
                <w:noProof/>
                <w:sz w:val="22"/>
                <w:szCs w:val="22"/>
                <w:lang w:val="ro-RO"/>
              </w:rPr>
              <w:t>31/ 1990</w:t>
            </w:r>
            <w:r w:rsidRPr="00890205">
              <w:rPr>
                <w:rFonts w:ascii="Verdana" w:hAnsi="Verdana" w:cs="Calibri"/>
                <w:i/>
                <w:noProof/>
                <w:sz w:val="22"/>
                <w:szCs w:val="22"/>
                <w:lang w:val="ro-RO"/>
              </w:rPr>
              <w:t>, cu modificările şi completările ulterioare</w:t>
            </w:r>
            <w:r w:rsidRPr="00890205">
              <w:rPr>
                <w:rFonts w:ascii="Verdana" w:hAnsi="Verdana" w:cs="Calibri"/>
                <w:noProof/>
                <w:sz w:val="22"/>
                <w:szCs w:val="22"/>
                <w:lang w:val="ro-RO"/>
              </w:rPr>
              <w:t>)</w:t>
            </w:r>
          </w:p>
        </w:tc>
        <w:tc>
          <w:tcPr>
            <w:tcW w:w="838" w:type="dxa"/>
            <w:shd w:val="clear" w:color="auto" w:fill="auto"/>
            <w:vAlign w:val="center"/>
          </w:tcPr>
          <w:p w14:paraId="176C1DFA"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750" w:type="dxa"/>
            <w:shd w:val="clear" w:color="auto" w:fill="auto"/>
            <w:vAlign w:val="center"/>
          </w:tcPr>
          <w:p w14:paraId="29C6B2B3"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1554" w:type="dxa"/>
          </w:tcPr>
          <w:p w14:paraId="46C23D51" w14:textId="77777777" w:rsidR="005768B9" w:rsidRPr="00890205" w:rsidRDefault="005768B9" w:rsidP="008A544B">
            <w:pPr>
              <w:pStyle w:val="BodyText3"/>
              <w:spacing w:after="200" w:line="276" w:lineRule="auto"/>
              <w:rPr>
                <w:rFonts w:ascii="Verdana" w:hAnsi="Verdana" w:cs="Calibri"/>
                <w:b w:val="0"/>
                <w:sz w:val="22"/>
                <w:szCs w:val="22"/>
                <w:lang w:val="ro-RO"/>
              </w:rPr>
            </w:pPr>
          </w:p>
        </w:tc>
      </w:tr>
      <w:tr w:rsidR="005768B9" w:rsidRPr="00890205" w14:paraId="1213EF42" w14:textId="77777777" w:rsidTr="00890205">
        <w:trPr>
          <w:trHeight w:val="842"/>
          <w:jc w:val="center"/>
        </w:trPr>
        <w:tc>
          <w:tcPr>
            <w:tcW w:w="6634" w:type="dxa"/>
            <w:shd w:val="clear" w:color="auto" w:fill="auto"/>
          </w:tcPr>
          <w:p w14:paraId="20639A77" w14:textId="77777777" w:rsidR="005768B9" w:rsidRPr="00890205" w:rsidDel="009E78C3" w:rsidRDefault="005768B9" w:rsidP="005768B9">
            <w:pPr>
              <w:numPr>
                <w:ilvl w:val="0"/>
                <w:numId w:val="1"/>
              </w:numPr>
              <w:tabs>
                <w:tab w:val="num" w:pos="180"/>
                <w:tab w:val="left" w:pos="270"/>
                <w:tab w:val="left" w:pos="450"/>
                <w:tab w:val="left" w:pos="630"/>
              </w:tabs>
              <w:spacing w:line="276" w:lineRule="auto"/>
              <w:ind w:left="283" w:hanging="215"/>
              <w:jc w:val="both"/>
              <w:rPr>
                <w:rFonts w:ascii="Verdana" w:hAnsi="Verdana" w:cs="Calibri"/>
                <w:noProof/>
                <w:sz w:val="22"/>
                <w:szCs w:val="22"/>
                <w:lang w:val="ro-RO"/>
              </w:rPr>
            </w:pPr>
            <w:r w:rsidRPr="00890205">
              <w:rPr>
                <w:rFonts w:ascii="Verdana" w:hAnsi="Verdana" w:cs="Calibri"/>
                <w:b/>
                <w:noProof/>
                <w:sz w:val="22"/>
                <w:szCs w:val="22"/>
                <w:lang w:val="ro-RO"/>
              </w:rPr>
              <w:t>Societate cu răspundere limitată</w:t>
            </w:r>
            <w:r w:rsidRPr="00890205">
              <w:rPr>
                <w:rFonts w:ascii="Verdana" w:hAnsi="Verdana" w:cs="Calibri"/>
                <w:noProof/>
                <w:sz w:val="22"/>
                <w:szCs w:val="22"/>
                <w:lang w:val="ro-RO"/>
              </w:rPr>
              <w:t xml:space="preserve"> – SRL (</w:t>
            </w:r>
            <w:r w:rsidRPr="00890205">
              <w:rPr>
                <w:rFonts w:ascii="Verdana" w:hAnsi="Verdana" w:cs="Calibri"/>
                <w:i/>
                <w:noProof/>
                <w:sz w:val="22"/>
                <w:szCs w:val="22"/>
                <w:lang w:val="ro-RO"/>
              </w:rPr>
              <w:t xml:space="preserve">înfiinţată în baza Legii nr. </w:t>
            </w:r>
            <w:r w:rsidRPr="00890205">
              <w:rPr>
                <w:rFonts w:ascii="Verdana" w:hAnsi="Verdana" w:cs="Calibri"/>
                <w:noProof/>
                <w:sz w:val="22"/>
                <w:szCs w:val="22"/>
                <w:lang w:val="ro-RO"/>
              </w:rPr>
              <w:t>31/ 1990</w:t>
            </w:r>
            <w:r w:rsidRPr="00890205">
              <w:rPr>
                <w:rFonts w:ascii="Verdana" w:hAnsi="Verdana" w:cs="Calibri"/>
                <w:i/>
                <w:noProof/>
                <w:sz w:val="22"/>
                <w:szCs w:val="22"/>
                <w:lang w:val="ro-RO"/>
              </w:rPr>
              <w:t>, cu modificările şi completările ulterioare</w:t>
            </w:r>
            <w:r w:rsidRPr="00890205">
              <w:rPr>
                <w:rFonts w:ascii="Verdana" w:hAnsi="Verdana" w:cs="Calibri"/>
                <w:noProof/>
                <w:sz w:val="22"/>
                <w:szCs w:val="22"/>
                <w:lang w:val="ro-RO"/>
              </w:rPr>
              <w:t>)</w:t>
            </w:r>
          </w:p>
        </w:tc>
        <w:tc>
          <w:tcPr>
            <w:tcW w:w="838" w:type="dxa"/>
            <w:shd w:val="clear" w:color="auto" w:fill="auto"/>
            <w:vAlign w:val="center"/>
          </w:tcPr>
          <w:p w14:paraId="282988CB"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750" w:type="dxa"/>
            <w:shd w:val="clear" w:color="auto" w:fill="auto"/>
            <w:vAlign w:val="center"/>
          </w:tcPr>
          <w:p w14:paraId="5C71AB1C"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1554" w:type="dxa"/>
          </w:tcPr>
          <w:p w14:paraId="0FBE496F" w14:textId="77777777" w:rsidR="005768B9" w:rsidRPr="00890205" w:rsidRDefault="005768B9" w:rsidP="008A544B">
            <w:pPr>
              <w:pStyle w:val="BodyText3"/>
              <w:spacing w:after="200" w:line="276" w:lineRule="auto"/>
              <w:rPr>
                <w:rFonts w:ascii="Verdana" w:hAnsi="Verdana" w:cs="Calibri"/>
                <w:b w:val="0"/>
                <w:sz w:val="22"/>
                <w:szCs w:val="22"/>
                <w:lang w:val="ro-RO"/>
              </w:rPr>
            </w:pPr>
          </w:p>
        </w:tc>
      </w:tr>
      <w:tr w:rsidR="005768B9" w:rsidRPr="00890205" w14:paraId="27CF6A40" w14:textId="77777777" w:rsidTr="00890205">
        <w:trPr>
          <w:trHeight w:val="841"/>
          <w:jc w:val="center"/>
        </w:trPr>
        <w:tc>
          <w:tcPr>
            <w:tcW w:w="6634" w:type="dxa"/>
            <w:shd w:val="clear" w:color="auto" w:fill="auto"/>
          </w:tcPr>
          <w:p w14:paraId="21CE78D7" w14:textId="77777777" w:rsidR="005768B9" w:rsidRPr="00890205" w:rsidDel="009E78C3" w:rsidRDefault="005768B9" w:rsidP="005768B9">
            <w:pPr>
              <w:numPr>
                <w:ilvl w:val="0"/>
                <w:numId w:val="1"/>
              </w:numPr>
              <w:tabs>
                <w:tab w:val="num" w:pos="180"/>
                <w:tab w:val="left" w:pos="270"/>
                <w:tab w:val="left" w:pos="450"/>
                <w:tab w:val="left" w:pos="630"/>
              </w:tabs>
              <w:spacing w:line="276" w:lineRule="auto"/>
              <w:ind w:left="283" w:hanging="215"/>
              <w:jc w:val="both"/>
              <w:rPr>
                <w:rFonts w:ascii="Verdana" w:hAnsi="Verdana" w:cs="Calibri"/>
                <w:noProof/>
                <w:sz w:val="22"/>
                <w:szCs w:val="22"/>
                <w:lang w:val="ro-RO"/>
              </w:rPr>
            </w:pPr>
            <w:r w:rsidRPr="00890205">
              <w:rPr>
                <w:rFonts w:ascii="Verdana" w:hAnsi="Verdana" w:cs="Calibri"/>
                <w:b/>
                <w:noProof/>
                <w:sz w:val="22"/>
                <w:szCs w:val="22"/>
                <w:lang w:val="ro-RO"/>
              </w:rPr>
              <w:t>Societate comercială cu capital privat</w:t>
            </w:r>
            <w:r w:rsidRPr="00890205">
              <w:rPr>
                <w:rFonts w:ascii="Verdana" w:hAnsi="Verdana" w:cs="Calibri"/>
                <w:noProof/>
                <w:sz w:val="22"/>
                <w:szCs w:val="22"/>
                <w:lang w:val="ro-RO"/>
              </w:rPr>
              <w:t xml:space="preserve"> (</w:t>
            </w:r>
            <w:r w:rsidRPr="00890205">
              <w:rPr>
                <w:rFonts w:ascii="Verdana" w:hAnsi="Verdana" w:cs="Calibri"/>
                <w:i/>
                <w:noProof/>
                <w:sz w:val="22"/>
                <w:szCs w:val="22"/>
                <w:lang w:val="ro-RO"/>
              </w:rPr>
              <w:t xml:space="preserve">înfiinţată în baza Legii nr. </w:t>
            </w:r>
            <w:r w:rsidRPr="00890205">
              <w:rPr>
                <w:rFonts w:ascii="Verdana" w:hAnsi="Verdana" w:cs="Calibri"/>
                <w:noProof/>
                <w:sz w:val="22"/>
                <w:szCs w:val="22"/>
                <w:lang w:val="ro-RO"/>
              </w:rPr>
              <w:t>15/ 1990</w:t>
            </w:r>
            <w:r w:rsidRPr="00890205">
              <w:rPr>
                <w:rFonts w:ascii="Verdana" w:hAnsi="Verdana" w:cs="Calibri"/>
                <w:i/>
                <w:noProof/>
                <w:sz w:val="22"/>
                <w:szCs w:val="22"/>
                <w:lang w:val="ro-RO"/>
              </w:rPr>
              <w:t>, cu modificarile şi completările ulterioare</w:t>
            </w:r>
            <w:r w:rsidRPr="00890205">
              <w:rPr>
                <w:rFonts w:ascii="Verdana" w:hAnsi="Verdana" w:cs="Calibri"/>
                <w:noProof/>
                <w:sz w:val="22"/>
                <w:szCs w:val="22"/>
                <w:lang w:val="ro-RO"/>
              </w:rPr>
              <w:t>)</w:t>
            </w:r>
          </w:p>
        </w:tc>
        <w:tc>
          <w:tcPr>
            <w:tcW w:w="838" w:type="dxa"/>
            <w:shd w:val="clear" w:color="auto" w:fill="auto"/>
            <w:vAlign w:val="center"/>
          </w:tcPr>
          <w:p w14:paraId="08FE9CFC"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750" w:type="dxa"/>
            <w:shd w:val="clear" w:color="auto" w:fill="auto"/>
            <w:vAlign w:val="center"/>
          </w:tcPr>
          <w:p w14:paraId="2AD930F6"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1554" w:type="dxa"/>
          </w:tcPr>
          <w:p w14:paraId="693816CB" w14:textId="77777777" w:rsidR="005768B9" w:rsidRPr="00890205" w:rsidRDefault="005768B9" w:rsidP="008A544B">
            <w:pPr>
              <w:pStyle w:val="BodyText3"/>
              <w:spacing w:after="200" w:line="276" w:lineRule="auto"/>
              <w:rPr>
                <w:rFonts w:ascii="Verdana" w:hAnsi="Verdana" w:cs="Calibri"/>
                <w:b w:val="0"/>
                <w:sz w:val="22"/>
                <w:szCs w:val="22"/>
                <w:lang w:val="ro-RO"/>
              </w:rPr>
            </w:pPr>
          </w:p>
        </w:tc>
      </w:tr>
      <w:tr w:rsidR="005768B9" w:rsidRPr="00890205" w14:paraId="61F28AAB" w14:textId="77777777" w:rsidTr="00890205">
        <w:trPr>
          <w:trHeight w:val="838"/>
          <w:jc w:val="center"/>
        </w:trPr>
        <w:tc>
          <w:tcPr>
            <w:tcW w:w="6634" w:type="dxa"/>
            <w:shd w:val="clear" w:color="auto" w:fill="auto"/>
          </w:tcPr>
          <w:p w14:paraId="5B2BE06E" w14:textId="77777777" w:rsidR="005768B9" w:rsidRPr="00890205" w:rsidDel="009E78C3" w:rsidRDefault="005768B9" w:rsidP="005768B9">
            <w:pPr>
              <w:numPr>
                <w:ilvl w:val="0"/>
                <w:numId w:val="2"/>
              </w:numPr>
              <w:tabs>
                <w:tab w:val="num" w:pos="180"/>
                <w:tab w:val="left" w:pos="270"/>
                <w:tab w:val="left" w:pos="450"/>
                <w:tab w:val="left" w:pos="630"/>
              </w:tabs>
              <w:spacing w:line="276" w:lineRule="auto"/>
              <w:ind w:left="283" w:hanging="215"/>
              <w:jc w:val="both"/>
              <w:rPr>
                <w:rFonts w:ascii="Verdana" w:hAnsi="Verdana" w:cs="Calibri"/>
                <w:noProof/>
                <w:sz w:val="22"/>
                <w:szCs w:val="22"/>
                <w:lang w:val="ro-RO"/>
              </w:rPr>
            </w:pPr>
            <w:r w:rsidRPr="00890205">
              <w:rPr>
                <w:rFonts w:ascii="Verdana" w:hAnsi="Verdana" w:cs="Calibri"/>
                <w:b/>
                <w:noProof/>
                <w:sz w:val="22"/>
                <w:szCs w:val="22"/>
                <w:lang w:val="ro-RO"/>
              </w:rPr>
              <w:t>Societate agricolă</w:t>
            </w:r>
            <w:r w:rsidRPr="00890205">
              <w:rPr>
                <w:rFonts w:ascii="Verdana" w:hAnsi="Verdana" w:cs="Calibri"/>
                <w:noProof/>
                <w:sz w:val="22"/>
                <w:szCs w:val="22"/>
                <w:lang w:val="ro-RO"/>
              </w:rPr>
              <w:t xml:space="preserve"> (</w:t>
            </w:r>
            <w:r w:rsidRPr="00890205">
              <w:rPr>
                <w:rFonts w:ascii="Verdana" w:hAnsi="Verdana" w:cs="Calibri"/>
                <w:i/>
                <w:noProof/>
                <w:sz w:val="22"/>
                <w:szCs w:val="22"/>
                <w:lang w:val="ro-RO"/>
              </w:rPr>
              <w:t xml:space="preserve">înfiinţată în baza Legii nr. </w:t>
            </w:r>
            <w:r w:rsidRPr="00890205">
              <w:rPr>
                <w:rFonts w:ascii="Verdana" w:hAnsi="Verdana" w:cs="Calibri"/>
                <w:noProof/>
                <w:sz w:val="22"/>
                <w:szCs w:val="22"/>
                <w:lang w:val="ro-RO"/>
              </w:rPr>
              <w:t xml:space="preserve">36/1991) cu modificările şi completările ulterioare </w:t>
            </w:r>
          </w:p>
        </w:tc>
        <w:tc>
          <w:tcPr>
            <w:tcW w:w="838" w:type="dxa"/>
            <w:shd w:val="clear" w:color="auto" w:fill="auto"/>
            <w:vAlign w:val="center"/>
          </w:tcPr>
          <w:p w14:paraId="3D4DCB3B"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750" w:type="dxa"/>
            <w:shd w:val="clear" w:color="auto" w:fill="auto"/>
            <w:vAlign w:val="center"/>
          </w:tcPr>
          <w:p w14:paraId="6C7A6628"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1554" w:type="dxa"/>
          </w:tcPr>
          <w:p w14:paraId="2EADF090" w14:textId="77777777" w:rsidR="005768B9" w:rsidRPr="00890205" w:rsidRDefault="005768B9" w:rsidP="008A544B">
            <w:pPr>
              <w:pStyle w:val="BodyText3"/>
              <w:spacing w:after="200" w:line="276" w:lineRule="auto"/>
              <w:rPr>
                <w:rFonts w:ascii="Verdana" w:hAnsi="Verdana" w:cs="Calibri"/>
                <w:b w:val="0"/>
                <w:sz w:val="22"/>
                <w:szCs w:val="22"/>
                <w:lang w:val="ro-RO"/>
              </w:rPr>
            </w:pPr>
          </w:p>
        </w:tc>
      </w:tr>
      <w:tr w:rsidR="005768B9" w:rsidRPr="00890205" w14:paraId="14C30F70" w14:textId="77777777" w:rsidTr="00890205">
        <w:trPr>
          <w:trHeight w:val="1192"/>
          <w:jc w:val="center"/>
        </w:trPr>
        <w:tc>
          <w:tcPr>
            <w:tcW w:w="6634" w:type="dxa"/>
            <w:shd w:val="clear" w:color="auto" w:fill="auto"/>
          </w:tcPr>
          <w:p w14:paraId="30BEB177" w14:textId="77777777" w:rsidR="005768B9" w:rsidRPr="00890205" w:rsidDel="009E78C3" w:rsidRDefault="005768B9" w:rsidP="005768B9">
            <w:pPr>
              <w:numPr>
                <w:ilvl w:val="0"/>
                <w:numId w:val="2"/>
              </w:numPr>
              <w:tabs>
                <w:tab w:val="clear" w:pos="720"/>
                <w:tab w:val="left" w:pos="284"/>
              </w:tabs>
              <w:spacing w:line="276" w:lineRule="auto"/>
              <w:ind w:left="283" w:hanging="215"/>
              <w:jc w:val="both"/>
              <w:rPr>
                <w:rFonts w:ascii="Verdana" w:hAnsi="Verdana" w:cs="Arial"/>
                <w:noProof/>
                <w:sz w:val="22"/>
                <w:szCs w:val="22"/>
                <w:lang w:val="ro-RO"/>
              </w:rPr>
            </w:pPr>
            <w:r w:rsidRPr="00890205">
              <w:rPr>
                <w:rFonts w:ascii="Verdana" w:hAnsi="Verdana" w:cs="Calibri"/>
                <w:b/>
                <w:noProof/>
                <w:sz w:val="22"/>
                <w:szCs w:val="22"/>
                <w:lang w:val="ro-RO"/>
              </w:rPr>
              <w:t>Societate cooperativă agricolă</w:t>
            </w:r>
            <w:r w:rsidRPr="00890205">
              <w:rPr>
                <w:rFonts w:ascii="Verdana" w:hAnsi="Verdana" w:cs="Calibri"/>
                <w:noProof/>
                <w:sz w:val="22"/>
                <w:szCs w:val="22"/>
                <w:lang w:val="ro-RO"/>
              </w:rPr>
              <w:t xml:space="preserve"> </w:t>
            </w:r>
            <w:r w:rsidRPr="00890205">
              <w:rPr>
                <w:rFonts w:ascii="Verdana" w:hAnsi="Verdana" w:cs="Arial"/>
                <w:b/>
                <w:noProof/>
                <w:color w:val="000000"/>
                <w:sz w:val="22"/>
                <w:szCs w:val="22"/>
                <w:lang w:val="ro-RO"/>
              </w:rPr>
              <w:t>de gradul 1 si societati cooperative meșteșugărești și de consum</w:t>
            </w:r>
            <w:r w:rsidRPr="00890205">
              <w:rPr>
                <w:rFonts w:ascii="Verdana" w:hAnsi="Verdana" w:cs="Arial"/>
                <w:noProof/>
                <w:color w:val="000000"/>
                <w:sz w:val="22"/>
                <w:szCs w:val="22"/>
                <w:lang w:val="ro-RO"/>
              </w:rPr>
              <w:t xml:space="preserve"> de gradul 1 </w:t>
            </w:r>
            <w:r w:rsidRPr="00890205">
              <w:rPr>
                <w:rFonts w:ascii="Verdana" w:hAnsi="Verdana" w:cs="Calibri"/>
                <w:noProof/>
                <w:sz w:val="22"/>
                <w:szCs w:val="22"/>
                <w:lang w:val="ro-RO"/>
              </w:rPr>
              <w:t>(</w:t>
            </w:r>
            <w:r w:rsidRPr="00890205">
              <w:rPr>
                <w:rFonts w:ascii="Verdana" w:hAnsi="Verdana" w:cs="Calibri"/>
                <w:i/>
                <w:noProof/>
                <w:sz w:val="22"/>
                <w:szCs w:val="22"/>
                <w:lang w:val="ro-RO"/>
              </w:rPr>
              <w:t xml:space="preserve">înfiinţate în baza Legii nr. </w:t>
            </w:r>
            <w:r w:rsidRPr="00890205">
              <w:rPr>
                <w:rFonts w:ascii="Verdana" w:hAnsi="Verdana" w:cs="Calibri"/>
                <w:noProof/>
                <w:sz w:val="22"/>
                <w:szCs w:val="22"/>
                <w:lang w:val="ro-RO"/>
              </w:rPr>
              <w:t xml:space="preserve">1/ 2005), </w:t>
            </w:r>
            <w:r w:rsidRPr="00890205">
              <w:rPr>
                <w:rFonts w:ascii="Verdana" w:hAnsi="Verdana" w:cs="Arial"/>
                <w:sz w:val="22"/>
                <w:szCs w:val="22"/>
                <w:lang w:val="ro-RO"/>
              </w:rPr>
              <w:t xml:space="preserve">care au prevăzute în actul constitutiv ca obiectiv infiintarea de activităţi neagricole </w:t>
            </w:r>
            <w:r w:rsidRPr="00890205">
              <w:rPr>
                <w:rFonts w:ascii="Verdana" w:hAnsi="Verdana" w:cs="Arial"/>
                <w:noProof/>
                <w:color w:val="000000"/>
                <w:sz w:val="22"/>
                <w:szCs w:val="22"/>
                <w:lang w:val="ro-RO"/>
              </w:rPr>
              <w:t xml:space="preserve"> </w:t>
            </w:r>
          </w:p>
        </w:tc>
        <w:tc>
          <w:tcPr>
            <w:tcW w:w="838" w:type="dxa"/>
            <w:shd w:val="clear" w:color="auto" w:fill="auto"/>
            <w:vAlign w:val="center"/>
          </w:tcPr>
          <w:p w14:paraId="1EAAF8ED"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750" w:type="dxa"/>
            <w:shd w:val="clear" w:color="auto" w:fill="auto"/>
            <w:vAlign w:val="center"/>
          </w:tcPr>
          <w:p w14:paraId="201C55A5"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1554" w:type="dxa"/>
          </w:tcPr>
          <w:p w14:paraId="7A0E6198" w14:textId="77777777" w:rsidR="005768B9" w:rsidRPr="00890205" w:rsidRDefault="005768B9" w:rsidP="008A544B">
            <w:pPr>
              <w:pStyle w:val="BodyText3"/>
              <w:spacing w:after="200" w:line="276" w:lineRule="auto"/>
              <w:rPr>
                <w:rFonts w:ascii="Verdana" w:hAnsi="Verdana" w:cs="Calibri"/>
                <w:b w:val="0"/>
                <w:sz w:val="22"/>
                <w:szCs w:val="22"/>
                <w:lang w:val="ro-RO"/>
              </w:rPr>
            </w:pPr>
          </w:p>
        </w:tc>
      </w:tr>
      <w:tr w:rsidR="005768B9" w:rsidRPr="00890205" w14:paraId="5A8876F9" w14:textId="77777777" w:rsidTr="00890205">
        <w:trPr>
          <w:trHeight w:val="881"/>
          <w:jc w:val="center"/>
        </w:trPr>
        <w:tc>
          <w:tcPr>
            <w:tcW w:w="6634" w:type="dxa"/>
            <w:shd w:val="clear" w:color="auto" w:fill="auto"/>
          </w:tcPr>
          <w:p w14:paraId="1A34020C" w14:textId="77777777" w:rsidR="005768B9" w:rsidRPr="00890205" w:rsidDel="009E78C3" w:rsidRDefault="005768B9" w:rsidP="005768B9">
            <w:pPr>
              <w:numPr>
                <w:ilvl w:val="0"/>
                <w:numId w:val="4"/>
              </w:numPr>
              <w:ind w:left="284"/>
              <w:rPr>
                <w:rFonts w:ascii="Verdana" w:hAnsi="Verdana"/>
                <w:sz w:val="22"/>
                <w:szCs w:val="22"/>
                <w:lang w:val="ro-RO"/>
              </w:rPr>
            </w:pPr>
            <w:r w:rsidRPr="00890205">
              <w:rPr>
                <w:rFonts w:ascii="Verdana" w:hAnsi="Verdana" w:cs="Calibri"/>
                <w:b/>
                <w:noProof/>
                <w:sz w:val="22"/>
                <w:szCs w:val="22"/>
                <w:lang w:val="ro-RO"/>
              </w:rPr>
              <w:t>Cooperativă agricolă</w:t>
            </w:r>
            <w:r w:rsidRPr="00890205">
              <w:rPr>
                <w:rFonts w:ascii="Verdana" w:hAnsi="Verdana" w:cs="Calibri"/>
                <w:noProof/>
                <w:sz w:val="22"/>
                <w:szCs w:val="22"/>
                <w:lang w:val="ro-RO"/>
              </w:rPr>
              <w:t xml:space="preserve"> de grad 1 (</w:t>
            </w:r>
            <w:r w:rsidRPr="00890205">
              <w:rPr>
                <w:rFonts w:ascii="Verdana" w:hAnsi="Verdana" w:cs="Calibri"/>
                <w:i/>
                <w:noProof/>
                <w:sz w:val="22"/>
                <w:szCs w:val="22"/>
                <w:lang w:val="ro-RO"/>
              </w:rPr>
              <w:t>înfiinţată în baza Legii nr. 566/ 2004)</w:t>
            </w:r>
            <w:r w:rsidRPr="00890205">
              <w:rPr>
                <w:rFonts w:ascii="Verdana" w:hAnsi="Verdana" w:cs="Calibri"/>
                <w:noProof/>
                <w:sz w:val="22"/>
                <w:szCs w:val="22"/>
                <w:lang w:val="ro-RO"/>
              </w:rPr>
              <w:t xml:space="preserve"> de </w:t>
            </w:r>
            <w:r w:rsidRPr="00890205">
              <w:rPr>
                <w:rFonts w:ascii="Verdana" w:hAnsi="Verdana"/>
                <w:sz w:val="22"/>
                <w:szCs w:val="22"/>
                <w:lang w:val="ro-RO"/>
              </w:rPr>
              <w:t>exploatare şi gestionare a terenurilor agricole şi a efectivelor de animale.</w:t>
            </w:r>
          </w:p>
        </w:tc>
        <w:tc>
          <w:tcPr>
            <w:tcW w:w="838" w:type="dxa"/>
            <w:shd w:val="clear" w:color="auto" w:fill="auto"/>
            <w:vAlign w:val="center"/>
          </w:tcPr>
          <w:p w14:paraId="583F4F57"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750" w:type="dxa"/>
            <w:shd w:val="clear" w:color="auto" w:fill="auto"/>
            <w:vAlign w:val="center"/>
          </w:tcPr>
          <w:p w14:paraId="0FD3934D" w14:textId="77777777" w:rsidR="005768B9" w:rsidRPr="00890205" w:rsidRDefault="005768B9" w:rsidP="008A544B">
            <w:pPr>
              <w:pStyle w:val="BodyText3"/>
              <w:spacing w:after="200" w:line="276" w:lineRule="auto"/>
              <w:rPr>
                <w:rFonts w:ascii="Verdana" w:hAnsi="Verdana" w:cs="Calibri"/>
                <w:sz w:val="22"/>
                <w:szCs w:val="22"/>
                <w:lang w:val="ro-RO"/>
              </w:rPr>
            </w:pPr>
            <w:r w:rsidRPr="00890205">
              <w:rPr>
                <w:rFonts w:ascii="Verdana" w:hAnsi="Verdana" w:cs="Calibri"/>
                <w:b w:val="0"/>
                <w:sz w:val="22"/>
                <w:szCs w:val="22"/>
                <w:lang w:val="ro-RO"/>
              </w:rPr>
              <w:sym w:font="Wingdings" w:char="F06F"/>
            </w:r>
          </w:p>
        </w:tc>
        <w:tc>
          <w:tcPr>
            <w:tcW w:w="1554" w:type="dxa"/>
          </w:tcPr>
          <w:p w14:paraId="42C6AA85" w14:textId="77777777" w:rsidR="005768B9" w:rsidRPr="00890205" w:rsidRDefault="005768B9" w:rsidP="008A544B">
            <w:pPr>
              <w:pStyle w:val="BodyText3"/>
              <w:spacing w:after="200" w:line="276" w:lineRule="auto"/>
              <w:rPr>
                <w:rFonts w:ascii="Verdana" w:hAnsi="Verdana" w:cs="Calibri"/>
                <w:b w:val="0"/>
                <w:sz w:val="22"/>
                <w:szCs w:val="22"/>
                <w:lang w:val="ro-RO"/>
              </w:rPr>
            </w:pPr>
          </w:p>
        </w:tc>
      </w:tr>
      <w:tr w:rsidR="005768B9" w:rsidRPr="0026054E" w14:paraId="13709A69" w14:textId="77777777" w:rsidTr="00890205">
        <w:trPr>
          <w:trHeight w:val="53"/>
          <w:jc w:val="center"/>
        </w:trPr>
        <w:tc>
          <w:tcPr>
            <w:tcW w:w="6634" w:type="dxa"/>
            <w:shd w:val="clear" w:color="auto" w:fill="auto"/>
          </w:tcPr>
          <w:p w14:paraId="40491350" w14:textId="77777777" w:rsidR="003F2B2D" w:rsidRPr="00890205" w:rsidRDefault="003F2B2D" w:rsidP="008A544B">
            <w:pPr>
              <w:tabs>
                <w:tab w:val="left" w:pos="360"/>
              </w:tabs>
              <w:jc w:val="both"/>
              <w:rPr>
                <w:rFonts w:ascii="Verdana" w:hAnsi="Verdana" w:cs="Arial"/>
                <w:b/>
                <w:sz w:val="22"/>
                <w:szCs w:val="22"/>
                <w:lang w:val="ro-RO"/>
              </w:rPr>
            </w:pPr>
            <w:r w:rsidRPr="00890205">
              <w:rPr>
                <w:rFonts w:ascii="Verdana" w:hAnsi="Verdana" w:cs="Arial"/>
                <w:b/>
                <w:sz w:val="22"/>
                <w:szCs w:val="22"/>
                <w:lang w:val="ro-RO"/>
              </w:rPr>
              <w:t xml:space="preserve">Doc. Verificat </w:t>
            </w:r>
          </w:p>
          <w:p w14:paraId="4E76AA45" w14:textId="77777777" w:rsidR="005768B9" w:rsidRPr="00890205" w:rsidRDefault="005768B9" w:rsidP="008A544B">
            <w:pPr>
              <w:tabs>
                <w:tab w:val="left" w:pos="360"/>
              </w:tabs>
              <w:jc w:val="both"/>
              <w:rPr>
                <w:rFonts w:ascii="Verdana" w:hAnsi="Verdana" w:cs="Arial"/>
                <w:sz w:val="22"/>
                <w:szCs w:val="22"/>
                <w:lang w:val="ro-RO"/>
              </w:rPr>
            </w:pPr>
            <w:r w:rsidRPr="00890205">
              <w:rPr>
                <w:rFonts w:ascii="Verdana" w:hAnsi="Verdana" w:cs="Arial"/>
                <w:b/>
                <w:sz w:val="22"/>
                <w:szCs w:val="22"/>
                <w:lang w:val="ro-RO"/>
              </w:rPr>
              <w:t>Cererea de Finanțare</w:t>
            </w:r>
            <w:r w:rsidRPr="00890205">
              <w:rPr>
                <w:rFonts w:ascii="Verdana" w:hAnsi="Verdana" w:cs="Arial"/>
                <w:sz w:val="22"/>
                <w:szCs w:val="22"/>
                <w:lang w:val="ro-RO"/>
              </w:rPr>
              <w:t xml:space="preserve"> – Secțiunea B1</w:t>
            </w:r>
          </w:p>
          <w:p w14:paraId="396EFA79" w14:textId="77777777" w:rsidR="005768B9" w:rsidRPr="00890205" w:rsidRDefault="005768B9" w:rsidP="008A544B">
            <w:pPr>
              <w:tabs>
                <w:tab w:val="left" w:pos="360"/>
              </w:tabs>
              <w:jc w:val="both"/>
              <w:rPr>
                <w:rFonts w:ascii="Verdana" w:hAnsi="Verdana" w:cs="Arial"/>
                <w:sz w:val="22"/>
                <w:szCs w:val="22"/>
                <w:lang w:val="ro-RO"/>
              </w:rPr>
            </w:pPr>
            <w:r w:rsidRPr="00890205">
              <w:rPr>
                <w:rFonts w:ascii="Verdana" w:hAnsi="Verdana" w:cs="Arial"/>
                <w:b/>
                <w:sz w:val="22"/>
                <w:szCs w:val="22"/>
                <w:lang w:val="ro-RO"/>
              </w:rPr>
              <w:t>Doc.</w:t>
            </w:r>
            <w:r w:rsidR="003F2B2D" w:rsidRPr="00890205">
              <w:rPr>
                <w:rFonts w:ascii="Verdana" w:hAnsi="Verdana" w:cs="Arial"/>
                <w:b/>
                <w:sz w:val="22"/>
                <w:szCs w:val="22"/>
                <w:lang w:val="ro-RO"/>
              </w:rPr>
              <w:t xml:space="preserve"> </w:t>
            </w:r>
            <w:r w:rsidRPr="00890205">
              <w:rPr>
                <w:rFonts w:ascii="Verdana" w:hAnsi="Verdana" w:cs="Arial"/>
                <w:b/>
                <w:sz w:val="22"/>
                <w:szCs w:val="22"/>
                <w:lang w:val="ro-RO"/>
              </w:rPr>
              <w:t>6.1</w:t>
            </w:r>
            <w:r w:rsidRPr="00890205">
              <w:rPr>
                <w:rFonts w:ascii="Verdana" w:hAnsi="Verdana" w:cs="Arial"/>
                <w:sz w:val="22"/>
                <w:szCs w:val="22"/>
                <w:lang w:val="ro-RO"/>
              </w:rPr>
              <w:t xml:space="preserve"> Hotarare judecatoreasca</w:t>
            </w:r>
            <w:r w:rsidRPr="00890205">
              <w:rPr>
                <w:rFonts w:ascii="Verdana" w:hAnsi="Verdana" w:cs="Arial"/>
                <w:b/>
                <w:sz w:val="22"/>
                <w:szCs w:val="22"/>
                <w:lang w:val="ro-RO"/>
              </w:rPr>
              <w:t>/  6.2</w:t>
            </w:r>
            <w:r w:rsidRPr="00890205">
              <w:rPr>
                <w:rFonts w:ascii="Verdana" w:hAnsi="Verdana" w:cs="Arial"/>
                <w:sz w:val="22"/>
                <w:szCs w:val="22"/>
                <w:lang w:val="ro-RO"/>
              </w:rPr>
              <w:t xml:space="preserve"> Act constitutiv</w:t>
            </w:r>
          </w:p>
          <w:p w14:paraId="718BD2E3" w14:textId="77777777" w:rsidR="005768B9" w:rsidRPr="00890205" w:rsidRDefault="005768B9" w:rsidP="008A544B">
            <w:pPr>
              <w:tabs>
                <w:tab w:val="left" w:pos="360"/>
              </w:tabs>
              <w:jc w:val="both"/>
              <w:rPr>
                <w:rFonts w:ascii="Verdana" w:hAnsi="Verdana" w:cs="Arial"/>
                <w:sz w:val="22"/>
                <w:szCs w:val="22"/>
                <w:lang w:val="ro-RO"/>
              </w:rPr>
            </w:pPr>
            <w:r w:rsidRPr="00890205">
              <w:rPr>
                <w:rFonts w:ascii="Verdana" w:hAnsi="Verdana" w:cs="Arial"/>
                <w:b/>
                <w:sz w:val="22"/>
                <w:szCs w:val="22"/>
                <w:lang w:val="ro-RO"/>
              </w:rPr>
              <w:t>Declaratii</w:t>
            </w:r>
            <w:r w:rsidRPr="00890205">
              <w:rPr>
                <w:rFonts w:ascii="Verdana" w:hAnsi="Verdana" w:cs="Arial"/>
                <w:sz w:val="22"/>
                <w:szCs w:val="22"/>
                <w:lang w:val="ro-RO"/>
              </w:rPr>
              <w:t xml:space="preserve"> partea F a Cererii de Finantare</w:t>
            </w:r>
          </w:p>
          <w:p w14:paraId="1C2653FD" w14:textId="77777777" w:rsidR="005768B9" w:rsidRPr="00890205" w:rsidRDefault="005768B9" w:rsidP="008A544B">
            <w:pPr>
              <w:tabs>
                <w:tab w:val="left" w:pos="90"/>
                <w:tab w:val="left" w:pos="243"/>
                <w:tab w:val="left" w:pos="360"/>
              </w:tabs>
              <w:jc w:val="both"/>
              <w:rPr>
                <w:rFonts w:ascii="Verdana" w:eastAsia="Calibri" w:hAnsi="Verdana" w:cs="Calibri"/>
                <w:bCs/>
                <w:sz w:val="22"/>
                <w:szCs w:val="22"/>
                <w:lang w:val="ro-RO"/>
              </w:rPr>
            </w:pPr>
            <w:r w:rsidRPr="00890205">
              <w:rPr>
                <w:rFonts w:ascii="Verdana" w:eastAsia="Calibri" w:hAnsi="Verdana" w:cs="Calibri"/>
                <w:b/>
                <w:bCs/>
                <w:sz w:val="22"/>
                <w:szCs w:val="22"/>
                <w:lang w:val="ro-RO"/>
              </w:rPr>
              <w:t>Doc. 1</w:t>
            </w:r>
            <w:r w:rsidR="003F2B2D" w:rsidRPr="00890205">
              <w:rPr>
                <w:rFonts w:ascii="Verdana" w:eastAsia="Calibri" w:hAnsi="Verdana" w:cs="Calibri"/>
                <w:b/>
                <w:bCs/>
                <w:sz w:val="22"/>
                <w:szCs w:val="22"/>
                <w:lang w:val="ro-RO"/>
              </w:rPr>
              <w:t>0</w:t>
            </w:r>
            <w:r w:rsidRPr="00890205">
              <w:rPr>
                <w:rFonts w:ascii="Verdana" w:eastAsia="Calibri" w:hAnsi="Verdana" w:cs="Calibri"/>
                <w:bCs/>
                <w:sz w:val="22"/>
                <w:szCs w:val="22"/>
                <w:lang w:val="ro-RO"/>
              </w:rPr>
              <w:t xml:space="preserve"> Declaraţie privind încadrarea întreprinderii în categoria întreprinderilor mici şi mijlocii</w:t>
            </w:r>
          </w:p>
          <w:p w14:paraId="0570DEC4" w14:textId="77777777" w:rsidR="005768B9" w:rsidRPr="00890205" w:rsidRDefault="005768B9" w:rsidP="003F2B2D">
            <w:pPr>
              <w:tabs>
                <w:tab w:val="left" w:pos="90"/>
                <w:tab w:val="left" w:pos="243"/>
                <w:tab w:val="left" w:pos="365"/>
              </w:tabs>
              <w:jc w:val="both"/>
              <w:rPr>
                <w:rFonts w:ascii="Verdana" w:eastAsia="Calibri" w:hAnsi="Verdana" w:cs="Calibri"/>
                <w:bCs/>
                <w:sz w:val="22"/>
                <w:szCs w:val="22"/>
                <w:lang w:val="ro-RO"/>
              </w:rPr>
            </w:pPr>
            <w:r w:rsidRPr="00890205">
              <w:rPr>
                <w:rFonts w:ascii="Verdana" w:eastAsia="Calibri" w:hAnsi="Verdana" w:cs="Calibri"/>
                <w:b/>
                <w:bCs/>
                <w:sz w:val="22"/>
                <w:szCs w:val="22"/>
                <w:lang w:val="ro-RO"/>
              </w:rPr>
              <w:t>Doc. 1</w:t>
            </w:r>
            <w:r w:rsidR="003F2B2D" w:rsidRPr="00890205">
              <w:rPr>
                <w:rFonts w:ascii="Verdana" w:eastAsia="Calibri" w:hAnsi="Verdana" w:cs="Calibri"/>
                <w:b/>
                <w:bCs/>
                <w:sz w:val="22"/>
                <w:szCs w:val="22"/>
                <w:lang w:val="ro-RO"/>
              </w:rPr>
              <w:t>1</w:t>
            </w:r>
            <w:r w:rsidRPr="00890205">
              <w:rPr>
                <w:rFonts w:ascii="Verdana" w:eastAsia="Calibri" w:hAnsi="Verdana" w:cs="Calibri"/>
                <w:bCs/>
                <w:sz w:val="22"/>
                <w:szCs w:val="22"/>
                <w:lang w:val="ro-RO"/>
              </w:rPr>
              <w:t xml:space="preserve"> Declaratie pe propria raspundere a solicitantului privind respectarea regulii de cumul a ajutoarelor de minimis</w:t>
            </w:r>
          </w:p>
        </w:tc>
        <w:tc>
          <w:tcPr>
            <w:tcW w:w="838" w:type="dxa"/>
            <w:shd w:val="clear" w:color="auto" w:fill="auto"/>
          </w:tcPr>
          <w:p w14:paraId="561EAE1D" w14:textId="77777777" w:rsidR="005768B9" w:rsidRPr="00890205" w:rsidRDefault="005768B9" w:rsidP="008A544B">
            <w:pPr>
              <w:pStyle w:val="BodyText3"/>
              <w:rPr>
                <w:rFonts w:ascii="Verdana" w:hAnsi="Verdana" w:cs="Calibri"/>
                <w:sz w:val="22"/>
                <w:szCs w:val="22"/>
                <w:lang w:val="ro-RO"/>
              </w:rPr>
            </w:pPr>
          </w:p>
        </w:tc>
        <w:tc>
          <w:tcPr>
            <w:tcW w:w="750" w:type="dxa"/>
          </w:tcPr>
          <w:p w14:paraId="720A6F1D" w14:textId="77777777" w:rsidR="005768B9" w:rsidRPr="00890205" w:rsidRDefault="005768B9" w:rsidP="008A544B">
            <w:pPr>
              <w:pStyle w:val="BodyText3"/>
              <w:rPr>
                <w:rFonts w:ascii="Verdana" w:hAnsi="Verdana" w:cs="Calibri"/>
                <w:sz w:val="22"/>
                <w:szCs w:val="22"/>
                <w:lang w:val="ro-RO"/>
              </w:rPr>
            </w:pPr>
          </w:p>
        </w:tc>
        <w:tc>
          <w:tcPr>
            <w:tcW w:w="1554" w:type="dxa"/>
          </w:tcPr>
          <w:p w14:paraId="1555B0E9" w14:textId="77777777" w:rsidR="005768B9" w:rsidRPr="00890205" w:rsidRDefault="005768B9" w:rsidP="008A544B">
            <w:pPr>
              <w:pStyle w:val="BodyText3"/>
              <w:rPr>
                <w:rFonts w:ascii="Verdana" w:hAnsi="Verdana" w:cs="Calibri"/>
                <w:b w:val="0"/>
                <w:sz w:val="22"/>
                <w:szCs w:val="22"/>
                <w:lang w:val="ro-RO"/>
              </w:rPr>
            </w:pPr>
          </w:p>
        </w:tc>
      </w:tr>
      <w:tr w:rsidR="005768B9" w:rsidRPr="00890205" w14:paraId="6628C381" w14:textId="77777777" w:rsidTr="00890205">
        <w:trPr>
          <w:trHeight w:val="1601"/>
          <w:jc w:val="center"/>
        </w:trPr>
        <w:tc>
          <w:tcPr>
            <w:tcW w:w="6634" w:type="dxa"/>
            <w:shd w:val="clear" w:color="auto" w:fill="auto"/>
          </w:tcPr>
          <w:p w14:paraId="61E077B9" w14:textId="77777777" w:rsidR="005768B9" w:rsidRPr="00890205" w:rsidRDefault="003F2B2D" w:rsidP="003F2B2D">
            <w:pPr>
              <w:jc w:val="both"/>
              <w:rPr>
                <w:rFonts w:ascii="Verdana" w:hAnsi="Verdana" w:cs="Calibri"/>
                <w:b/>
                <w:sz w:val="22"/>
                <w:szCs w:val="22"/>
                <w:lang w:val="ro-RO" w:eastAsia="ro-RO"/>
              </w:rPr>
            </w:pPr>
            <w:r w:rsidRPr="00890205">
              <w:rPr>
                <w:rFonts w:ascii="Verdana" w:hAnsi="Verdana" w:cs="Calibri"/>
                <w:b/>
                <w:bCs/>
                <w:sz w:val="22"/>
                <w:szCs w:val="22"/>
                <w:lang w:val="ro-RO" w:eastAsia="fr-FR"/>
              </w:rPr>
              <w:t xml:space="preserve">EG2 </w:t>
            </w:r>
            <w:r w:rsidRPr="00890205">
              <w:rPr>
                <w:rFonts w:ascii="Verdana" w:hAnsi="Verdana" w:cs="Calibri"/>
                <w:b/>
                <w:sz w:val="22"/>
                <w:szCs w:val="22"/>
                <w:lang w:val="ro-RO" w:eastAsia="ro-RO"/>
              </w:rPr>
              <w:t>Investiţia trebuie să se încadreze în categoria investițiilor non-agricole prevăzute prin măsură, în conformitate cu prevederile Reg. (UE) nr. 1305/2013</w:t>
            </w:r>
            <w:r w:rsidR="005768B9" w:rsidRPr="00890205">
              <w:rPr>
                <w:rFonts w:ascii="Verdana" w:hAnsi="Verdana" w:cs="Calibri"/>
                <w:b/>
                <w:sz w:val="22"/>
                <w:szCs w:val="22"/>
                <w:lang w:val="ro-RO" w:eastAsia="ro-RO"/>
              </w:rPr>
              <w:t>:</w:t>
            </w:r>
          </w:p>
          <w:p w14:paraId="7B5DDC47" w14:textId="77777777" w:rsidR="003F2B2D" w:rsidRPr="00890205" w:rsidRDefault="003F2B2D" w:rsidP="003F2B2D">
            <w:pPr>
              <w:pStyle w:val="ListParagraph"/>
              <w:numPr>
                <w:ilvl w:val="0"/>
                <w:numId w:val="9"/>
              </w:numPr>
              <w:tabs>
                <w:tab w:val="left" w:pos="709"/>
                <w:tab w:val="left" w:pos="1134"/>
                <w:tab w:val="left" w:pos="1276"/>
              </w:tabs>
              <w:ind w:left="0" w:firstLine="709"/>
              <w:jc w:val="both"/>
              <w:rPr>
                <w:rFonts w:ascii="Verdana" w:hAnsi="Verdana"/>
                <w:color w:val="FF0000"/>
                <w:sz w:val="22"/>
                <w:szCs w:val="22"/>
                <w:lang w:val="ro-RO"/>
              </w:rPr>
            </w:pPr>
            <w:r w:rsidRPr="00890205">
              <w:rPr>
                <w:rFonts w:ascii="Verdana" w:hAnsi="Verdana"/>
                <w:sz w:val="22"/>
                <w:szCs w:val="22"/>
                <w:lang w:val="ro-RO"/>
              </w:rPr>
              <w:t xml:space="preserve">Investiţii pentru producerea şi comercializarea produselor neagricole: </w:t>
            </w:r>
          </w:p>
          <w:p w14:paraId="5AD89B75" w14:textId="77777777" w:rsidR="003F2B2D" w:rsidRPr="00890205" w:rsidRDefault="003F2B2D" w:rsidP="003F2B2D">
            <w:pPr>
              <w:pStyle w:val="ListParagraph"/>
              <w:numPr>
                <w:ilvl w:val="0"/>
                <w:numId w:val="7"/>
              </w:numPr>
              <w:tabs>
                <w:tab w:val="left" w:pos="1134"/>
                <w:tab w:val="left" w:pos="1276"/>
              </w:tabs>
              <w:ind w:left="0" w:firstLine="709"/>
              <w:jc w:val="both"/>
              <w:rPr>
                <w:rFonts w:ascii="Verdana" w:hAnsi="Verdana"/>
                <w:color w:val="FF0000"/>
                <w:sz w:val="22"/>
                <w:szCs w:val="22"/>
                <w:lang w:val="ro-RO"/>
              </w:rPr>
            </w:pPr>
            <w:r w:rsidRPr="00890205">
              <w:rPr>
                <w:rFonts w:ascii="Verdana" w:hAnsi="Verdana"/>
                <w:sz w:val="22"/>
                <w:szCs w:val="22"/>
                <w:lang w:val="ro-RO"/>
              </w:rPr>
              <w:t xml:space="preserve">fabricarea produselor textile, îmbrăcăminte, articole de marochinarie, articole de hârtie şi carton; </w:t>
            </w:r>
          </w:p>
          <w:p w14:paraId="42D0C786" w14:textId="77777777" w:rsidR="003F2B2D" w:rsidRPr="00890205" w:rsidRDefault="003F2B2D" w:rsidP="003F2B2D">
            <w:pPr>
              <w:pStyle w:val="ListParagraph"/>
              <w:numPr>
                <w:ilvl w:val="0"/>
                <w:numId w:val="7"/>
              </w:numPr>
              <w:tabs>
                <w:tab w:val="left" w:pos="1134"/>
                <w:tab w:val="left" w:pos="1276"/>
              </w:tabs>
              <w:ind w:left="0" w:firstLine="709"/>
              <w:jc w:val="both"/>
              <w:rPr>
                <w:rFonts w:ascii="Verdana" w:hAnsi="Verdana"/>
                <w:color w:val="FF0000"/>
                <w:sz w:val="22"/>
                <w:szCs w:val="22"/>
                <w:lang w:val="ro-RO"/>
              </w:rPr>
            </w:pPr>
            <w:r w:rsidRPr="00890205">
              <w:rPr>
                <w:rFonts w:ascii="Verdana" w:hAnsi="Verdana"/>
                <w:sz w:val="22"/>
                <w:szCs w:val="22"/>
                <w:lang w:val="ro-RO"/>
              </w:rPr>
              <w:lastRenderedPageBreak/>
              <w:t xml:space="preserve">fabricarea produselor chimice, farmaceutice; </w:t>
            </w:r>
          </w:p>
          <w:p w14:paraId="5E83285C" w14:textId="77777777" w:rsidR="003F2B2D" w:rsidRPr="00890205" w:rsidRDefault="003F2B2D" w:rsidP="003F2B2D">
            <w:pPr>
              <w:pStyle w:val="ListParagraph"/>
              <w:numPr>
                <w:ilvl w:val="0"/>
                <w:numId w:val="7"/>
              </w:numPr>
              <w:tabs>
                <w:tab w:val="left" w:pos="1134"/>
                <w:tab w:val="left" w:pos="1276"/>
              </w:tabs>
              <w:ind w:left="0" w:firstLine="709"/>
              <w:jc w:val="both"/>
              <w:rPr>
                <w:rFonts w:ascii="Verdana" w:hAnsi="Verdana"/>
                <w:color w:val="FF0000"/>
                <w:sz w:val="22"/>
                <w:szCs w:val="22"/>
                <w:lang w:val="ro-RO"/>
              </w:rPr>
            </w:pPr>
            <w:r w:rsidRPr="00890205">
              <w:rPr>
                <w:rFonts w:ascii="Verdana" w:hAnsi="Verdana"/>
                <w:sz w:val="22"/>
                <w:szCs w:val="22"/>
                <w:lang w:val="ro-RO"/>
              </w:rPr>
              <w:t xml:space="preserve">activităţi de prelucrare a produselor lemnoase;  </w:t>
            </w:r>
          </w:p>
          <w:p w14:paraId="68B0329A" w14:textId="77777777" w:rsidR="003F2B2D" w:rsidRPr="00890205" w:rsidRDefault="003F2B2D" w:rsidP="003F2B2D">
            <w:pPr>
              <w:pStyle w:val="ListParagraph"/>
              <w:numPr>
                <w:ilvl w:val="0"/>
                <w:numId w:val="7"/>
              </w:numPr>
              <w:tabs>
                <w:tab w:val="left" w:pos="1134"/>
                <w:tab w:val="left" w:pos="1276"/>
              </w:tabs>
              <w:ind w:left="0" w:firstLine="709"/>
              <w:jc w:val="both"/>
              <w:rPr>
                <w:rFonts w:ascii="Verdana" w:hAnsi="Verdana"/>
                <w:color w:val="FF0000"/>
                <w:sz w:val="22"/>
                <w:szCs w:val="22"/>
                <w:lang w:val="ro-RO"/>
              </w:rPr>
            </w:pPr>
            <w:r w:rsidRPr="00890205">
              <w:rPr>
                <w:rFonts w:ascii="Verdana" w:hAnsi="Verdana"/>
                <w:sz w:val="22"/>
                <w:szCs w:val="22"/>
                <w:lang w:val="ro-RO"/>
              </w:rPr>
              <w:t xml:space="preserve">industrie metalurgică, fabricare de construcţii metalice, maşini, utilaje şi echipamente; </w:t>
            </w:r>
          </w:p>
          <w:p w14:paraId="4A922E56" w14:textId="77777777" w:rsidR="003F2B2D" w:rsidRPr="00890205" w:rsidRDefault="003F2B2D" w:rsidP="003F2B2D">
            <w:pPr>
              <w:pStyle w:val="ListParagraph"/>
              <w:numPr>
                <w:ilvl w:val="0"/>
                <w:numId w:val="7"/>
              </w:numPr>
              <w:tabs>
                <w:tab w:val="left" w:pos="1134"/>
                <w:tab w:val="left" w:pos="1276"/>
              </w:tabs>
              <w:ind w:left="0" w:firstLine="709"/>
              <w:jc w:val="both"/>
              <w:rPr>
                <w:rFonts w:ascii="Verdana" w:hAnsi="Verdana"/>
                <w:color w:val="FF0000"/>
                <w:sz w:val="22"/>
                <w:szCs w:val="22"/>
                <w:lang w:val="ro-RO"/>
              </w:rPr>
            </w:pPr>
            <w:r w:rsidRPr="00890205">
              <w:rPr>
                <w:rFonts w:ascii="Verdana" w:hAnsi="Verdana"/>
                <w:sz w:val="22"/>
                <w:szCs w:val="22"/>
                <w:lang w:val="ro-RO"/>
              </w:rPr>
              <w:t xml:space="preserve">abricare produse electrice, electronice; </w:t>
            </w:r>
          </w:p>
          <w:p w14:paraId="650884C3" w14:textId="77777777" w:rsidR="003F2B2D" w:rsidRPr="00890205" w:rsidRDefault="003F2B2D" w:rsidP="003F2B2D">
            <w:pPr>
              <w:pStyle w:val="ListParagraph"/>
              <w:numPr>
                <w:ilvl w:val="0"/>
                <w:numId w:val="8"/>
              </w:numPr>
              <w:tabs>
                <w:tab w:val="left" w:pos="1134"/>
                <w:tab w:val="left" w:pos="1276"/>
              </w:tabs>
              <w:ind w:left="0" w:firstLine="709"/>
              <w:jc w:val="both"/>
              <w:rPr>
                <w:rFonts w:ascii="Verdana" w:hAnsi="Verdana"/>
                <w:color w:val="FF0000"/>
                <w:sz w:val="22"/>
                <w:szCs w:val="22"/>
                <w:lang w:val="ro-RO"/>
              </w:rPr>
            </w:pPr>
            <w:r w:rsidRPr="00890205">
              <w:rPr>
                <w:rFonts w:ascii="Verdana" w:hAnsi="Verdana"/>
                <w:sz w:val="22"/>
                <w:szCs w:val="22"/>
                <w:lang w:val="ro-RO"/>
              </w:rPr>
              <w:t xml:space="preserve">Investiţii pentru activităţi meşteşugăreşti (activităţi de artizanat şi alte activităţi tradiţionale neagricole – olărit, brodat, prelucrare manuală a fierului, lânii, lemnului, pielii, etc); </w:t>
            </w:r>
          </w:p>
          <w:p w14:paraId="12DA1FC8" w14:textId="77777777" w:rsidR="003F2B2D" w:rsidRPr="00890205" w:rsidRDefault="003F2B2D" w:rsidP="003F2B2D">
            <w:pPr>
              <w:pStyle w:val="ListParagraph"/>
              <w:numPr>
                <w:ilvl w:val="0"/>
                <w:numId w:val="8"/>
              </w:numPr>
              <w:tabs>
                <w:tab w:val="left" w:pos="1134"/>
                <w:tab w:val="left" w:pos="1276"/>
              </w:tabs>
              <w:ind w:left="0" w:firstLine="709"/>
              <w:jc w:val="both"/>
              <w:rPr>
                <w:rFonts w:ascii="Verdana" w:hAnsi="Verdana"/>
                <w:color w:val="FF0000"/>
                <w:sz w:val="22"/>
                <w:szCs w:val="22"/>
                <w:lang w:val="ro-RO"/>
              </w:rPr>
            </w:pPr>
            <w:r w:rsidRPr="00890205">
              <w:rPr>
                <w:rFonts w:ascii="Verdana" w:hAnsi="Verdana"/>
                <w:sz w:val="22"/>
                <w:szCs w:val="22"/>
                <w:lang w:val="ro-RO"/>
              </w:rPr>
              <w:t xml:space="preserve">Investiţii legate de furnizarea de servicii: </w:t>
            </w:r>
          </w:p>
          <w:p w14:paraId="5502078F" w14:textId="77777777" w:rsidR="003F2B2D" w:rsidRPr="00890205" w:rsidRDefault="003F2B2D" w:rsidP="003F2B2D">
            <w:pPr>
              <w:pStyle w:val="ListParagraph"/>
              <w:numPr>
                <w:ilvl w:val="0"/>
                <w:numId w:val="11"/>
              </w:numPr>
              <w:tabs>
                <w:tab w:val="left" w:pos="1134"/>
                <w:tab w:val="left" w:pos="1276"/>
              </w:tabs>
              <w:ind w:left="0" w:firstLine="709"/>
              <w:jc w:val="both"/>
              <w:rPr>
                <w:rFonts w:ascii="Verdana" w:hAnsi="Verdana"/>
                <w:color w:val="FF0000"/>
                <w:sz w:val="22"/>
                <w:szCs w:val="22"/>
                <w:lang w:val="ro-RO"/>
              </w:rPr>
            </w:pPr>
            <w:r w:rsidRPr="00890205">
              <w:rPr>
                <w:rFonts w:ascii="Verdana" w:hAnsi="Verdana"/>
                <w:sz w:val="22"/>
                <w:szCs w:val="22"/>
                <w:lang w:val="ro-RO"/>
              </w:rPr>
              <w:t xml:space="preserve">servicii medicale, sociale, sanitar-veterinare; </w:t>
            </w:r>
          </w:p>
          <w:p w14:paraId="49E8D2DD" w14:textId="77777777" w:rsidR="003F2B2D" w:rsidRPr="00890205" w:rsidRDefault="003F2B2D" w:rsidP="003F2B2D">
            <w:pPr>
              <w:pStyle w:val="ListParagraph"/>
              <w:numPr>
                <w:ilvl w:val="0"/>
                <w:numId w:val="11"/>
              </w:numPr>
              <w:tabs>
                <w:tab w:val="left" w:pos="1134"/>
                <w:tab w:val="left" w:pos="1276"/>
              </w:tabs>
              <w:ind w:left="0" w:firstLine="709"/>
              <w:jc w:val="both"/>
              <w:rPr>
                <w:rFonts w:ascii="Verdana" w:hAnsi="Verdana"/>
                <w:color w:val="FF0000"/>
                <w:sz w:val="22"/>
                <w:szCs w:val="22"/>
                <w:lang w:val="ro-RO"/>
              </w:rPr>
            </w:pPr>
            <w:r w:rsidRPr="00890205">
              <w:rPr>
                <w:rFonts w:ascii="Verdana" w:hAnsi="Verdana"/>
                <w:sz w:val="22"/>
                <w:szCs w:val="22"/>
                <w:lang w:val="ro-RO"/>
              </w:rPr>
              <w:t xml:space="preserve">servicii de reparaţii maşini, unelte, obiecte casnice; </w:t>
            </w:r>
          </w:p>
          <w:p w14:paraId="03EE40EE" w14:textId="77777777" w:rsidR="003F2B2D" w:rsidRPr="00890205" w:rsidRDefault="003F2B2D" w:rsidP="003F2B2D">
            <w:pPr>
              <w:pStyle w:val="ListParagraph"/>
              <w:numPr>
                <w:ilvl w:val="0"/>
                <w:numId w:val="10"/>
              </w:numPr>
              <w:tabs>
                <w:tab w:val="left" w:pos="1134"/>
                <w:tab w:val="left" w:pos="1276"/>
              </w:tabs>
              <w:ind w:left="0" w:firstLine="709"/>
              <w:jc w:val="both"/>
              <w:rPr>
                <w:rFonts w:ascii="Verdana" w:hAnsi="Verdana"/>
                <w:color w:val="FF0000"/>
                <w:sz w:val="22"/>
                <w:szCs w:val="22"/>
                <w:lang w:val="ro-RO"/>
              </w:rPr>
            </w:pPr>
            <w:r w:rsidRPr="00890205">
              <w:rPr>
                <w:rFonts w:ascii="Verdana" w:hAnsi="Verdana"/>
                <w:sz w:val="22"/>
                <w:szCs w:val="22"/>
                <w:lang w:val="ro-RO"/>
              </w:rPr>
              <w:t xml:space="preserve">servicii de consultanţă, contabilitate, juridice, audit; </w:t>
            </w:r>
          </w:p>
          <w:p w14:paraId="663D995D" w14:textId="77777777" w:rsidR="003F2B2D" w:rsidRPr="00890205" w:rsidRDefault="003F2B2D" w:rsidP="003F2B2D">
            <w:pPr>
              <w:pStyle w:val="ListParagraph"/>
              <w:numPr>
                <w:ilvl w:val="0"/>
                <w:numId w:val="10"/>
              </w:numPr>
              <w:tabs>
                <w:tab w:val="left" w:pos="1134"/>
                <w:tab w:val="left" w:pos="1276"/>
              </w:tabs>
              <w:ind w:left="0" w:firstLine="709"/>
              <w:jc w:val="both"/>
              <w:rPr>
                <w:rFonts w:ascii="Verdana" w:hAnsi="Verdana"/>
                <w:color w:val="FF0000"/>
                <w:sz w:val="22"/>
                <w:szCs w:val="22"/>
                <w:lang w:val="ro-RO"/>
              </w:rPr>
            </w:pPr>
            <w:r w:rsidRPr="00890205">
              <w:rPr>
                <w:rFonts w:ascii="Verdana" w:hAnsi="Verdana"/>
                <w:sz w:val="22"/>
                <w:szCs w:val="22"/>
                <w:lang w:val="ro-RO"/>
              </w:rPr>
              <w:t xml:space="preserve">activităţi de servicii în tehnologia informaţiei şi servicii informatice; </w:t>
            </w:r>
          </w:p>
          <w:p w14:paraId="643179BF" w14:textId="77777777" w:rsidR="003F2B2D" w:rsidRPr="00890205" w:rsidRDefault="003F2B2D" w:rsidP="003F2B2D">
            <w:pPr>
              <w:pStyle w:val="ListParagraph"/>
              <w:numPr>
                <w:ilvl w:val="0"/>
                <w:numId w:val="10"/>
              </w:numPr>
              <w:tabs>
                <w:tab w:val="left" w:pos="1134"/>
                <w:tab w:val="left" w:pos="1276"/>
              </w:tabs>
              <w:ind w:left="0" w:firstLine="709"/>
              <w:jc w:val="both"/>
              <w:rPr>
                <w:rFonts w:ascii="Verdana" w:hAnsi="Verdana"/>
                <w:color w:val="FF0000"/>
                <w:sz w:val="22"/>
                <w:szCs w:val="22"/>
                <w:lang w:val="ro-RO"/>
              </w:rPr>
            </w:pPr>
            <w:r w:rsidRPr="00890205">
              <w:rPr>
                <w:rFonts w:ascii="Verdana" w:hAnsi="Verdana"/>
                <w:sz w:val="22"/>
                <w:szCs w:val="22"/>
                <w:lang w:val="ro-RO"/>
              </w:rPr>
              <w:t xml:space="preserve">servicii tehnice, administrative, etc. </w:t>
            </w:r>
          </w:p>
          <w:p w14:paraId="591882FB" w14:textId="77777777" w:rsidR="003F2B2D" w:rsidRPr="00890205" w:rsidRDefault="003F2B2D" w:rsidP="003F2B2D">
            <w:pPr>
              <w:pStyle w:val="ListParagraph"/>
              <w:numPr>
                <w:ilvl w:val="0"/>
                <w:numId w:val="12"/>
              </w:numPr>
              <w:tabs>
                <w:tab w:val="left" w:pos="1134"/>
                <w:tab w:val="left" w:pos="1276"/>
              </w:tabs>
              <w:ind w:left="0" w:firstLine="709"/>
              <w:jc w:val="both"/>
              <w:rPr>
                <w:rFonts w:ascii="Verdana" w:hAnsi="Verdana"/>
                <w:color w:val="FF0000"/>
                <w:sz w:val="22"/>
                <w:szCs w:val="22"/>
                <w:lang w:val="ro-RO"/>
              </w:rPr>
            </w:pPr>
            <w:r w:rsidRPr="00890205">
              <w:rPr>
                <w:rFonts w:ascii="Verdana" w:hAnsi="Verdana"/>
                <w:sz w:val="22"/>
                <w:szCs w:val="22"/>
                <w:lang w:val="ro-RO"/>
              </w:rPr>
              <w:t xml:space="preserve">Investiţii pentru infrastructură în unităţile de primire turistică tip agro-turistic, parcuri pentru rulote, camping și tabere, proiecte de activităţi de agrement (dependente sau independente de o structura de primire agro-turistica cu functiuni de cazare), cu respectarea Ordinului ANT 65/2013, cu modificările şi completările ulterioare. Acestea se vor limita la capacitatea de cazare specifică structurii de primire turistică de tip pensiune agroturistică – maxim 8 camere. </w:t>
            </w:r>
          </w:p>
          <w:p w14:paraId="1C65B4EC" w14:textId="77777777" w:rsidR="005768B9" w:rsidRPr="00890205" w:rsidRDefault="003F2B2D" w:rsidP="00E21CAA">
            <w:pPr>
              <w:pStyle w:val="ListParagraph"/>
              <w:numPr>
                <w:ilvl w:val="0"/>
                <w:numId w:val="12"/>
              </w:numPr>
              <w:tabs>
                <w:tab w:val="left" w:pos="1134"/>
                <w:tab w:val="left" w:pos="1276"/>
              </w:tabs>
              <w:ind w:left="0" w:firstLine="709"/>
              <w:jc w:val="both"/>
              <w:rPr>
                <w:rFonts w:ascii="Verdana" w:hAnsi="Verdana"/>
                <w:color w:val="FF0000"/>
                <w:sz w:val="22"/>
                <w:szCs w:val="22"/>
                <w:lang w:val="ro-RO"/>
              </w:rPr>
            </w:pPr>
            <w:r w:rsidRPr="00890205">
              <w:rPr>
                <w:rFonts w:ascii="Verdana" w:hAnsi="Verdana"/>
                <w:sz w:val="22"/>
                <w:szCs w:val="22"/>
                <w:lang w:val="ro-RO"/>
              </w:rPr>
              <w:t>Investiţii pentru producţia de combustibil din biomasă (ex: fabricare de peleţi şi brich</w:t>
            </w:r>
            <w:r w:rsidR="00E21CAA" w:rsidRPr="00890205">
              <w:rPr>
                <w:rFonts w:ascii="Verdana" w:hAnsi="Verdana"/>
                <w:sz w:val="22"/>
                <w:szCs w:val="22"/>
                <w:lang w:val="ro-RO"/>
              </w:rPr>
              <w:t>ete) în vederea comercializării.</w:t>
            </w:r>
          </w:p>
        </w:tc>
        <w:tc>
          <w:tcPr>
            <w:tcW w:w="838" w:type="dxa"/>
            <w:shd w:val="clear" w:color="auto" w:fill="auto"/>
          </w:tcPr>
          <w:p w14:paraId="04DA7E21"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lastRenderedPageBreak/>
              <w:sym w:font="Wingdings" w:char="F06F"/>
            </w:r>
          </w:p>
          <w:p w14:paraId="4D257AE6" w14:textId="77777777" w:rsidR="005768B9" w:rsidRPr="00890205" w:rsidRDefault="005768B9" w:rsidP="008A544B">
            <w:pPr>
              <w:pStyle w:val="BodyText3"/>
              <w:jc w:val="left"/>
              <w:rPr>
                <w:rFonts w:ascii="Verdana" w:hAnsi="Verdana" w:cs="Calibri"/>
                <w:sz w:val="22"/>
                <w:szCs w:val="22"/>
                <w:lang w:val="ro-RO"/>
              </w:rPr>
            </w:pPr>
          </w:p>
          <w:p w14:paraId="31E8AB43" w14:textId="77777777" w:rsidR="005768B9" w:rsidRPr="00890205" w:rsidRDefault="005768B9" w:rsidP="008A544B">
            <w:pPr>
              <w:pStyle w:val="BodyText3"/>
              <w:rPr>
                <w:rFonts w:ascii="Verdana" w:hAnsi="Verdana" w:cs="Calibri"/>
                <w:sz w:val="22"/>
                <w:szCs w:val="22"/>
                <w:lang w:val="ro-RO"/>
              </w:rPr>
            </w:pPr>
          </w:p>
          <w:p w14:paraId="45FEFDC9" w14:textId="77777777" w:rsidR="005768B9" w:rsidRPr="00890205" w:rsidRDefault="005768B9" w:rsidP="008A544B">
            <w:pPr>
              <w:pStyle w:val="BodyText3"/>
              <w:rPr>
                <w:rFonts w:ascii="Verdana" w:hAnsi="Verdana" w:cs="Calibri"/>
                <w:sz w:val="22"/>
                <w:szCs w:val="22"/>
                <w:lang w:val="ro-RO"/>
              </w:rPr>
            </w:pPr>
          </w:p>
          <w:p w14:paraId="625AD6B1"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p w14:paraId="51EB39DD" w14:textId="77777777" w:rsidR="005768B9" w:rsidRPr="00890205" w:rsidRDefault="005768B9" w:rsidP="008A544B">
            <w:pPr>
              <w:pStyle w:val="BodyText3"/>
              <w:rPr>
                <w:rFonts w:ascii="Verdana" w:hAnsi="Verdana" w:cs="Calibri"/>
                <w:sz w:val="22"/>
                <w:szCs w:val="22"/>
                <w:lang w:val="ro-RO"/>
              </w:rPr>
            </w:pPr>
          </w:p>
          <w:p w14:paraId="4817ACE6" w14:textId="77777777" w:rsidR="005768B9" w:rsidRPr="00890205" w:rsidRDefault="005768B9" w:rsidP="008A544B">
            <w:pPr>
              <w:pStyle w:val="BodyText3"/>
              <w:rPr>
                <w:rFonts w:ascii="Verdana" w:hAnsi="Verdana" w:cs="Calibri"/>
                <w:sz w:val="22"/>
                <w:szCs w:val="22"/>
                <w:lang w:val="ro-RO"/>
              </w:rPr>
            </w:pPr>
          </w:p>
          <w:p w14:paraId="4F50D6AF" w14:textId="77777777" w:rsidR="005768B9" w:rsidRPr="00890205" w:rsidRDefault="005768B9" w:rsidP="008A544B">
            <w:pPr>
              <w:pStyle w:val="BodyText3"/>
              <w:rPr>
                <w:rFonts w:ascii="Verdana" w:hAnsi="Verdana" w:cs="Calibri"/>
                <w:sz w:val="22"/>
                <w:szCs w:val="22"/>
                <w:lang w:val="ro-RO"/>
              </w:rPr>
            </w:pPr>
          </w:p>
          <w:p w14:paraId="6B48DD53" w14:textId="77777777" w:rsidR="005768B9" w:rsidRPr="00890205" w:rsidRDefault="005768B9" w:rsidP="008A544B">
            <w:pPr>
              <w:pStyle w:val="BodyText3"/>
              <w:rPr>
                <w:rFonts w:ascii="Verdana" w:hAnsi="Verdana" w:cs="Calibri"/>
                <w:sz w:val="22"/>
                <w:szCs w:val="22"/>
                <w:lang w:val="ro-RO"/>
              </w:rPr>
            </w:pPr>
          </w:p>
          <w:p w14:paraId="655FAC9D" w14:textId="77777777" w:rsidR="005768B9" w:rsidRPr="00890205" w:rsidRDefault="005768B9" w:rsidP="008A544B">
            <w:pPr>
              <w:pStyle w:val="BodyText3"/>
              <w:rPr>
                <w:rFonts w:ascii="Verdana" w:hAnsi="Verdana" w:cs="Calibri"/>
                <w:sz w:val="22"/>
                <w:szCs w:val="22"/>
                <w:lang w:val="ro-RO"/>
              </w:rPr>
            </w:pPr>
          </w:p>
          <w:p w14:paraId="226DFFCB" w14:textId="77777777" w:rsidR="005768B9" w:rsidRPr="00890205" w:rsidRDefault="005768B9" w:rsidP="008A544B">
            <w:pPr>
              <w:pStyle w:val="BodyText3"/>
              <w:rPr>
                <w:rFonts w:ascii="Verdana" w:hAnsi="Verdana" w:cs="Calibri"/>
                <w:sz w:val="22"/>
                <w:szCs w:val="22"/>
                <w:lang w:val="ro-RO"/>
              </w:rPr>
            </w:pPr>
          </w:p>
          <w:p w14:paraId="70FAD2C7" w14:textId="77777777" w:rsidR="005768B9" w:rsidRPr="00890205" w:rsidRDefault="005768B9" w:rsidP="008A544B">
            <w:pPr>
              <w:pStyle w:val="BodyText3"/>
              <w:rPr>
                <w:rFonts w:ascii="Verdana" w:hAnsi="Verdana" w:cs="Calibri"/>
                <w:sz w:val="22"/>
                <w:szCs w:val="22"/>
                <w:lang w:val="ro-RO"/>
              </w:rPr>
            </w:pPr>
          </w:p>
          <w:p w14:paraId="617519CC"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p w14:paraId="646B8A8A" w14:textId="77777777" w:rsidR="005768B9" w:rsidRPr="00890205" w:rsidRDefault="005768B9" w:rsidP="008A544B">
            <w:pPr>
              <w:pStyle w:val="BodyText3"/>
              <w:rPr>
                <w:rFonts w:ascii="Verdana" w:hAnsi="Verdana" w:cs="Calibri"/>
                <w:sz w:val="22"/>
                <w:szCs w:val="22"/>
                <w:lang w:val="ro-RO"/>
              </w:rPr>
            </w:pPr>
          </w:p>
          <w:p w14:paraId="0CAEAB66" w14:textId="77777777" w:rsidR="005768B9" w:rsidRPr="00890205" w:rsidRDefault="005768B9" w:rsidP="008A544B">
            <w:pPr>
              <w:pStyle w:val="BodyText3"/>
              <w:rPr>
                <w:rFonts w:ascii="Verdana" w:hAnsi="Verdana" w:cs="Calibri"/>
                <w:sz w:val="22"/>
                <w:szCs w:val="22"/>
                <w:lang w:val="ro-RO"/>
              </w:rPr>
            </w:pPr>
          </w:p>
          <w:p w14:paraId="23F224AC" w14:textId="77777777" w:rsidR="005768B9" w:rsidRPr="00890205" w:rsidRDefault="005768B9" w:rsidP="008A544B">
            <w:pPr>
              <w:pStyle w:val="BodyText3"/>
              <w:rPr>
                <w:rFonts w:ascii="Verdana" w:hAnsi="Verdana" w:cs="Calibri"/>
                <w:sz w:val="22"/>
                <w:szCs w:val="22"/>
                <w:lang w:val="ro-RO"/>
              </w:rPr>
            </w:pPr>
          </w:p>
          <w:p w14:paraId="1B75B24E" w14:textId="77777777" w:rsidR="005768B9" w:rsidRPr="00890205" w:rsidRDefault="005768B9" w:rsidP="008A544B">
            <w:pPr>
              <w:pStyle w:val="BodyText3"/>
              <w:rPr>
                <w:rFonts w:ascii="Verdana" w:hAnsi="Verdana" w:cs="Calibri"/>
                <w:sz w:val="22"/>
                <w:szCs w:val="22"/>
                <w:lang w:val="ro-RO"/>
              </w:rPr>
            </w:pPr>
          </w:p>
          <w:p w14:paraId="0D460952"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p w14:paraId="52E03DFE" w14:textId="77777777" w:rsidR="005768B9" w:rsidRPr="00890205" w:rsidRDefault="005768B9" w:rsidP="008A544B">
            <w:pPr>
              <w:pStyle w:val="BodyText3"/>
              <w:rPr>
                <w:rFonts w:ascii="Verdana" w:hAnsi="Verdana" w:cs="Calibri"/>
                <w:sz w:val="22"/>
                <w:szCs w:val="22"/>
                <w:lang w:val="ro-RO"/>
              </w:rPr>
            </w:pPr>
          </w:p>
          <w:p w14:paraId="7FB723BE" w14:textId="77777777" w:rsidR="005768B9" w:rsidRPr="00890205" w:rsidRDefault="005768B9" w:rsidP="008A544B">
            <w:pPr>
              <w:pStyle w:val="BodyText3"/>
              <w:rPr>
                <w:rFonts w:ascii="Verdana" w:hAnsi="Verdana" w:cs="Calibri"/>
                <w:sz w:val="22"/>
                <w:szCs w:val="22"/>
                <w:lang w:val="ro-RO"/>
              </w:rPr>
            </w:pPr>
          </w:p>
          <w:p w14:paraId="2FE3347F" w14:textId="77777777" w:rsidR="00E21CAA" w:rsidRPr="00890205" w:rsidRDefault="00E21CAA" w:rsidP="008A544B">
            <w:pPr>
              <w:pStyle w:val="BodyText3"/>
              <w:rPr>
                <w:rFonts w:ascii="Verdana" w:hAnsi="Verdana" w:cs="Calibri"/>
                <w:sz w:val="22"/>
                <w:szCs w:val="22"/>
                <w:lang w:val="ro-RO"/>
              </w:rPr>
            </w:pPr>
          </w:p>
          <w:p w14:paraId="3A61CB5F" w14:textId="77777777" w:rsidR="00E21CAA" w:rsidRPr="00890205" w:rsidRDefault="00E21CAA" w:rsidP="008A544B">
            <w:pPr>
              <w:pStyle w:val="BodyText3"/>
              <w:rPr>
                <w:rFonts w:ascii="Verdana" w:hAnsi="Verdana" w:cs="Calibri"/>
                <w:sz w:val="22"/>
                <w:szCs w:val="22"/>
                <w:lang w:val="ro-RO"/>
              </w:rPr>
            </w:pPr>
          </w:p>
          <w:p w14:paraId="54C3D02E" w14:textId="77777777" w:rsidR="00E21CAA" w:rsidRPr="00890205" w:rsidRDefault="00E21CAA" w:rsidP="008A544B">
            <w:pPr>
              <w:pStyle w:val="BodyText3"/>
              <w:rPr>
                <w:rFonts w:ascii="Verdana" w:hAnsi="Verdana" w:cs="Calibri"/>
                <w:sz w:val="22"/>
                <w:szCs w:val="22"/>
                <w:lang w:val="ro-RO"/>
              </w:rPr>
            </w:pPr>
          </w:p>
          <w:p w14:paraId="7716584A" w14:textId="77777777" w:rsidR="00E21CAA" w:rsidRPr="00890205" w:rsidRDefault="00E21CAA" w:rsidP="008A544B">
            <w:pPr>
              <w:pStyle w:val="BodyText3"/>
              <w:rPr>
                <w:rFonts w:ascii="Verdana" w:hAnsi="Verdana" w:cs="Calibri"/>
                <w:sz w:val="22"/>
                <w:szCs w:val="22"/>
                <w:lang w:val="ro-RO"/>
              </w:rPr>
            </w:pPr>
          </w:p>
          <w:p w14:paraId="2F45F815" w14:textId="77777777" w:rsidR="00E21CAA" w:rsidRPr="00890205" w:rsidRDefault="00E21CAA" w:rsidP="008A544B">
            <w:pPr>
              <w:pStyle w:val="BodyText3"/>
              <w:rPr>
                <w:rFonts w:ascii="Verdana" w:hAnsi="Verdana" w:cs="Calibri"/>
                <w:sz w:val="22"/>
                <w:szCs w:val="22"/>
                <w:lang w:val="ro-RO"/>
              </w:rPr>
            </w:pPr>
          </w:p>
          <w:p w14:paraId="2A4B185E" w14:textId="77777777" w:rsidR="00E21CAA" w:rsidRPr="00890205" w:rsidRDefault="00E21CAA" w:rsidP="008A544B">
            <w:pPr>
              <w:pStyle w:val="BodyText3"/>
              <w:rPr>
                <w:rFonts w:ascii="Verdana" w:hAnsi="Verdana" w:cs="Calibri"/>
                <w:sz w:val="22"/>
                <w:szCs w:val="22"/>
                <w:lang w:val="ro-RO"/>
              </w:rPr>
            </w:pPr>
          </w:p>
          <w:p w14:paraId="1DF2A6B7" w14:textId="77777777" w:rsidR="00E21CAA" w:rsidRPr="00890205" w:rsidRDefault="00E21CAA" w:rsidP="008A544B">
            <w:pPr>
              <w:pStyle w:val="BodyText3"/>
              <w:rPr>
                <w:rFonts w:ascii="Verdana" w:hAnsi="Verdana" w:cs="Calibri"/>
                <w:sz w:val="22"/>
                <w:szCs w:val="22"/>
                <w:lang w:val="ro-RO"/>
              </w:rPr>
            </w:pPr>
          </w:p>
          <w:p w14:paraId="00F288C9"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p w14:paraId="73763360" w14:textId="77777777" w:rsidR="005768B9" w:rsidRPr="00890205" w:rsidRDefault="005768B9" w:rsidP="008A544B">
            <w:pPr>
              <w:pStyle w:val="BodyText3"/>
              <w:jc w:val="left"/>
              <w:rPr>
                <w:rFonts w:ascii="Verdana" w:hAnsi="Verdana" w:cs="Calibri"/>
                <w:sz w:val="22"/>
                <w:szCs w:val="22"/>
                <w:lang w:val="ro-RO"/>
              </w:rPr>
            </w:pPr>
          </w:p>
          <w:p w14:paraId="189DD819" w14:textId="77777777" w:rsidR="005768B9" w:rsidRPr="00890205" w:rsidRDefault="005768B9" w:rsidP="008A544B">
            <w:pPr>
              <w:pStyle w:val="BodyText3"/>
              <w:jc w:val="left"/>
              <w:rPr>
                <w:rFonts w:ascii="Verdana" w:hAnsi="Verdana" w:cs="Calibri"/>
                <w:sz w:val="22"/>
                <w:szCs w:val="22"/>
                <w:lang w:val="ro-RO"/>
              </w:rPr>
            </w:pPr>
          </w:p>
          <w:p w14:paraId="7A77FD96" w14:textId="77777777" w:rsidR="00E21CAA" w:rsidRPr="00890205" w:rsidRDefault="00E21CAA" w:rsidP="008A544B">
            <w:pPr>
              <w:pStyle w:val="BodyText3"/>
              <w:jc w:val="left"/>
              <w:rPr>
                <w:rFonts w:ascii="Verdana" w:hAnsi="Verdana" w:cs="Calibri"/>
                <w:sz w:val="22"/>
                <w:szCs w:val="22"/>
                <w:lang w:val="ro-RO"/>
              </w:rPr>
            </w:pPr>
          </w:p>
          <w:p w14:paraId="684860C5" w14:textId="77777777" w:rsidR="00E21CAA" w:rsidRPr="00890205" w:rsidRDefault="00E21CAA" w:rsidP="008A544B">
            <w:pPr>
              <w:pStyle w:val="BodyText3"/>
              <w:jc w:val="left"/>
              <w:rPr>
                <w:rFonts w:ascii="Verdana" w:hAnsi="Verdana" w:cs="Calibri"/>
                <w:sz w:val="22"/>
                <w:szCs w:val="22"/>
                <w:lang w:val="ro-RO"/>
              </w:rPr>
            </w:pPr>
          </w:p>
          <w:p w14:paraId="3BB55A61" w14:textId="77777777" w:rsidR="00E21CAA" w:rsidRPr="00890205" w:rsidRDefault="00E21CAA" w:rsidP="008A544B">
            <w:pPr>
              <w:pStyle w:val="BodyText3"/>
              <w:jc w:val="left"/>
              <w:rPr>
                <w:rFonts w:ascii="Verdana" w:hAnsi="Verdana" w:cs="Calibri"/>
                <w:sz w:val="22"/>
                <w:szCs w:val="22"/>
                <w:lang w:val="ro-RO"/>
              </w:rPr>
            </w:pPr>
          </w:p>
          <w:p w14:paraId="37591BE6" w14:textId="77777777" w:rsidR="00E21CAA" w:rsidRPr="00890205" w:rsidRDefault="00E21CAA" w:rsidP="008A544B">
            <w:pPr>
              <w:pStyle w:val="BodyText3"/>
              <w:jc w:val="left"/>
              <w:rPr>
                <w:rFonts w:ascii="Verdana" w:hAnsi="Verdana" w:cs="Calibri"/>
                <w:sz w:val="22"/>
                <w:szCs w:val="22"/>
                <w:lang w:val="ro-RO"/>
              </w:rPr>
            </w:pPr>
          </w:p>
          <w:p w14:paraId="7090062B" w14:textId="77777777" w:rsidR="00E21CAA" w:rsidRPr="00890205" w:rsidRDefault="00E21CAA" w:rsidP="008A544B">
            <w:pPr>
              <w:pStyle w:val="BodyText3"/>
              <w:jc w:val="left"/>
              <w:rPr>
                <w:rFonts w:ascii="Verdana" w:hAnsi="Verdana" w:cs="Calibri"/>
                <w:sz w:val="22"/>
                <w:szCs w:val="22"/>
                <w:lang w:val="ro-RO"/>
              </w:rPr>
            </w:pPr>
          </w:p>
          <w:p w14:paraId="604981A0" w14:textId="77777777" w:rsidR="005768B9" w:rsidRPr="00890205" w:rsidRDefault="005768B9" w:rsidP="008A544B">
            <w:pPr>
              <w:pStyle w:val="BodyText3"/>
              <w:rPr>
                <w:rFonts w:ascii="Verdana" w:hAnsi="Verdana" w:cs="Calibri"/>
                <w:sz w:val="22"/>
                <w:szCs w:val="22"/>
                <w:lang w:val="ro-RO"/>
              </w:rPr>
            </w:pPr>
          </w:p>
          <w:p w14:paraId="7EFEC770"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tc>
        <w:tc>
          <w:tcPr>
            <w:tcW w:w="750" w:type="dxa"/>
          </w:tcPr>
          <w:p w14:paraId="0F361E9C"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lastRenderedPageBreak/>
              <w:sym w:font="Wingdings" w:char="F06F"/>
            </w:r>
          </w:p>
          <w:p w14:paraId="2A40F128" w14:textId="77777777" w:rsidR="005768B9" w:rsidRPr="00890205" w:rsidRDefault="005768B9" w:rsidP="008A544B">
            <w:pPr>
              <w:pStyle w:val="BodyText3"/>
              <w:rPr>
                <w:rFonts w:ascii="Verdana" w:hAnsi="Verdana" w:cs="Calibri"/>
                <w:sz w:val="22"/>
                <w:szCs w:val="22"/>
                <w:lang w:val="ro-RO"/>
              </w:rPr>
            </w:pPr>
          </w:p>
          <w:p w14:paraId="18706500" w14:textId="77777777" w:rsidR="005768B9" w:rsidRPr="00890205" w:rsidRDefault="005768B9" w:rsidP="008A544B">
            <w:pPr>
              <w:pStyle w:val="BodyText3"/>
              <w:jc w:val="left"/>
              <w:rPr>
                <w:rFonts w:ascii="Verdana" w:hAnsi="Verdana" w:cs="Calibri"/>
                <w:sz w:val="22"/>
                <w:szCs w:val="22"/>
                <w:lang w:val="ro-RO"/>
              </w:rPr>
            </w:pPr>
          </w:p>
          <w:p w14:paraId="2ADF5FD5" w14:textId="77777777" w:rsidR="005768B9" w:rsidRPr="00890205" w:rsidRDefault="005768B9" w:rsidP="008A544B">
            <w:pPr>
              <w:pStyle w:val="BodyText3"/>
              <w:rPr>
                <w:rFonts w:ascii="Verdana" w:hAnsi="Verdana" w:cs="Calibri"/>
                <w:sz w:val="22"/>
                <w:szCs w:val="22"/>
                <w:lang w:val="ro-RO"/>
              </w:rPr>
            </w:pPr>
          </w:p>
          <w:p w14:paraId="566C3602"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p w14:paraId="1060DD72" w14:textId="77777777" w:rsidR="005768B9" w:rsidRPr="00890205" w:rsidRDefault="005768B9" w:rsidP="008A544B">
            <w:pPr>
              <w:pStyle w:val="BodyText3"/>
              <w:rPr>
                <w:rFonts w:ascii="Verdana" w:hAnsi="Verdana" w:cs="Calibri"/>
                <w:sz w:val="22"/>
                <w:szCs w:val="22"/>
                <w:lang w:val="ro-RO"/>
              </w:rPr>
            </w:pPr>
          </w:p>
          <w:p w14:paraId="6F1C1569" w14:textId="77777777" w:rsidR="005768B9" w:rsidRPr="00890205" w:rsidRDefault="005768B9" w:rsidP="008A544B">
            <w:pPr>
              <w:pStyle w:val="BodyText3"/>
              <w:rPr>
                <w:rFonts w:ascii="Verdana" w:hAnsi="Verdana" w:cs="Calibri"/>
                <w:sz w:val="22"/>
                <w:szCs w:val="22"/>
                <w:lang w:val="ro-RO"/>
              </w:rPr>
            </w:pPr>
          </w:p>
          <w:p w14:paraId="236E436C" w14:textId="77777777" w:rsidR="005768B9" w:rsidRPr="00890205" w:rsidRDefault="005768B9" w:rsidP="008A544B">
            <w:pPr>
              <w:pStyle w:val="BodyText3"/>
              <w:rPr>
                <w:rFonts w:ascii="Verdana" w:hAnsi="Verdana" w:cs="Calibri"/>
                <w:sz w:val="22"/>
                <w:szCs w:val="22"/>
                <w:lang w:val="ro-RO"/>
              </w:rPr>
            </w:pPr>
          </w:p>
          <w:p w14:paraId="581D5DD3" w14:textId="77777777" w:rsidR="005768B9" w:rsidRPr="00890205" w:rsidRDefault="005768B9" w:rsidP="008A544B">
            <w:pPr>
              <w:pStyle w:val="BodyText3"/>
              <w:rPr>
                <w:rFonts w:ascii="Verdana" w:hAnsi="Verdana" w:cs="Calibri"/>
                <w:sz w:val="22"/>
                <w:szCs w:val="22"/>
                <w:lang w:val="ro-RO"/>
              </w:rPr>
            </w:pPr>
          </w:p>
          <w:p w14:paraId="79A54E73" w14:textId="77777777" w:rsidR="005768B9" w:rsidRPr="00890205" w:rsidRDefault="005768B9" w:rsidP="008A544B">
            <w:pPr>
              <w:pStyle w:val="BodyText3"/>
              <w:rPr>
                <w:rFonts w:ascii="Verdana" w:hAnsi="Verdana" w:cs="Calibri"/>
                <w:sz w:val="22"/>
                <w:szCs w:val="22"/>
                <w:lang w:val="ro-RO"/>
              </w:rPr>
            </w:pPr>
          </w:p>
          <w:p w14:paraId="55BF9A12" w14:textId="77777777" w:rsidR="005768B9" w:rsidRPr="00890205" w:rsidRDefault="005768B9" w:rsidP="008A544B">
            <w:pPr>
              <w:pStyle w:val="BodyText3"/>
              <w:rPr>
                <w:rFonts w:ascii="Verdana" w:hAnsi="Verdana" w:cs="Calibri"/>
                <w:sz w:val="22"/>
                <w:szCs w:val="22"/>
                <w:lang w:val="ro-RO"/>
              </w:rPr>
            </w:pPr>
          </w:p>
          <w:p w14:paraId="32868DF7" w14:textId="77777777" w:rsidR="005768B9" w:rsidRPr="00890205" w:rsidRDefault="005768B9" w:rsidP="008A544B">
            <w:pPr>
              <w:pStyle w:val="BodyText3"/>
              <w:rPr>
                <w:rFonts w:ascii="Verdana" w:hAnsi="Verdana" w:cs="Calibri"/>
                <w:sz w:val="22"/>
                <w:szCs w:val="22"/>
                <w:lang w:val="ro-RO"/>
              </w:rPr>
            </w:pPr>
          </w:p>
          <w:p w14:paraId="6F010602"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p w14:paraId="15506D4B" w14:textId="77777777" w:rsidR="005768B9" w:rsidRPr="00890205" w:rsidRDefault="005768B9" w:rsidP="008A544B">
            <w:pPr>
              <w:pStyle w:val="BodyText3"/>
              <w:rPr>
                <w:rFonts w:ascii="Verdana" w:hAnsi="Verdana" w:cs="Calibri"/>
                <w:sz w:val="22"/>
                <w:szCs w:val="22"/>
                <w:lang w:val="ro-RO"/>
              </w:rPr>
            </w:pPr>
          </w:p>
          <w:p w14:paraId="497DA5BF" w14:textId="77777777" w:rsidR="005768B9" w:rsidRPr="00890205" w:rsidRDefault="005768B9" w:rsidP="008A544B">
            <w:pPr>
              <w:pStyle w:val="BodyText3"/>
              <w:rPr>
                <w:rFonts w:ascii="Verdana" w:hAnsi="Verdana" w:cs="Calibri"/>
                <w:sz w:val="22"/>
                <w:szCs w:val="22"/>
                <w:lang w:val="ro-RO"/>
              </w:rPr>
            </w:pPr>
          </w:p>
          <w:p w14:paraId="744C5F82" w14:textId="77777777" w:rsidR="005768B9" w:rsidRPr="00890205" w:rsidRDefault="005768B9" w:rsidP="008A544B">
            <w:pPr>
              <w:pStyle w:val="BodyText3"/>
              <w:rPr>
                <w:rFonts w:ascii="Verdana" w:hAnsi="Verdana" w:cs="Calibri"/>
                <w:sz w:val="22"/>
                <w:szCs w:val="22"/>
                <w:lang w:val="ro-RO"/>
              </w:rPr>
            </w:pPr>
          </w:p>
          <w:p w14:paraId="30F8F73D" w14:textId="77777777" w:rsidR="005768B9" w:rsidRPr="00890205" w:rsidRDefault="005768B9" w:rsidP="008A544B">
            <w:pPr>
              <w:pStyle w:val="BodyText3"/>
              <w:rPr>
                <w:rFonts w:ascii="Verdana" w:hAnsi="Verdana" w:cs="Calibri"/>
                <w:sz w:val="22"/>
                <w:szCs w:val="22"/>
                <w:lang w:val="ro-RO"/>
              </w:rPr>
            </w:pPr>
          </w:p>
          <w:p w14:paraId="5A31A01F"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p w14:paraId="3CD8B19C" w14:textId="77777777" w:rsidR="005768B9" w:rsidRPr="00890205" w:rsidRDefault="005768B9" w:rsidP="008A544B">
            <w:pPr>
              <w:pStyle w:val="BodyText3"/>
              <w:rPr>
                <w:rFonts w:ascii="Verdana" w:hAnsi="Verdana" w:cs="Calibri"/>
                <w:sz w:val="22"/>
                <w:szCs w:val="22"/>
                <w:lang w:val="ro-RO"/>
              </w:rPr>
            </w:pPr>
          </w:p>
          <w:p w14:paraId="60227A2C" w14:textId="77777777" w:rsidR="005768B9" w:rsidRPr="00890205" w:rsidRDefault="005768B9" w:rsidP="008A544B">
            <w:pPr>
              <w:pStyle w:val="BodyText3"/>
              <w:rPr>
                <w:rFonts w:ascii="Verdana" w:hAnsi="Verdana" w:cs="Calibri"/>
                <w:sz w:val="22"/>
                <w:szCs w:val="22"/>
                <w:lang w:val="ro-RO"/>
              </w:rPr>
            </w:pPr>
          </w:p>
          <w:p w14:paraId="25B5D549" w14:textId="77777777" w:rsidR="00E21CAA" w:rsidRPr="00890205" w:rsidRDefault="00E21CAA" w:rsidP="008A544B">
            <w:pPr>
              <w:pStyle w:val="BodyText3"/>
              <w:rPr>
                <w:rFonts w:ascii="Verdana" w:hAnsi="Verdana" w:cs="Calibri"/>
                <w:sz w:val="22"/>
                <w:szCs w:val="22"/>
                <w:lang w:val="ro-RO"/>
              </w:rPr>
            </w:pPr>
          </w:p>
          <w:p w14:paraId="4BC40931" w14:textId="77777777" w:rsidR="00E21CAA" w:rsidRPr="00890205" w:rsidRDefault="00E21CAA" w:rsidP="008A544B">
            <w:pPr>
              <w:pStyle w:val="BodyText3"/>
              <w:rPr>
                <w:rFonts w:ascii="Verdana" w:hAnsi="Verdana" w:cs="Calibri"/>
                <w:sz w:val="22"/>
                <w:szCs w:val="22"/>
                <w:lang w:val="ro-RO"/>
              </w:rPr>
            </w:pPr>
          </w:p>
          <w:p w14:paraId="3AA17511" w14:textId="77777777" w:rsidR="00E21CAA" w:rsidRPr="00890205" w:rsidRDefault="00E21CAA" w:rsidP="008A544B">
            <w:pPr>
              <w:pStyle w:val="BodyText3"/>
              <w:rPr>
                <w:rFonts w:ascii="Verdana" w:hAnsi="Verdana" w:cs="Calibri"/>
                <w:sz w:val="22"/>
                <w:szCs w:val="22"/>
                <w:lang w:val="ro-RO"/>
              </w:rPr>
            </w:pPr>
          </w:p>
          <w:p w14:paraId="5F14E5F7" w14:textId="77777777" w:rsidR="00E21CAA" w:rsidRPr="00890205" w:rsidRDefault="00E21CAA" w:rsidP="008A544B">
            <w:pPr>
              <w:pStyle w:val="BodyText3"/>
              <w:rPr>
                <w:rFonts w:ascii="Verdana" w:hAnsi="Verdana" w:cs="Calibri"/>
                <w:sz w:val="22"/>
                <w:szCs w:val="22"/>
                <w:lang w:val="ro-RO"/>
              </w:rPr>
            </w:pPr>
          </w:p>
          <w:p w14:paraId="3FC717F0" w14:textId="77777777" w:rsidR="00E21CAA" w:rsidRPr="00890205" w:rsidRDefault="00E21CAA" w:rsidP="008A544B">
            <w:pPr>
              <w:pStyle w:val="BodyText3"/>
              <w:rPr>
                <w:rFonts w:ascii="Verdana" w:hAnsi="Verdana" w:cs="Calibri"/>
                <w:sz w:val="22"/>
                <w:szCs w:val="22"/>
                <w:lang w:val="ro-RO"/>
              </w:rPr>
            </w:pPr>
          </w:p>
          <w:p w14:paraId="53EE188B" w14:textId="77777777" w:rsidR="00E21CAA" w:rsidRPr="00890205" w:rsidRDefault="00E21CAA" w:rsidP="008A544B">
            <w:pPr>
              <w:pStyle w:val="BodyText3"/>
              <w:rPr>
                <w:rFonts w:ascii="Verdana" w:hAnsi="Verdana" w:cs="Calibri"/>
                <w:sz w:val="22"/>
                <w:szCs w:val="22"/>
                <w:lang w:val="ro-RO"/>
              </w:rPr>
            </w:pPr>
          </w:p>
          <w:p w14:paraId="70307BD6" w14:textId="77777777" w:rsidR="00E21CAA" w:rsidRPr="00890205" w:rsidRDefault="00E21CAA" w:rsidP="008A544B">
            <w:pPr>
              <w:pStyle w:val="BodyText3"/>
              <w:rPr>
                <w:rFonts w:ascii="Verdana" w:hAnsi="Verdana" w:cs="Calibri"/>
                <w:sz w:val="22"/>
                <w:szCs w:val="22"/>
                <w:lang w:val="ro-RO"/>
              </w:rPr>
            </w:pPr>
          </w:p>
          <w:p w14:paraId="0F0BBDCD"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p w14:paraId="507D1B18" w14:textId="77777777" w:rsidR="005768B9" w:rsidRPr="00890205" w:rsidRDefault="005768B9" w:rsidP="008A544B">
            <w:pPr>
              <w:pStyle w:val="BodyText3"/>
              <w:jc w:val="left"/>
              <w:rPr>
                <w:rFonts w:ascii="Verdana" w:hAnsi="Verdana" w:cs="Calibri"/>
                <w:sz w:val="22"/>
                <w:szCs w:val="22"/>
                <w:lang w:val="ro-RO"/>
              </w:rPr>
            </w:pPr>
          </w:p>
          <w:p w14:paraId="6A853558" w14:textId="77777777" w:rsidR="005768B9" w:rsidRPr="00890205" w:rsidRDefault="005768B9" w:rsidP="008A544B">
            <w:pPr>
              <w:pStyle w:val="BodyText3"/>
              <w:rPr>
                <w:rFonts w:ascii="Verdana" w:hAnsi="Verdana" w:cs="Calibri"/>
                <w:sz w:val="22"/>
                <w:szCs w:val="22"/>
                <w:lang w:val="ro-RO"/>
              </w:rPr>
            </w:pPr>
          </w:p>
          <w:p w14:paraId="135C51B4" w14:textId="77777777" w:rsidR="00E21CAA" w:rsidRPr="00890205" w:rsidRDefault="00E21CAA" w:rsidP="008A544B">
            <w:pPr>
              <w:pStyle w:val="BodyText3"/>
              <w:rPr>
                <w:rFonts w:ascii="Verdana" w:hAnsi="Verdana" w:cs="Calibri"/>
                <w:sz w:val="22"/>
                <w:szCs w:val="22"/>
                <w:lang w:val="ro-RO"/>
              </w:rPr>
            </w:pPr>
          </w:p>
          <w:p w14:paraId="57B72CF9" w14:textId="77777777" w:rsidR="00E21CAA" w:rsidRPr="00890205" w:rsidRDefault="00E21CAA" w:rsidP="008A544B">
            <w:pPr>
              <w:pStyle w:val="BodyText3"/>
              <w:rPr>
                <w:rFonts w:ascii="Verdana" w:hAnsi="Verdana" w:cs="Calibri"/>
                <w:sz w:val="22"/>
                <w:szCs w:val="22"/>
                <w:lang w:val="ro-RO"/>
              </w:rPr>
            </w:pPr>
          </w:p>
          <w:p w14:paraId="29452A58" w14:textId="77777777" w:rsidR="00E21CAA" w:rsidRPr="00890205" w:rsidRDefault="00E21CAA" w:rsidP="008A544B">
            <w:pPr>
              <w:pStyle w:val="BodyText3"/>
              <w:rPr>
                <w:rFonts w:ascii="Verdana" w:hAnsi="Verdana" w:cs="Calibri"/>
                <w:sz w:val="22"/>
                <w:szCs w:val="22"/>
                <w:lang w:val="ro-RO"/>
              </w:rPr>
            </w:pPr>
          </w:p>
          <w:p w14:paraId="5D763C4C" w14:textId="77777777" w:rsidR="00E21CAA" w:rsidRPr="00890205" w:rsidRDefault="00E21CAA" w:rsidP="008A544B">
            <w:pPr>
              <w:pStyle w:val="BodyText3"/>
              <w:rPr>
                <w:rFonts w:ascii="Verdana" w:hAnsi="Verdana" w:cs="Calibri"/>
                <w:sz w:val="22"/>
                <w:szCs w:val="22"/>
                <w:lang w:val="ro-RO"/>
              </w:rPr>
            </w:pPr>
          </w:p>
          <w:p w14:paraId="1BF410A5" w14:textId="77777777" w:rsidR="00E21CAA" w:rsidRPr="00890205" w:rsidRDefault="00E21CAA" w:rsidP="008A544B">
            <w:pPr>
              <w:pStyle w:val="BodyText3"/>
              <w:rPr>
                <w:rFonts w:ascii="Verdana" w:hAnsi="Verdana" w:cs="Calibri"/>
                <w:sz w:val="22"/>
                <w:szCs w:val="22"/>
                <w:lang w:val="ro-RO"/>
              </w:rPr>
            </w:pPr>
          </w:p>
          <w:p w14:paraId="7D2F4608" w14:textId="77777777" w:rsidR="005768B9" w:rsidRPr="00890205" w:rsidRDefault="005768B9" w:rsidP="008A544B">
            <w:pPr>
              <w:pStyle w:val="BodyText3"/>
              <w:rPr>
                <w:rFonts w:ascii="Verdana" w:hAnsi="Verdana" w:cs="Calibri"/>
                <w:sz w:val="22"/>
                <w:szCs w:val="22"/>
                <w:lang w:val="ro-RO"/>
              </w:rPr>
            </w:pPr>
          </w:p>
          <w:p w14:paraId="199E94AC"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tc>
        <w:tc>
          <w:tcPr>
            <w:tcW w:w="1554" w:type="dxa"/>
          </w:tcPr>
          <w:p w14:paraId="73BA5662"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lastRenderedPageBreak/>
              <w:sym w:font="Wingdings" w:char="F06F"/>
            </w:r>
          </w:p>
          <w:p w14:paraId="4E90EDE1" w14:textId="77777777" w:rsidR="005768B9" w:rsidRPr="00890205" w:rsidRDefault="005768B9" w:rsidP="008A544B">
            <w:pPr>
              <w:pStyle w:val="BodyText3"/>
              <w:rPr>
                <w:rFonts w:ascii="Verdana" w:hAnsi="Verdana" w:cs="Calibri"/>
                <w:b w:val="0"/>
                <w:sz w:val="22"/>
                <w:szCs w:val="22"/>
                <w:lang w:val="ro-RO"/>
              </w:rPr>
            </w:pPr>
          </w:p>
          <w:p w14:paraId="2902A961" w14:textId="77777777" w:rsidR="005768B9" w:rsidRPr="00890205" w:rsidRDefault="005768B9" w:rsidP="008A544B">
            <w:pPr>
              <w:pStyle w:val="BodyText3"/>
              <w:rPr>
                <w:rFonts w:ascii="Verdana" w:hAnsi="Verdana" w:cs="Calibri"/>
                <w:b w:val="0"/>
                <w:sz w:val="22"/>
                <w:szCs w:val="22"/>
                <w:lang w:val="ro-RO"/>
              </w:rPr>
            </w:pPr>
          </w:p>
        </w:tc>
      </w:tr>
      <w:tr w:rsidR="005768B9" w:rsidRPr="00573930" w14:paraId="17893F38" w14:textId="77777777" w:rsidTr="00890205">
        <w:trPr>
          <w:trHeight w:val="383"/>
          <w:jc w:val="center"/>
        </w:trPr>
        <w:tc>
          <w:tcPr>
            <w:tcW w:w="6634" w:type="dxa"/>
            <w:shd w:val="clear" w:color="auto" w:fill="auto"/>
          </w:tcPr>
          <w:p w14:paraId="44E120D4" w14:textId="77777777" w:rsidR="00E21CAA" w:rsidRPr="00890205" w:rsidRDefault="00E21CAA" w:rsidP="008A544B">
            <w:pPr>
              <w:pStyle w:val="BodyText3"/>
              <w:jc w:val="both"/>
              <w:rPr>
                <w:rFonts w:ascii="Verdana" w:hAnsi="Verdana" w:cs="Arial"/>
                <w:bCs w:val="0"/>
                <w:sz w:val="22"/>
                <w:szCs w:val="22"/>
                <w:lang w:val="ro-RO" w:eastAsia="en-US"/>
              </w:rPr>
            </w:pPr>
            <w:r w:rsidRPr="00890205">
              <w:rPr>
                <w:rFonts w:ascii="Verdana" w:hAnsi="Verdana" w:cs="Arial"/>
                <w:bCs w:val="0"/>
                <w:sz w:val="22"/>
                <w:szCs w:val="22"/>
                <w:lang w:val="ro-RO" w:eastAsia="en-US"/>
              </w:rPr>
              <w:t xml:space="preserve">Doc. Verificat </w:t>
            </w:r>
          </w:p>
          <w:p w14:paraId="0BB52D40" w14:textId="77777777" w:rsidR="005768B9" w:rsidRPr="00890205" w:rsidRDefault="005768B9" w:rsidP="008A544B">
            <w:pPr>
              <w:pStyle w:val="BodyText3"/>
              <w:jc w:val="both"/>
              <w:rPr>
                <w:rFonts w:ascii="Verdana" w:hAnsi="Verdana" w:cs="Arial"/>
                <w:b w:val="0"/>
                <w:bCs w:val="0"/>
                <w:sz w:val="22"/>
                <w:szCs w:val="22"/>
                <w:lang w:val="ro-RO" w:eastAsia="en-US"/>
              </w:rPr>
            </w:pPr>
            <w:r w:rsidRPr="00890205">
              <w:rPr>
                <w:rFonts w:ascii="Verdana" w:hAnsi="Verdana" w:cs="Arial"/>
                <w:bCs w:val="0"/>
                <w:sz w:val="22"/>
                <w:szCs w:val="22"/>
                <w:lang w:val="ro-RO" w:eastAsia="en-US"/>
              </w:rPr>
              <w:t>Anexa 7</w:t>
            </w:r>
            <w:r w:rsidRPr="00890205">
              <w:rPr>
                <w:rFonts w:ascii="Verdana" w:hAnsi="Verdana" w:cs="Arial"/>
                <w:b w:val="0"/>
                <w:bCs w:val="0"/>
                <w:sz w:val="22"/>
                <w:szCs w:val="22"/>
                <w:lang w:val="ro-RO" w:eastAsia="en-US"/>
              </w:rPr>
              <w:t xml:space="preserve"> Lista codurilor  CAEN eligib</w:t>
            </w:r>
            <w:r w:rsidR="00E21CAA" w:rsidRPr="00890205">
              <w:rPr>
                <w:rFonts w:ascii="Verdana" w:hAnsi="Verdana" w:cs="Arial"/>
                <w:b w:val="0"/>
                <w:bCs w:val="0"/>
                <w:sz w:val="22"/>
                <w:szCs w:val="22"/>
                <w:lang w:val="ro-RO" w:eastAsia="en-US"/>
              </w:rPr>
              <w:t xml:space="preserve">ile pentru finantare in cadrul </w:t>
            </w:r>
            <w:r w:rsidRPr="00890205">
              <w:rPr>
                <w:rFonts w:ascii="Verdana" w:hAnsi="Verdana" w:cs="Arial"/>
                <w:b w:val="0"/>
                <w:bCs w:val="0"/>
                <w:sz w:val="22"/>
                <w:szCs w:val="22"/>
                <w:lang w:val="ro-RO" w:eastAsia="en-US"/>
              </w:rPr>
              <w:t xml:space="preserve">M </w:t>
            </w:r>
            <w:r w:rsidR="00E21CAA" w:rsidRPr="00890205">
              <w:rPr>
                <w:rFonts w:ascii="Verdana" w:hAnsi="Verdana" w:cs="Arial"/>
                <w:b w:val="0"/>
                <w:bCs w:val="0"/>
                <w:sz w:val="22"/>
                <w:szCs w:val="22"/>
                <w:lang w:val="ro-RO" w:eastAsia="en-US"/>
              </w:rPr>
              <w:t>5</w:t>
            </w:r>
          </w:p>
          <w:p w14:paraId="4095A79F" w14:textId="77777777" w:rsidR="005768B9" w:rsidRPr="00890205" w:rsidRDefault="005768B9" w:rsidP="008A544B">
            <w:pPr>
              <w:pStyle w:val="BodyText3"/>
              <w:jc w:val="both"/>
              <w:rPr>
                <w:rFonts w:ascii="Verdana" w:hAnsi="Verdana" w:cs="Arial"/>
                <w:b w:val="0"/>
                <w:bCs w:val="0"/>
                <w:sz w:val="22"/>
                <w:szCs w:val="22"/>
                <w:lang w:val="ro-RO" w:eastAsia="en-US"/>
              </w:rPr>
            </w:pPr>
            <w:r w:rsidRPr="00890205">
              <w:rPr>
                <w:rFonts w:ascii="Verdana" w:hAnsi="Verdana" w:cs="Arial"/>
                <w:bCs w:val="0"/>
                <w:sz w:val="22"/>
                <w:szCs w:val="22"/>
                <w:lang w:val="ro-RO" w:eastAsia="en-US"/>
              </w:rPr>
              <w:t xml:space="preserve">Doc.1 </w:t>
            </w:r>
            <w:r w:rsidR="00E21CAA" w:rsidRPr="00890205">
              <w:rPr>
                <w:rFonts w:ascii="Verdana" w:hAnsi="Verdana" w:cs="Arial"/>
                <w:b w:val="0"/>
                <w:bCs w:val="0"/>
                <w:sz w:val="22"/>
                <w:szCs w:val="22"/>
                <w:lang w:val="ro-RO" w:eastAsia="en-US"/>
              </w:rPr>
              <w:t>Studiu de fezabilitate/Memoriul justificativ</w:t>
            </w:r>
          </w:p>
          <w:p w14:paraId="484C6184" w14:textId="77777777" w:rsidR="005768B9" w:rsidRPr="00890205" w:rsidRDefault="005768B9" w:rsidP="008A544B">
            <w:pPr>
              <w:pStyle w:val="BodyText3"/>
              <w:jc w:val="both"/>
              <w:rPr>
                <w:rFonts w:ascii="Verdana" w:hAnsi="Verdana"/>
                <w:b w:val="0"/>
                <w:noProof/>
                <w:sz w:val="22"/>
                <w:szCs w:val="22"/>
                <w:lang w:val="ro-RO"/>
              </w:rPr>
            </w:pPr>
            <w:r w:rsidRPr="00890205">
              <w:rPr>
                <w:rFonts w:ascii="Verdana" w:hAnsi="Verdana" w:cs="Calibri"/>
                <w:sz w:val="22"/>
                <w:szCs w:val="22"/>
                <w:lang w:val="ro-RO"/>
              </w:rPr>
              <w:t>Doc 3</w:t>
            </w:r>
            <w:r w:rsidRPr="00890205">
              <w:rPr>
                <w:rFonts w:ascii="Verdana" w:hAnsi="Verdana" w:cs="Calibri"/>
                <w:b w:val="0"/>
                <w:sz w:val="22"/>
                <w:szCs w:val="22"/>
                <w:lang w:val="ro-RO"/>
              </w:rPr>
              <w:t xml:space="preserve"> </w:t>
            </w:r>
            <w:r w:rsidRPr="00890205">
              <w:rPr>
                <w:rFonts w:ascii="Verdana" w:hAnsi="Verdana"/>
                <w:b w:val="0"/>
                <w:noProof/>
                <w:sz w:val="22"/>
                <w:szCs w:val="22"/>
                <w:lang w:val="ro-RO"/>
              </w:rPr>
              <w:t>Documente pentru terenurile și/sau clădirile aferente realizării investițiilor</w:t>
            </w:r>
          </w:p>
          <w:p w14:paraId="3545EE3A" w14:textId="77777777" w:rsidR="00055465" w:rsidRPr="00C101DB" w:rsidRDefault="00055465" w:rsidP="00055465">
            <w:pPr>
              <w:suppressAutoHyphens/>
              <w:jc w:val="both"/>
              <w:rPr>
                <w:rFonts w:ascii="Verdana" w:hAnsi="Verdana"/>
                <w:sz w:val="22"/>
                <w:szCs w:val="22"/>
                <w:lang w:val="ro-RO"/>
              </w:rPr>
            </w:pPr>
            <w:r w:rsidRPr="00890205">
              <w:rPr>
                <w:rFonts w:ascii="Verdana" w:hAnsi="Verdana" w:cs="Calibri"/>
                <w:b/>
                <w:bCs/>
                <w:sz w:val="22"/>
                <w:szCs w:val="22"/>
                <w:lang w:val="ro-RO"/>
              </w:rPr>
              <w:t>Doc. 4</w:t>
            </w:r>
            <w:r w:rsidRPr="00890205">
              <w:rPr>
                <w:rFonts w:ascii="Verdana" w:hAnsi="Verdana" w:cs="Calibri"/>
                <w:bCs/>
                <w:sz w:val="22"/>
                <w:szCs w:val="22"/>
                <w:lang w:val="ro-RO"/>
              </w:rPr>
              <w:t xml:space="preserve"> Extras din Registrul Agricol emis de Primăriile locale, pentru exploatatii </w:t>
            </w:r>
            <w:r w:rsidRPr="00890205">
              <w:rPr>
                <w:rFonts w:ascii="Verdana" w:hAnsi="Verdana" w:cs="Calibri"/>
                <w:bCs/>
                <w:sz w:val="22"/>
                <w:szCs w:val="22"/>
                <w:lang w:val="it-IT"/>
              </w:rPr>
              <w:t xml:space="preserve">(în copie </w:t>
            </w:r>
            <w:r w:rsidRPr="00890205">
              <w:rPr>
                <w:rFonts w:ascii="Verdana" w:hAnsi="Verdana" w:cs="Calibri"/>
                <w:bCs/>
                <w:sz w:val="22"/>
                <w:szCs w:val="22"/>
                <w:lang w:val="ro-RO"/>
              </w:rPr>
              <w:t>cu ştampila primăriei şi menţiunea "Conform cu originalul"</w:t>
            </w:r>
            <w:r w:rsidRPr="00890205">
              <w:rPr>
                <w:rFonts w:ascii="Verdana" w:hAnsi="Verdana" w:cs="Calibri"/>
                <w:bCs/>
                <w:sz w:val="22"/>
                <w:szCs w:val="22"/>
                <w:lang w:val="it-IT"/>
              </w:rPr>
              <w:t xml:space="preserve">) sau, după caz, </w:t>
            </w:r>
            <w:r w:rsidRPr="00890205">
              <w:rPr>
                <w:rFonts w:ascii="Verdana" w:hAnsi="Verdana" w:cs="Calibri"/>
                <w:bCs/>
                <w:sz w:val="22"/>
                <w:szCs w:val="22"/>
                <w:lang w:val="ro-RO"/>
              </w:rPr>
              <w:t>baza de date APIA/ Registrul ANSVSA.</w:t>
            </w:r>
          </w:p>
          <w:p w14:paraId="56D108C7" w14:textId="77777777" w:rsidR="00055465" w:rsidRPr="007D6D89" w:rsidRDefault="00055465" w:rsidP="00055465">
            <w:pPr>
              <w:jc w:val="both"/>
              <w:rPr>
                <w:rFonts w:ascii="Verdana" w:hAnsi="Verdana"/>
                <w:sz w:val="22"/>
                <w:szCs w:val="22"/>
                <w:lang w:val="pt-BR"/>
              </w:rPr>
            </w:pPr>
            <w:r w:rsidRPr="00C101DB">
              <w:rPr>
                <w:rFonts w:ascii="Verdana" w:hAnsi="Verdana"/>
                <w:b/>
                <w:sz w:val="22"/>
                <w:szCs w:val="22"/>
                <w:lang w:val="fr-FR"/>
              </w:rPr>
              <w:t xml:space="preserve">Doc. 14. </w:t>
            </w:r>
            <w:r w:rsidRPr="00C101DB">
              <w:rPr>
                <w:rFonts w:ascii="Verdana" w:hAnsi="Verdana"/>
                <w:sz w:val="22"/>
                <w:szCs w:val="22"/>
                <w:lang w:val="fr-FR"/>
              </w:rPr>
              <w:t xml:space="preserve">Certificat de urbanism sau autorizaţie de construire pentru proiecte care prevăd construcţii (noi, extinderi sau modernizări). </w:t>
            </w:r>
            <w:r w:rsidRPr="007D6D89">
              <w:rPr>
                <w:rFonts w:ascii="Verdana" w:hAnsi="Verdana"/>
                <w:sz w:val="22"/>
                <w:szCs w:val="22"/>
                <w:lang w:val="pt-BR"/>
              </w:rPr>
              <w:t>Certificatul de urbanism nu trebuie însoţit de avizele mentionate ca necesare fazei urmatoare de autorizare.</w:t>
            </w:r>
          </w:p>
          <w:p w14:paraId="2C4A8EBD" w14:textId="77777777" w:rsidR="005768B9" w:rsidRPr="00890205" w:rsidRDefault="005768B9" w:rsidP="008A544B">
            <w:pPr>
              <w:jc w:val="both"/>
              <w:rPr>
                <w:rFonts w:ascii="Verdana" w:hAnsi="Verdana" w:cs="Calibri"/>
                <w:sz w:val="22"/>
                <w:szCs w:val="22"/>
                <w:lang w:val="ro-RO"/>
              </w:rPr>
            </w:pPr>
            <w:r w:rsidRPr="00890205">
              <w:rPr>
                <w:rFonts w:ascii="Verdana" w:hAnsi="Verdana" w:cs="Calibri"/>
                <w:b/>
                <w:bCs/>
                <w:sz w:val="22"/>
                <w:szCs w:val="22"/>
                <w:lang w:val="ro-RO"/>
              </w:rPr>
              <w:t>Doc.15</w:t>
            </w:r>
            <w:r w:rsidRPr="00890205">
              <w:rPr>
                <w:rFonts w:ascii="Verdana" w:hAnsi="Verdana" w:cs="Calibri"/>
                <w:bCs/>
                <w:sz w:val="22"/>
                <w:szCs w:val="22"/>
                <w:lang w:val="ro-RO"/>
              </w:rPr>
              <w:t xml:space="preserve"> Aviz specific privind amplasamentul şi functionalitatea obiectivului eliberat de ANT pentru</w:t>
            </w:r>
            <w:r w:rsidRPr="00890205">
              <w:rPr>
                <w:rFonts w:ascii="Verdana" w:hAnsi="Verdana" w:cs="Calibri"/>
                <w:sz w:val="22"/>
                <w:szCs w:val="22"/>
                <w:lang w:val="ro-RO"/>
              </w:rPr>
              <w:t xml:space="preserve"> construcţia / modernizarea sau extinderea structurii de primire turistica, după caz, </w:t>
            </w:r>
          </w:p>
          <w:p w14:paraId="4352B756" w14:textId="77777777" w:rsidR="005768B9" w:rsidRPr="00890205" w:rsidRDefault="005768B9" w:rsidP="008A544B">
            <w:pPr>
              <w:jc w:val="both"/>
              <w:rPr>
                <w:rFonts w:ascii="Verdana" w:hAnsi="Verdana" w:cs="Calibri"/>
                <w:sz w:val="22"/>
                <w:szCs w:val="22"/>
                <w:lang w:val="ro-RO"/>
              </w:rPr>
            </w:pPr>
            <w:r w:rsidRPr="00890205">
              <w:rPr>
                <w:rFonts w:ascii="Verdana" w:hAnsi="Verdana" w:cs="Calibri"/>
                <w:b/>
                <w:bCs/>
                <w:sz w:val="22"/>
                <w:szCs w:val="22"/>
                <w:lang w:val="ro-RO"/>
              </w:rPr>
              <w:lastRenderedPageBreak/>
              <w:t>Doc.16</w:t>
            </w:r>
            <w:r w:rsidRPr="00890205">
              <w:rPr>
                <w:rFonts w:ascii="Verdana" w:hAnsi="Verdana" w:cs="Calibri"/>
                <w:bCs/>
                <w:sz w:val="22"/>
                <w:szCs w:val="22"/>
                <w:lang w:val="ro-RO"/>
              </w:rPr>
              <w:t xml:space="preserve"> Certificat de clasificare</w:t>
            </w:r>
            <w:r w:rsidRPr="00890205">
              <w:rPr>
                <w:rFonts w:ascii="Verdana" w:hAnsi="Verdana" w:cs="Calibri"/>
                <w:sz w:val="22"/>
                <w:szCs w:val="22"/>
                <w:lang w:val="ro-RO"/>
              </w:rPr>
              <w:t xml:space="preserve"> eliberat de ANT pentru structura de primire turistică respectivă (în </w:t>
            </w:r>
            <w:r w:rsidR="00E21CAA" w:rsidRPr="00890205">
              <w:rPr>
                <w:rFonts w:ascii="Verdana" w:hAnsi="Verdana" w:cs="Calibri"/>
                <w:sz w:val="22"/>
                <w:szCs w:val="22"/>
                <w:lang w:val="ro-RO"/>
              </w:rPr>
              <w:t>cazul modernizării/extinderii).</w:t>
            </w:r>
          </w:p>
        </w:tc>
        <w:tc>
          <w:tcPr>
            <w:tcW w:w="838" w:type="dxa"/>
            <w:shd w:val="clear" w:color="auto" w:fill="auto"/>
          </w:tcPr>
          <w:p w14:paraId="57502D71" w14:textId="77777777" w:rsidR="005768B9" w:rsidRPr="00890205" w:rsidRDefault="005768B9" w:rsidP="008A544B">
            <w:pPr>
              <w:pStyle w:val="BodyText3"/>
              <w:rPr>
                <w:rFonts w:ascii="Verdana" w:hAnsi="Verdana" w:cs="Calibri"/>
                <w:sz w:val="22"/>
                <w:szCs w:val="22"/>
                <w:lang w:val="ro-RO"/>
              </w:rPr>
            </w:pPr>
          </w:p>
        </w:tc>
        <w:tc>
          <w:tcPr>
            <w:tcW w:w="750" w:type="dxa"/>
          </w:tcPr>
          <w:p w14:paraId="39EC21AA" w14:textId="77777777" w:rsidR="005768B9" w:rsidRPr="00890205" w:rsidRDefault="005768B9" w:rsidP="008A544B">
            <w:pPr>
              <w:pStyle w:val="BodyText3"/>
              <w:rPr>
                <w:rFonts w:ascii="Verdana" w:hAnsi="Verdana" w:cs="Calibri"/>
                <w:sz w:val="22"/>
                <w:szCs w:val="22"/>
                <w:lang w:val="ro-RO"/>
              </w:rPr>
            </w:pPr>
          </w:p>
        </w:tc>
        <w:tc>
          <w:tcPr>
            <w:tcW w:w="1554" w:type="dxa"/>
          </w:tcPr>
          <w:p w14:paraId="32D459E4" w14:textId="77777777" w:rsidR="005768B9" w:rsidRPr="00890205" w:rsidRDefault="005768B9" w:rsidP="008A544B">
            <w:pPr>
              <w:pStyle w:val="BodyText3"/>
              <w:rPr>
                <w:rFonts w:ascii="Verdana" w:hAnsi="Verdana" w:cs="Calibri"/>
                <w:b w:val="0"/>
                <w:sz w:val="22"/>
                <w:szCs w:val="22"/>
                <w:lang w:val="ro-RO"/>
              </w:rPr>
            </w:pPr>
          </w:p>
        </w:tc>
      </w:tr>
      <w:tr w:rsidR="005768B9" w:rsidRPr="00890205" w14:paraId="6F0732BD" w14:textId="77777777" w:rsidTr="00890205">
        <w:trPr>
          <w:trHeight w:val="283"/>
          <w:jc w:val="center"/>
        </w:trPr>
        <w:tc>
          <w:tcPr>
            <w:tcW w:w="6634" w:type="dxa"/>
            <w:shd w:val="clear" w:color="auto" w:fill="auto"/>
          </w:tcPr>
          <w:p w14:paraId="074B1473" w14:textId="77777777" w:rsidR="005768B9" w:rsidRPr="00890205" w:rsidRDefault="005768B9" w:rsidP="008A544B">
            <w:pPr>
              <w:jc w:val="both"/>
              <w:rPr>
                <w:rFonts w:ascii="Verdana" w:hAnsi="Verdana" w:cs="Calibri"/>
                <w:b/>
                <w:sz w:val="22"/>
                <w:szCs w:val="22"/>
                <w:lang w:val="ro-RO"/>
              </w:rPr>
            </w:pPr>
            <w:r w:rsidRPr="00890205">
              <w:rPr>
                <w:rFonts w:ascii="Verdana" w:hAnsi="Verdana" w:cs="Calibri"/>
                <w:b/>
                <w:bCs/>
                <w:sz w:val="22"/>
                <w:szCs w:val="22"/>
                <w:lang w:val="ro-RO" w:eastAsia="fr-FR"/>
              </w:rPr>
              <w:t>EG3-</w:t>
            </w:r>
            <w:r w:rsidRPr="00890205">
              <w:rPr>
                <w:rFonts w:ascii="Verdana" w:hAnsi="Verdana" w:cs="Calibri"/>
                <w:sz w:val="22"/>
                <w:szCs w:val="22"/>
                <w:lang w:val="ro-RO"/>
              </w:rPr>
              <w:t xml:space="preserve"> </w:t>
            </w:r>
            <w:r w:rsidR="00E21CAA" w:rsidRPr="00890205">
              <w:rPr>
                <w:rFonts w:ascii="Verdana" w:hAnsi="Verdana"/>
                <w:b/>
                <w:sz w:val="22"/>
                <w:szCs w:val="22"/>
                <w:lang w:val="ro-RO"/>
              </w:rPr>
              <w:t>Investiția și activitatea, respectiv toate cheltuielile proiectului trebuie să se realizeze pe teritoriul GAL, dar comercializarea poate fi realizată și în afara teritoriului GAL</w:t>
            </w:r>
            <w:r w:rsidRPr="00890205">
              <w:rPr>
                <w:rFonts w:ascii="Verdana" w:hAnsi="Verdana" w:cs="Calibri"/>
                <w:sz w:val="22"/>
                <w:szCs w:val="22"/>
                <w:lang w:val="ro-RO"/>
              </w:rPr>
              <w:t>;</w:t>
            </w:r>
          </w:p>
        </w:tc>
        <w:tc>
          <w:tcPr>
            <w:tcW w:w="838" w:type="dxa"/>
            <w:shd w:val="clear" w:color="auto" w:fill="auto"/>
          </w:tcPr>
          <w:p w14:paraId="665C2FBB" w14:textId="77777777" w:rsidR="005768B9" w:rsidRPr="00890205" w:rsidRDefault="005768B9" w:rsidP="008A544B">
            <w:pPr>
              <w:pStyle w:val="BodyText3"/>
              <w:rPr>
                <w:rFonts w:ascii="Verdana" w:hAnsi="Verdana" w:cs="Calibri"/>
                <w:sz w:val="22"/>
                <w:szCs w:val="22"/>
                <w:lang w:val="ro-RO"/>
              </w:rPr>
            </w:pPr>
          </w:p>
          <w:p w14:paraId="799FFC5C"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tc>
        <w:tc>
          <w:tcPr>
            <w:tcW w:w="750" w:type="dxa"/>
          </w:tcPr>
          <w:p w14:paraId="09A1570D" w14:textId="77777777" w:rsidR="005768B9" w:rsidRPr="00890205" w:rsidRDefault="005768B9" w:rsidP="008A544B">
            <w:pPr>
              <w:pStyle w:val="BodyText3"/>
              <w:rPr>
                <w:rFonts w:ascii="Verdana" w:hAnsi="Verdana" w:cs="Calibri"/>
                <w:sz w:val="22"/>
                <w:szCs w:val="22"/>
                <w:lang w:val="ro-RO"/>
              </w:rPr>
            </w:pPr>
          </w:p>
          <w:p w14:paraId="0D954A7E"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tc>
        <w:tc>
          <w:tcPr>
            <w:tcW w:w="1554" w:type="dxa"/>
          </w:tcPr>
          <w:p w14:paraId="3357832A" w14:textId="77777777" w:rsidR="005768B9" w:rsidRPr="00890205" w:rsidRDefault="005768B9" w:rsidP="008A544B">
            <w:pPr>
              <w:pStyle w:val="BodyText3"/>
              <w:rPr>
                <w:rFonts w:ascii="Verdana" w:hAnsi="Verdana" w:cs="Calibri"/>
                <w:sz w:val="22"/>
                <w:szCs w:val="22"/>
                <w:lang w:val="ro-RO"/>
              </w:rPr>
            </w:pPr>
          </w:p>
          <w:p w14:paraId="3F4FAF5C" w14:textId="77777777" w:rsidR="005768B9" w:rsidRPr="00890205" w:rsidRDefault="005768B9" w:rsidP="008A544B">
            <w:pPr>
              <w:pStyle w:val="BodyText3"/>
              <w:rPr>
                <w:rFonts w:ascii="Verdana" w:hAnsi="Verdana" w:cs="Calibri"/>
                <w:b w:val="0"/>
                <w:sz w:val="22"/>
                <w:szCs w:val="22"/>
                <w:lang w:val="ro-RO"/>
              </w:rPr>
            </w:pPr>
            <w:r w:rsidRPr="00890205">
              <w:rPr>
                <w:rFonts w:ascii="Verdana" w:hAnsi="Verdana" w:cs="Calibri"/>
                <w:sz w:val="22"/>
                <w:szCs w:val="22"/>
                <w:lang w:val="ro-RO"/>
              </w:rPr>
              <w:sym w:font="Wingdings" w:char="F06F"/>
            </w:r>
          </w:p>
        </w:tc>
      </w:tr>
      <w:tr w:rsidR="005768B9" w:rsidRPr="00573930" w14:paraId="2753FA40" w14:textId="77777777" w:rsidTr="00890205">
        <w:trPr>
          <w:trHeight w:val="1118"/>
          <w:jc w:val="center"/>
        </w:trPr>
        <w:tc>
          <w:tcPr>
            <w:tcW w:w="6634" w:type="dxa"/>
            <w:shd w:val="clear" w:color="auto" w:fill="auto"/>
          </w:tcPr>
          <w:p w14:paraId="02326018" w14:textId="77777777" w:rsidR="00E21CAA" w:rsidRPr="00890205" w:rsidRDefault="00E21CAA" w:rsidP="008A544B">
            <w:pPr>
              <w:pStyle w:val="BodyText3"/>
              <w:jc w:val="both"/>
              <w:rPr>
                <w:rFonts w:ascii="Verdana" w:hAnsi="Verdana" w:cs="Calibri"/>
                <w:sz w:val="22"/>
                <w:szCs w:val="22"/>
                <w:lang w:val="ro-RO"/>
              </w:rPr>
            </w:pPr>
            <w:r w:rsidRPr="00890205">
              <w:rPr>
                <w:rFonts w:ascii="Verdana" w:hAnsi="Verdana" w:cs="Calibri"/>
                <w:sz w:val="22"/>
                <w:szCs w:val="22"/>
                <w:lang w:val="ro-RO"/>
              </w:rPr>
              <w:t xml:space="preserve">Doc. Verificat </w:t>
            </w:r>
          </w:p>
          <w:p w14:paraId="619D2DB1" w14:textId="77777777" w:rsidR="005768B9" w:rsidRPr="00890205" w:rsidRDefault="005768B9" w:rsidP="008A544B">
            <w:pPr>
              <w:pStyle w:val="BodyText3"/>
              <w:jc w:val="both"/>
              <w:rPr>
                <w:rFonts w:ascii="Verdana" w:hAnsi="Verdana" w:cs="Calibri"/>
                <w:b w:val="0"/>
                <w:sz w:val="22"/>
                <w:szCs w:val="22"/>
                <w:lang w:val="ro-RO"/>
              </w:rPr>
            </w:pPr>
            <w:r w:rsidRPr="00890205">
              <w:rPr>
                <w:rFonts w:ascii="Verdana" w:hAnsi="Verdana" w:cs="Calibri"/>
                <w:sz w:val="22"/>
                <w:szCs w:val="22"/>
                <w:lang w:val="ro-RO"/>
              </w:rPr>
              <w:t>Doc 1</w:t>
            </w:r>
            <w:r w:rsidRPr="00890205">
              <w:rPr>
                <w:rFonts w:ascii="Verdana" w:hAnsi="Verdana" w:cs="Calibri"/>
                <w:b w:val="0"/>
                <w:sz w:val="22"/>
                <w:szCs w:val="22"/>
                <w:lang w:val="ro-RO"/>
              </w:rPr>
              <w:t xml:space="preserve"> Studiul de fezabilitate</w:t>
            </w:r>
            <w:r w:rsidR="00E21CAA" w:rsidRPr="00890205">
              <w:rPr>
                <w:rFonts w:ascii="Verdana" w:hAnsi="Verdana" w:cs="Calibri"/>
                <w:b w:val="0"/>
                <w:sz w:val="22"/>
                <w:szCs w:val="22"/>
                <w:lang w:val="ro-RO"/>
              </w:rPr>
              <w:t>/Memoriul justificativ</w:t>
            </w:r>
          </w:p>
          <w:p w14:paraId="65EEC940" w14:textId="77777777" w:rsidR="008A544B" w:rsidRPr="00890205" w:rsidRDefault="008A544B" w:rsidP="008A544B">
            <w:pPr>
              <w:pStyle w:val="BodyText3"/>
              <w:jc w:val="both"/>
              <w:rPr>
                <w:rFonts w:ascii="Verdana" w:hAnsi="Verdana" w:cs="Calibri"/>
                <w:b w:val="0"/>
                <w:sz w:val="22"/>
                <w:szCs w:val="22"/>
                <w:lang w:val="ro-RO"/>
              </w:rPr>
            </w:pPr>
            <w:r w:rsidRPr="00890205">
              <w:rPr>
                <w:rFonts w:ascii="Verdana" w:hAnsi="Verdana" w:cs="Calibri"/>
                <w:b w:val="0"/>
                <w:sz w:val="22"/>
                <w:szCs w:val="22"/>
                <w:lang w:val="ro-RO"/>
              </w:rPr>
              <w:t>Cererea de finanțare</w:t>
            </w:r>
          </w:p>
          <w:p w14:paraId="14AB86F3" w14:textId="77777777" w:rsidR="005768B9" w:rsidRPr="00890205" w:rsidRDefault="005768B9" w:rsidP="008A544B">
            <w:pPr>
              <w:pStyle w:val="BodyText3"/>
              <w:jc w:val="both"/>
              <w:rPr>
                <w:rFonts w:ascii="Verdana" w:hAnsi="Verdana" w:cs="Calibri"/>
                <w:b w:val="0"/>
                <w:sz w:val="22"/>
                <w:szCs w:val="22"/>
                <w:lang w:val="ro-RO"/>
              </w:rPr>
            </w:pPr>
            <w:r w:rsidRPr="00890205">
              <w:rPr>
                <w:rFonts w:ascii="Verdana" w:hAnsi="Verdana" w:cs="Calibri"/>
                <w:sz w:val="22"/>
                <w:szCs w:val="22"/>
                <w:lang w:val="ro-RO"/>
              </w:rPr>
              <w:t>Doc 3</w:t>
            </w:r>
            <w:r w:rsidRPr="00890205">
              <w:rPr>
                <w:rFonts w:ascii="Verdana" w:hAnsi="Verdana" w:cs="Calibri"/>
                <w:b w:val="0"/>
                <w:sz w:val="22"/>
                <w:szCs w:val="22"/>
                <w:lang w:val="ro-RO"/>
              </w:rPr>
              <w:t>.</w:t>
            </w:r>
            <w:r w:rsidRPr="00890205">
              <w:rPr>
                <w:rFonts w:ascii="Verdana" w:hAnsi="Verdana" w:cs="Arial"/>
                <w:b w:val="0"/>
                <w:bCs w:val="0"/>
                <w:sz w:val="22"/>
                <w:szCs w:val="22"/>
                <w:lang w:val="ro-RO" w:eastAsia="en-US"/>
              </w:rPr>
              <w:t xml:space="preserve"> </w:t>
            </w:r>
            <w:r w:rsidRPr="00890205">
              <w:rPr>
                <w:rFonts w:ascii="Verdana" w:hAnsi="Verdana"/>
                <w:b w:val="0"/>
                <w:noProof/>
                <w:sz w:val="22"/>
                <w:szCs w:val="22"/>
                <w:lang w:val="ro-RO"/>
              </w:rPr>
              <w:t>Documente pentru terenurile și/sau clădirile aferente realizării investițiilor</w:t>
            </w:r>
            <w:r w:rsidRPr="00890205">
              <w:rPr>
                <w:rFonts w:ascii="Verdana" w:hAnsi="Verdana" w:cs="Arial"/>
                <w:b w:val="0"/>
                <w:bCs w:val="0"/>
                <w:sz w:val="22"/>
                <w:szCs w:val="22"/>
                <w:lang w:val="ro-RO" w:eastAsia="en-US"/>
              </w:rPr>
              <w:t xml:space="preserve"> </w:t>
            </w:r>
          </w:p>
          <w:p w14:paraId="1364E4EF" w14:textId="77777777" w:rsidR="005768B9" w:rsidRPr="00890205" w:rsidRDefault="005768B9" w:rsidP="00E21CAA">
            <w:pPr>
              <w:pStyle w:val="BodyText3"/>
              <w:jc w:val="both"/>
              <w:rPr>
                <w:rFonts w:ascii="Verdana" w:hAnsi="Verdana" w:cs="Calibri"/>
                <w:b w:val="0"/>
                <w:sz w:val="22"/>
                <w:szCs w:val="22"/>
                <w:lang w:val="ro-RO"/>
              </w:rPr>
            </w:pPr>
            <w:r w:rsidRPr="00890205">
              <w:rPr>
                <w:rFonts w:ascii="Verdana" w:hAnsi="Verdana" w:cs="Calibri"/>
                <w:sz w:val="22"/>
                <w:szCs w:val="22"/>
                <w:lang w:val="ro-RO"/>
              </w:rPr>
              <w:t>Doc. 14</w:t>
            </w:r>
            <w:r w:rsidRPr="00890205">
              <w:rPr>
                <w:rFonts w:ascii="Verdana" w:hAnsi="Verdana" w:cs="Calibri"/>
                <w:b w:val="0"/>
                <w:sz w:val="22"/>
                <w:szCs w:val="22"/>
                <w:lang w:val="ro-RO"/>
              </w:rPr>
              <w:t xml:space="preserve"> Certificat de urbanism/Autorizatie de construire (</w:t>
            </w:r>
            <w:r w:rsidRPr="00890205">
              <w:rPr>
                <w:rFonts w:ascii="Verdana" w:hAnsi="Verdana" w:cs="Arial"/>
                <w:b w:val="0"/>
                <w:bCs w:val="0"/>
                <w:sz w:val="22"/>
                <w:szCs w:val="22"/>
                <w:lang w:val="ro-RO" w:eastAsia="en-US"/>
              </w:rPr>
              <w:t>după caz</w:t>
            </w:r>
            <w:r w:rsidRPr="00890205">
              <w:rPr>
                <w:rFonts w:ascii="Verdana" w:hAnsi="Verdana" w:cs="Calibri"/>
                <w:b w:val="0"/>
                <w:sz w:val="22"/>
                <w:szCs w:val="22"/>
                <w:lang w:val="ro-RO"/>
              </w:rPr>
              <w:t>)</w:t>
            </w:r>
          </w:p>
        </w:tc>
        <w:tc>
          <w:tcPr>
            <w:tcW w:w="838" w:type="dxa"/>
            <w:shd w:val="clear" w:color="auto" w:fill="auto"/>
          </w:tcPr>
          <w:p w14:paraId="20AF5155" w14:textId="77777777" w:rsidR="005768B9" w:rsidRPr="00890205" w:rsidRDefault="005768B9" w:rsidP="008A544B">
            <w:pPr>
              <w:pStyle w:val="BodyText3"/>
              <w:jc w:val="left"/>
              <w:rPr>
                <w:rFonts w:ascii="Verdana" w:hAnsi="Verdana" w:cs="Calibri"/>
                <w:sz w:val="22"/>
                <w:szCs w:val="22"/>
                <w:highlight w:val="yellow"/>
                <w:lang w:val="ro-RO"/>
              </w:rPr>
            </w:pPr>
          </w:p>
        </w:tc>
        <w:tc>
          <w:tcPr>
            <w:tcW w:w="750" w:type="dxa"/>
          </w:tcPr>
          <w:p w14:paraId="00CFFFAD" w14:textId="77777777" w:rsidR="005768B9" w:rsidRPr="00890205" w:rsidRDefault="005768B9" w:rsidP="008A544B">
            <w:pPr>
              <w:pStyle w:val="BodyText3"/>
              <w:rPr>
                <w:rFonts w:ascii="Verdana" w:hAnsi="Verdana" w:cs="Calibri"/>
                <w:sz w:val="22"/>
                <w:szCs w:val="22"/>
                <w:highlight w:val="yellow"/>
                <w:lang w:val="ro-RO"/>
              </w:rPr>
            </w:pPr>
          </w:p>
        </w:tc>
        <w:tc>
          <w:tcPr>
            <w:tcW w:w="1554" w:type="dxa"/>
          </w:tcPr>
          <w:p w14:paraId="46904280" w14:textId="77777777" w:rsidR="005768B9" w:rsidRPr="00890205" w:rsidRDefault="005768B9" w:rsidP="008A544B">
            <w:pPr>
              <w:pStyle w:val="BodyText3"/>
              <w:rPr>
                <w:rFonts w:ascii="Verdana" w:hAnsi="Verdana" w:cs="Calibri"/>
                <w:b w:val="0"/>
                <w:sz w:val="22"/>
                <w:szCs w:val="22"/>
                <w:highlight w:val="yellow"/>
                <w:lang w:val="ro-RO"/>
              </w:rPr>
            </w:pPr>
          </w:p>
        </w:tc>
      </w:tr>
      <w:tr w:rsidR="005768B9" w:rsidRPr="00890205" w14:paraId="7A460C35" w14:textId="77777777" w:rsidTr="00890205">
        <w:trPr>
          <w:trHeight w:val="145"/>
          <w:jc w:val="center"/>
        </w:trPr>
        <w:tc>
          <w:tcPr>
            <w:tcW w:w="6634" w:type="dxa"/>
            <w:shd w:val="clear" w:color="auto" w:fill="auto"/>
          </w:tcPr>
          <w:p w14:paraId="5BB42EB5" w14:textId="77777777" w:rsidR="005768B9" w:rsidRPr="00890205" w:rsidRDefault="005768B9" w:rsidP="008A544B">
            <w:pPr>
              <w:jc w:val="both"/>
              <w:rPr>
                <w:rFonts w:ascii="Verdana" w:hAnsi="Verdana" w:cs="Calibri"/>
                <w:b/>
                <w:sz w:val="22"/>
                <w:szCs w:val="22"/>
                <w:lang w:val="ro-RO"/>
              </w:rPr>
            </w:pPr>
            <w:r w:rsidRPr="00890205">
              <w:rPr>
                <w:rFonts w:ascii="Verdana" w:hAnsi="Verdana" w:cs="Calibri"/>
                <w:b/>
                <w:bCs/>
                <w:sz w:val="22"/>
                <w:szCs w:val="22"/>
                <w:lang w:val="ro-RO" w:eastAsia="fr-FR"/>
              </w:rPr>
              <w:t xml:space="preserve">EG4– </w:t>
            </w:r>
            <w:r w:rsidRPr="00890205">
              <w:rPr>
                <w:rFonts w:ascii="Verdana" w:hAnsi="Verdana" w:cs="Calibri"/>
                <w:b/>
                <w:sz w:val="22"/>
                <w:szCs w:val="22"/>
                <w:lang w:val="ro-RO"/>
              </w:rPr>
              <w:t>Solicitantul trebuie să demonstreze capacitatea de a asigura co-finanțarea investiției;</w:t>
            </w:r>
          </w:p>
        </w:tc>
        <w:tc>
          <w:tcPr>
            <w:tcW w:w="838" w:type="dxa"/>
            <w:shd w:val="clear" w:color="auto" w:fill="auto"/>
            <w:vAlign w:val="center"/>
          </w:tcPr>
          <w:p w14:paraId="2A70BE35" w14:textId="77777777" w:rsidR="005768B9" w:rsidRPr="00890205" w:rsidRDefault="005768B9" w:rsidP="008A544B">
            <w:pPr>
              <w:pStyle w:val="BodyText3"/>
              <w:rPr>
                <w:rFonts w:ascii="Verdana" w:hAnsi="Verdana" w:cs="Calibri"/>
                <w:sz w:val="22"/>
                <w:szCs w:val="22"/>
                <w:lang w:val="ro-RO"/>
              </w:rPr>
            </w:pPr>
          </w:p>
          <w:p w14:paraId="423DB2AC"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tc>
        <w:tc>
          <w:tcPr>
            <w:tcW w:w="750" w:type="dxa"/>
            <w:vAlign w:val="center"/>
          </w:tcPr>
          <w:p w14:paraId="53FC4BE5" w14:textId="77777777" w:rsidR="005768B9" w:rsidRPr="00890205" w:rsidRDefault="005768B9" w:rsidP="008A544B">
            <w:pPr>
              <w:pStyle w:val="BodyText3"/>
              <w:rPr>
                <w:rFonts w:ascii="Verdana" w:hAnsi="Verdana" w:cs="Calibri"/>
                <w:sz w:val="22"/>
                <w:szCs w:val="22"/>
                <w:lang w:val="ro-RO"/>
              </w:rPr>
            </w:pPr>
          </w:p>
          <w:p w14:paraId="10F8811D"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tc>
        <w:tc>
          <w:tcPr>
            <w:tcW w:w="1554" w:type="dxa"/>
          </w:tcPr>
          <w:p w14:paraId="287DDEBF" w14:textId="77777777" w:rsidR="005768B9" w:rsidRPr="00890205" w:rsidRDefault="005768B9" w:rsidP="008A544B">
            <w:pPr>
              <w:pStyle w:val="BodyText3"/>
              <w:rPr>
                <w:rFonts w:ascii="Verdana" w:hAnsi="Verdana" w:cs="Calibri"/>
                <w:sz w:val="22"/>
                <w:szCs w:val="22"/>
                <w:lang w:val="ro-RO"/>
              </w:rPr>
            </w:pPr>
          </w:p>
          <w:p w14:paraId="7FD71B7A" w14:textId="77777777" w:rsidR="005768B9" w:rsidRPr="00890205" w:rsidRDefault="005768B9" w:rsidP="008A544B">
            <w:pPr>
              <w:pStyle w:val="BodyText3"/>
              <w:rPr>
                <w:rFonts w:ascii="Verdana" w:hAnsi="Verdana" w:cs="Calibri"/>
                <w:b w:val="0"/>
                <w:sz w:val="22"/>
                <w:szCs w:val="22"/>
                <w:lang w:val="ro-RO"/>
              </w:rPr>
            </w:pPr>
            <w:r w:rsidRPr="00890205">
              <w:rPr>
                <w:rFonts w:ascii="Verdana" w:hAnsi="Verdana" w:cs="Calibri"/>
                <w:sz w:val="22"/>
                <w:szCs w:val="22"/>
                <w:lang w:val="ro-RO"/>
              </w:rPr>
              <w:sym w:font="Wingdings" w:char="F06F"/>
            </w:r>
          </w:p>
        </w:tc>
      </w:tr>
      <w:tr w:rsidR="005768B9" w:rsidRPr="0026054E" w14:paraId="011604A9" w14:textId="77777777" w:rsidTr="00890205">
        <w:trPr>
          <w:trHeight w:val="110"/>
          <w:jc w:val="center"/>
        </w:trPr>
        <w:tc>
          <w:tcPr>
            <w:tcW w:w="6634" w:type="dxa"/>
            <w:shd w:val="clear" w:color="auto" w:fill="auto"/>
          </w:tcPr>
          <w:p w14:paraId="6C4F34E1" w14:textId="77777777" w:rsidR="00E21CAA" w:rsidRPr="00890205" w:rsidRDefault="00E21CAA" w:rsidP="00E21CAA">
            <w:pPr>
              <w:jc w:val="both"/>
              <w:rPr>
                <w:rFonts w:ascii="Verdana" w:hAnsi="Verdana" w:cs="Calibri"/>
                <w:b/>
                <w:sz w:val="22"/>
                <w:szCs w:val="22"/>
                <w:lang w:val="ro-RO"/>
              </w:rPr>
            </w:pPr>
            <w:r w:rsidRPr="00890205">
              <w:rPr>
                <w:rFonts w:ascii="Verdana" w:hAnsi="Verdana" w:cs="Calibri"/>
                <w:b/>
                <w:sz w:val="22"/>
                <w:szCs w:val="22"/>
                <w:lang w:val="ro-RO"/>
              </w:rPr>
              <w:t xml:space="preserve">Doc. Verificat </w:t>
            </w:r>
          </w:p>
          <w:p w14:paraId="35AC7DAC" w14:textId="77777777" w:rsidR="005768B9" w:rsidRPr="00890205" w:rsidRDefault="005768B9" w:rsidP="00E21CAA">
            <w:pPr>
              <w:jc w:val="both"/>
              <w:rPr>
                <w:rFonts w:ascii="Verdana" w:hAnsi="Verdana" w:cs="Calibri"/>
                <w:sz w:val="22"/>
                <w:szCs w:val="22"/>
                <w:lang w:val="ro-RO"/>
              </w:rPr>
            </w:pPr>
            <w:r w:rsidRPr="00890205">
              <w:rPr>
                <w:rFonts w:ascii="Verdana" w:hAnsi="Verdana" w:cs="Calibri"/>
                <w:b/>
                <w:sz w:val="22"/>
                <w:szCs w:val="22"/>
                <w:lang w:val="ro-RO"/>
              </w:rPr>
              <w:t>Declaratia pe propria raspundere din Sectiunea F din cuprinsul Cererii de Finanțare</w:t>
            </w:r>
          </w:p>
        </w:tc>
        <w:tc>
          <w:tcPr>
            <w:tcW w:w="838" w:type="dxa"/>
            <w:shd w:val="clear" w:color="auto" w:fill="auto"/>
          </w:tcPr>
          <w:p w14:paraId="355DF28C" w14:textId="77777777" w:rsidR="005768B9" w:rsidRPr="00890205" w:rsidRDefault="005768B9" w:rsidP="008A544B">
            <w:pPr>
              <w:pStyle w:val="BodyText3"/>
              <w:rPr>
                <w:rFonts w:ascii="Verdana" w:hAnsi="Verdana" w:cs="Calibri"/>
                <w:sz w:val="22"/>
                <w:szCs w:val="22"/>
                <w:lang w:val="ro-RO"/>
              </w:rPr>
            </w:pPr>
          </w:p>
        </w:tc>
        <w:tc>
          <w:tcPr>
            <w:tcW w:w="750" w:type="dxa"/>
          </w:tcPr>
          <w:p w14:paraId="702EAE23" w14:textId="77777777" w:rsidR="005768B9" w:rsidRPr="00890205" w:rsidRDefault="005768B9" w:rsidP="008A544B">
            <w:pPr>
              <w:pStyle w:val="BodyText3"/>
              <w:rPr>
                <w:rFonts w:ascii="Verdana" w:hAnsi="Verdana" w:cs="Calibri"/>
                <w:sz w:val="22"/>
                <w:szCs w:val="22"/>
                <w:lang w:val="ro-RO"/>
              </w:rPr>
            </w:pPr>
          </w:p>
        </w:tc>
        <w:tc>
          <w:tcPr>
            <w:tcW w:w="1554" w:type="dxa"/>
          </w:tcPr>
          <w:p w14:paraId="49DB6748" w14:textId="77777777" w:rsidR="005768B9" w:rsidRPr="00890205" w:rsidRDefault="005768B9" w:rsidP="008A544B">
            <w:pPr>
              <w:pStyle w:val="BodyText3"/>
              <w:rPr>
                <w:rFonts w:ascii="Verdana" w:hAnsi="Verdana" w:cs="Calibri"/>
                <w:b w:val="0"/>
                <w:sz w:val="22"/>
                <w:szCs w:val="22"/>
                <w:lang w:val="ro-RO"/>
              </w:rPr>
            </w:pPr>
          </w:p>
        </w:tc>
      </w:tr>
      <w:tr w:rsidR="005768B9" w:rsidRPr="00890205" w14:paraId="74427761" w14:textId="77777777" w:rsidTr="00890205">
        <w:trPr>
          <w:trHeight w:val="53"/>
          <w:jc w:val="center"/>
        </w:trPr>
        <w:tc>
          <w:tcPr>
            <w:tcW w:w="6634" w:type="dxa"/>
            <w:shd w:val="clear" w:color="auto" w:fill="auto"/>
          </w:tcPr>
          <w:p w14:paraId="44BD7028" w14:textId="77777777" w:rsidR="005768B9" w:rsidRPr="00890205" w:rsidRDefault="005768B9" w:rsidP="008A544B">
            <w:pPr>
              <w:jc w:val="both"/>
              <w:rPr>
                <w:rFonts w:ascii="Verdana" w:hAnsi="Verdana" w:cs="Calibri"/>
                <w:sz w:val="22"/>
                <w:szCs w:val="22"/>
                <w:lang w:val="ro-RO"/>
              </w:rPr>
            </w:pPr>
            <w:r w:rsidRPr="00890205">
              <w:rPr>
                <w:rFonts w:ascii="Verdana" w:hAnsi="Verdana" w:cs="Calibri"/>
                <w:b/>
                <w:bCs/>
                <w:sz w:val="22"/>
                <w:szCs w:val="22"/>
                <w:lang w:val="ro-RO" w:eastAsia="fr-FR"/>
              </w:rPr>
              <w:t xml:space="preserve">EG5 </w:t>
            </w:r>
            <w:r w:rsidRPr="00890205">
              <w:rPr>
                <w:rFonts w:ascii="Verdana" w:hAnsi="Verdana" w:cs="Calibri"/>
                <w:sz w:val="22"/>
                <w:szCs w:val="22"/>
                <w:lang w:val="ro-RO"/>
              </w:rPr>
              <w:t xml:space="preserve">– </w:t>
            </w:r>
            <w:r w:rsidRPr="00890205">
              <w:rPr>
                <w:rFonts w:ascii="Verdana" w:hAnsi="Verdana" w:cs="Calibri"/>
                <w:b/>
                <w:sz w:val="22"/>
                <w:szCs w:val="22"/>
                <w:lang w:val="ro-RO"/>
              </w:rPr>
              <w:t>Viabilitatea economică a investiției trebuie să fie demonstrată pe baza prezentării unei documentații tehnico-economice;</w:t>
            </w:r>
          </w:p>
        </w:tc>
        <w:tc>
          <w:tcPr>
            <w:tcW w:w="838" w:type="dxa"/>
            <w:shd w:val="clear" w:color="auto" w:fill="auto"/>
            <w:vAlign w:val="center"/>
          </w:tcPr>
          <w:p w14:paraId="3284812E"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p w14:paraId="205C8E11" w14:textId="77777777" w:rsidR="005768B9" w:rsidRPr="00890205" w:rsidRDefault="005768B9" w:rsidP="008A544B">
            <w:pPr>
              <w:pStyle w:val="BodyText3"/>
              <w:rPr>
                <w:rFonts w:ascii="Verdana" w:hAnsi="Verdana" w:cs="Calibri"/>
                <w:b w:val="0"/>
                <w:sz w:val="22"/>
                <w:szCs w:val="22"/>
                <w:lang w:val="ro-RO"/>
              </w:rPr>
            </w:pPr>
          </w:p>
        </w:tc>
        <w:tc>
          <w:tcPr>
            <w:tcW w:w="750" w:type="dxa"/>
            <w:vAlign w:val="center"/>
          </w:tcPr>
          <w:p w14:paraId="19C2D92D"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p w14:paraId="63125342" w14:textId="77777777" w:rsidR="005768B9" w:rsidRPr="00890205" w:rsidRDefault="005768B9" w:rsidP="008A544B">
            <w:pPr>
              <w:pStyle w:val="BodyText3"/>
              <w:rPr>
                <w:rFonts w:ascii="Verdana" w:hAnsi="Verdana" w:cs="Calibri"/>
                <w:b w:val="0"/>
                <w:sz w:val="22"/>
                <w:szCs w:val="22"/>
                <w:lang w:val="ro-RO"/>
              </w:rPr>
            </w:pPr>
          </w:p>
        </w:tc>
        <w:tc>
          <w:tcPr>
            <w:tcW w:w="1554" w:type="dxa"/>
          </w:tcPr>
          <w:p w14:paraId="511108DB" w14:textId="77777777" w:rsidR="005768B9" w:rsidRPr="00890205" w:rsidRDefault="005768B9" w:rsidP="00E21CAA">
            <w:pPr>
              <w:pStyle w:val="BodyText3"/>
              <w:spacing w:before="240"/>
              <w:rPr>
                <w:rFonts w:ascii="Verdana" w:hAnsi="Verdana" w:cs="Calibri"/>
                <w:sz w:val="22"/>
                <w:szCs w:val="22"/>
                <w:lang w:val="ro-RO"/>
              </w:rPr>
            </w:pPr>
            <w:r w:rsidRPr="00890205">
              <w:rPr>
                <w:rFonts w:ascii="Verdana" w:hAnsi="Verdana" w:cs="Calibri"/>
                <w:sz w:val="22"/>
                <w:szCs w:val="22"/>
                <w:lang w:val="ro-RO"/>
              </w:rPr>
              <w:sym w:font="Wingdings" w:char="F06F"/>
            </w:r>
          </w:p>
          <w:p w14:paraId="158D9965" w14:textId="77777777" w:rsidR="005768B9" w:rsidRPr="00890205" w:rsidRDefault="005768B9" w:rsidP="008A544B">
            <w:pPr>
              <w:pStyle w:val="BodyText3"/>
              <w:rPr>
                <w:rFonts w:ascii="Verdana" w:hAnsi="Verdana" w:cs="Calibri"/>
                <w:b w:val="0"/>
                <w:sz w:val="22"/>
                <w:szCs w:val="22"/>
                <w:lang w:val="ro-RO"/>
              </w:rPr>
            </w:pPr>
          </w:p>
        </w:tc>
      </w:tr>
      <w:tr w:rsidR="005768B9" w:rsidRPr="0026054E" w14:paraId="7CFD3DC2" w14:textId="77777777" w:rsidTr="00890205">
        <w:trPr>
          <w:trHeight w:val="53"/>
          <w:jc w:val="center"/>
        </w:trPr>
        <w:tc>
          <w:tcPr>
            <w:tcW w:w="6634" w:type="dxa"/>
            <w:shd w:val="clear" w:color="auto" w:fill="auto"/>
          </w:tcPr>
          <w:p w14:paraId="34EAAD37" w14:textId="77777777" w:rsidR="00E21CAA" w:rsidRPr="00890205" w:rsidRDefault="00E21CAA" w:rsidP="008A544B">
            <w:pPr>
              <w:rPr>
                <w:rFonts w:ascii="Verdana" w:hAnsi="Verdana" w:cs="Calibri"/>
                <w:b/>
                <w:bCs/>
                <w:sz w:val="22"/>
                <w:szCs w:val="22"/>
                <w:lang w:val="ro-RO"/>
              </w:rPr>
            </w:pPr>
            <w:r w:rsidRPr="00890205">
              <w:rPr>
                <w:rFonts w:ascii="Verdana" w:hAnsi="Verdana" w:cs="Calibri"/>
                <w:b/>
                <w:bCs/>
                <w:sz w:val="22"/>
                <w:szCs w:val="22"/>
                <w:lang w:val="ro-RO"/>
              </w:rPr>
              <w:t xml:space="preserve">Doc. Verificat </w:t>
            </w:r>
          </w:p>
          <w:p w14:paraId="2A03DCE4" w14:textId="77777777" w:rsidR="005768B9" w:rsidRPr="00890205" w:rsidRDefault="005768B9" w:rsidP="008A544B">
            <w:pPr>
              <w:rPr>
                <w:rFonts w:ascii="Verdana" w:hAnsi="Verdana" w:cs="Calibri"/>
                <w:sz w:val="22"/>
                <w:szCs w:val="22"/>
                <w:lang w:val="ro-RO"/>
              </w:rPr>
            </w:pPr>
            <w:r w:rsidRPr="00890205">
              <w:rPr>
                <w:rFonts w:ascii="Verdana" w:hAnsi="Verdana" w:cs="Calibri"/>
                <w:b/>
                <w:bCs/>
                <w:sz w:val="22"/>
                <w:szCs w:val="22"/>
                <w:lang w:val="ro-RO"/>
              </w:rPr>
              <w:t>Doc.1</w:t>
            </w:r>
            <w:r w:rsidRPr="00890205">
              <w:rPr>
                <w:rFonts w:ascii="Verdana" w:hAnsi="Verdana" w:cs="Calibri"/>
                <w:sz w:val="22"/>
                <w:szCs w:val="22"/>
                <w:lang w:val="ro-RO"/>
              </w:rPr>
              <w:t>- Studiul de fezabilitate</w:t>
            </w:r>
            <w:r w:rsidR="00E21CAA" w:rsidRPr="00890205">
              <w:rPr>
                <w:rFonts w:ascii="Verdana" w:hAnsi="Verdana" w:cs="Calibri"/>
                <w:sz w:val="22"/>
                <w:szCs w:val="22"/>
                <w:lang w:val="ro-RO"/>
              </w:rPr>
              <w:t>/Memoriul justificativ</w:t>
            </w:r>
            <w:r w:rsidRPr="00890205">
              <w:rPr>
                <w:rFonts w:ascii="Verdana" w:hAnsi="Verdana" w:cs="Calibri"/>
                <w:sz w:val="22"/>
                <w:szCs w:val="22"/>
                <w:lang w:val="ro-RO"/>
              </w:rPr>
              <w:t xml:space="preserve"> </w:t>
            </w:r>
          </w:p>
          <w:p w14:paraId="713DDC5C" w14:textId="77777777" w:rsidR="005768B9" w:rsidRPr="00890205" w:rsidRDefault="005768B9" w:rsidP="008A544B">
            <w:pPr>
              <w:rPr>
                <w:rFonts w:ascii="Verdana" w:hAnsi="Verdana" w:cs="Calibri"/>
                <w:sz w:val="22"/>
                <w:szCs w:val="22"/>
                <w:lang w:val="ro-RO"/>
              </w:rPr>
            </w:pPr>
            <w:r w:rsidRPr="00890205">
              <w:rPr>
                <w:rFonts w:ascii="Verdana" w:hAnsi="Verdana" w:cs="Calibri"/>
                <w:b/>
                <w:bCs/>
                <w:sz w:val="22"/>
                <w:szCs w:val="22"/>
                <w:lang w:val="ro-RO"/>
              </w:rPr>
              <w:t xml:space="preserve">Doc 2 </w:t>
            </w:r>
            <w:r w:rsidRPr="00890205">
              <w:rPr>
                <w:rFonts w:ascii="Verdana" w:hAnsi="Verdana" w:cs="Calibri"/>
                <w:sz w:val="22"/>
                <w:szCs w:val="22"/>
                <w:lang w:val="ro-RO"/>
              </w:rPr>
              <w:t>- Situatii financiare</w:t>
            </w:r>
          </w:p>
          <w:p w14:paraId="6D3BA4D6" w14:textId="77777777" w:rsidR="005768B9" w:rsidRPr="00890205" w:rsidRDefault="005768B9" w:rsidP="008A544B">
            <w:pPr>
              <w:rPr>
                <w:rFonts w:ascii="Verdana" w:hAnsi="Verdana" w:cs="Calibri"/>
                <w:sz w:val="22"/>
                <w:szCs w:val="22"/>
                <w:lang w:val="ro-RO"/>
              </w:rPr>
            </w:pPr>
            <w:r w:rsidRPr="00890205">
              <w:rPr>
                <w:rFonts w:ascii="Verdana" w:hAnsi="Verdana" w:cs="Calibri"/>
                <w:b/>
                <w:sz w:val="22"/>
                <w:szCs w:val="22"/>
                <w:lang w:val="ro-RO"/>
              </w:rPr>
              <w:t>Matricea de verificare</w:t>
            </w:r>
            <w:r w:rsidRPr="00890205">
              <w:rPr>
                <w:rFonts w:ascii="Verdana" w:hAnsi="Verdana" w:cs="Calibri"/>
                <w:sz w:val="22"/>
                <w:szCs w:val="22"/>
                <w:lang w:val="ro-RO"/>
              </w:rPr>
              <w:t xml:space="preserve"> a viabilitatii economico-financiare a proiectului;</w:t>
            </w:r>
          </w:p>
        </w:tc>
        <w:tc>
          <w:tcPr>
            <w:tcW w:w="838" w:type="dxa"/>
            <w:shd w:val="clear" w:color="auto" w:fill="auto"/>
          </w:tcPr>
          <w:p w14:paraId="242FA9D8" w14:textId="77777777" w:rsidR="005768B9" w:rsidRPr="00890205" w:rsidRDefault="005768B9" w:rsidP="008A544B">
            <w:pPr>
              <w:pStyle w:val="BodyText3"/>
              <w:rPr>
                <w:rFonts w:ascii="Verdana" w:hAnsi="Verdana" w:cs="Calibri"/>
                <w:sz w:val="22"/>
                <w:szCs w:val="22"/>
                <w:lang w:val="ro-RO"/>
              </w:rPr>
            </w:pPr>
          </w:p>
        </w:tc>
        <w:tc>
          <w:tcPr>
            <w:tcW w:w="750" w:type="dxa"/>
          </w:tcPr>
          <w:p w14:paraId="53937FEF" w14:textId="77777777" w:rsidR="005768B9" w:rsidRPr="00890205" w:rsidRDefault="005768B9" w:rsidP="008A544B">
            <w:pPr>
              <w:pStyle w:val="BodyText3"/>
              <w:rPr>
                <w:rFonts w:ascii="Verdana" w:hAnsi="Verdana" w:cs="Calibri"/>
                <w:sz w:val="22"/>
                <w:szCs w:val="22"/>
                <w:lang w:val="ro-RO"/>
              </w:rPr>
            </w:pPr>
          </w:p>
        </w:tc>
        <w:tc>
          <w:tcPr>
            <w:tcW w:w="1554" w:type="dxa"/>
          </w:tcPr>
          <w:p w14:paraId="5C9FE411" w14:textId="77777777" w:rsidR="005768B9" w:rsidRPr="00890205" w:rsidRDefault="005768B9" w:rsidP="008A544B">
            <w:pPr>
              <w:pStyle w:val="BodyText3"/>
              <w:rPr>
                <w:rFonts w:ascii="Verdana" w:hAnsi="Verdana" w:cs="Calibri"/>
                <w:b w:val="0"/>
                <w:sz w:val="22"/>
                <w:szCs w:val="22"/>
                <w:lang w:val="ro-RO"/>
              </w:rPr>
            </w:pPr>
          </w:p>
        </w:tc>
      </w:tr>
      <w:tr w:rsidR="005768B9" w:rsidRPr="00890205" w14:paraId="1BC882FC" w14:textId="77777777" w:rsidTr="00890205">
        <w:trPr>
          <w:trHeight w:val="340"/>
          <w:jc w:val="center"/>
        </w:trPr>
        <w:tc>
          <w:tcPr>
            <w:tcW w:w="6634" w:type="dxa"/>
            <w:shd w:val="clear" w:color="auto" w:fill="auto"/>
          </w:tcPr>
          <w:p w14:paraId="1A3736A9" w14:textId="77777777" w:rsidR="005768B9" w:rsidRPr="00890205" w:rsidRDefault="005768B9" w:rsidP="008A544B">
            <w:pPr>
              <w:jc w:val="both"/>
              <w:rPr>
                <w:rFonts w:ascii="Verdana" w:hAnsi="Verdana" w:cs="Calibri"/>
                <w:color w:val="222222"/>
                <w:sz w:val="22"/>
                <w:szCs w:val="22"/>
                <w:lang w:val="ro-RO"/>
              </w:rPr>
            </w:pPr>
            <w:r w:rsidRPr="00890205">
              <w:rPr>
                <w:rFonts w:ascii="Verdana" w:hAnsi="Verdana" w:cs="Calibri"/>
                <w:b/>
                <w:bCs/>
                <w:sz w:val="22"/>
                <w:szCs w:val="22"/>
                <w:lang w:val="ro-RO" w:eastAsia="fr-FR"/>
              </w:rPr>
              <w:t>EG6</w:t>
            </w:r>
            <w:r w:rsidRPr="00890205">
              <w:rPr>
                <w:rFonts w:ascii="Verdana" w:hAnsi="Verdana" w:cs="Calibri"/>
                <w:sz w:val="22"/>
                <w:szCs w:val="22"/>
                <w:lang w:val="ro-RO"/>
              </w:rPr>
              <w:t xml:space="preserve"> - </w:t>
            </w:r>
            <w:r w:rsidRPr="00890205">
              <w:rPr>
                <w:rFonts w:ascii="Verdana" w:hAnsi="Verdana" w:cs="Calibri"/>
                <w:b/>
                <w:sz w:val="22"/>
                <w:szCs w:val="22"/>
                <w:lang w:val="ro-RO"/>
              </w:rPr>
              <w:t>Întreprinderea nu trebuie să fie în dificultate în conformitate cu Liniile directoare privind ajutorul de stat pentru salvarea şi restructurarea întreprinderilor în dificultate;</w:t>
            </w:r>
          </w:p>
        </w:tc>
        <w:tc>
          <w:tcPr>
            <w:tcW w:w="838" w:type="dxa"/>
            <w:shd w:val="clear" w:color="auto" w:fill="auto"/>
            <w:vAlign w:val="center"/>
          </w:tcPr>
          <w:p w14:paraId="5338BC8C"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p w14:paraId="42A627D1" w14:textId="77777777" w:rsidR="005768B9" w:rsidRPr="00890205" w:rsidRDefault="005768B9" w:rsidP="008A544B">
            <w:pPr>
              <w:pStyle w:val="BodyText3"/>
              <w:rPr>
                <w:rFonts w:ascii="Verdana" w:hAnsi="Verdana" w:cs="Calibri"/>
                <w:sz w:val="22"/>
                <w:szCs w:val="22"/>
                <w:lang w:val="ro-RO"/>
              </w:rPr>
            </w:pPr>
          </w:p>
        </w:tc>
        <w:tc>
          <w:tcPr>
            <w:tcW w:w="750" w:type="dxa"/>
            <w:vAlign w:val="center"/>
          </w:tcPr>
          <w:p w14:paraId="7B525869"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p w14:paraId="2116AC08" w14:textId="77777777" w:rsidR="005768B9" w:rsidRPr="00890205" w:rsidRDefault="005768B9" w:rsidP="008A544B">
            <w:pPr>
              <w:pStyle w:val="BodyText3"/>
              <w:rPr>
                <w:rFonts w:ascii="Verdana" w:hAnsi="Verdana" w:cs="Calibri"/>
                <w:sz w:val="22"/>
                <w:szCs w:val="22"/>
                <w:lang w:val="ro-RO"/>
              </w:rPr>
            </w:pPr>
          </w:p>
        </w:tc>
        <w:tc>
          <w:tcPr>
            <w:tcW w:w="1554" w:type="dxa"/>
            <w:vAlign w:val="center"/>
          </w:tcPr>
          <w:p w14:paraId="7DD27A5B" w14:textId="77777777" w:rsidR="005768B9" w:rsidRPr="00890205" w:rsidRDefault="005768B9" w:rsidP="008A544B">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p w14:paraId="0EACF1E4" w14:textId="77777777" w:rsidR="005768B9" w:rsidRPr="00890205" w:rsidRDefault="005768B9" w:rsidP="008A544B">
            <w:pPr>
              <w:pStyle w:val="BodyText3"/>
              <w:rPr>
                <w:rFonts w:ascii="Verdana" w:hAnsi="Verdana" w:cs="Calibri"/>
                <w:b w:val="0"/>
                <w:sz w:val="22"/>
                <w:szCs w:val="22"/>
                <w:lang w:val="ro-RO"/>
              </w:rPr>
            </w:pPr>
          </w:p>
        </w:tc>
      </w:tr>
      <w:tr w:rsidR="005768B9" w:rsidRPr="00573930" w14:paraId="120463E1" w14:textId="77777777" w:rsidTr="00890205">
        <w:trPr>
          <w:trHeight w:val="53"/>
          <w:jc w:val="center"/>
        </w:trPr>
        <w:tc>
          <w:tcPr>
            <w:tcW w:w="6634" w:type="dxa"/>
            <w:shd w:val="clear" w:color="auto" w:fill="auto"/>
          </w:tcPr>
          <w:p w14:paraId="7655B823" w14:textId="77777777" w:rsidR="005768B9" w:rsidRPr="00890205" w:rsidRDefault="005768B9" w:rsidP="008A544B">
            <w:pPr>
              <w:jc w:val="both"/>
              <w:rPr>
                <w:rFonts w:ascii="Verdana" w:hAnsi="Verdana" w:cs="Calibri"/>
                <w:sz w:val="22"/>
                <w:szCs w:val="22"/>
                <w:lang w:val="ro-RO"/>
              </w:rPr>
            </w:pPr>
            <w:r w:rsidRPr="00890205">
              <w:rPr>
                <w:rFonts w:ascii="Verdana" w:hAnsi="Verdana" w:cs="Calibri"/>
                <w:b/>
                <w:bCs/>
                <w:sz w:val="22"/>
                <w:szCs w:val="22"/>
                <w:lang w:val="ro-RO"/>
              </w:rPr>
              <w:t>Doc. 2.-</w:t>
            </w:r>
            <w:r w:rsidRPr="00890205">
              <w:rPr>
                <w:rFonts w:ascii="Verdana" w:hAnsi="Verdana" w:cs="Calibri"/>
                <w:bCs/>
                <w:sz w:val="22"/>
                <w:szCs w:val="22"/>
                <w:lang w:val="ro-RO"/>
              </w:rPr>
              <w:t xml:space="preserve"> </w:t>
            </w:r>
            <w:r w:rsidRPr="00890205">
              <w:rPr>
                <w:rFonts w:ascii="Verdana" w:hAnsi="Verdana" w:cs="Calibri"/>
                <w:sz w:val="22"/>
                <w:szCs w:val="22"/>
                <w:lang w:val="ro-RO"/>
              </w:rPr>
              <w:t>Situaţiile financiare</w:t>
            </w:r>
            <w:r w:rsidRPr="00890205">
              <w:rPr>
                <w:rFonts w:ascii="Verdana" w:hAnsi="Verdana" w:cs="Calibri"/>
                <w:bCs/>
                <w:sz w:val="22"/>
                <w:szCs w:val="22"/>
                <w:lang w:val="ro-RO"/>
              </w:rPr>
              <w:t xml:space="preserve"> </w:t>
            </w:r>
            <w:r w:rsidRPr="00890205">
              <w:rPr>
                <w:rFonts w:ascii="Verdana" w:hAnsi="Verdana" w:cs="Calibri"/>
                <w:sz w:val="22"/>
                <w:szCs w:val="22"/>
                <w:lang w:val="ro-RO"/>
              </w:rPr>
              <w:t xml:space="preserve">pentru anii </w:t>
            </w:r>
            <w:r w:rsidRPr="00890205">
              <w:rPr>
                <w:rFonts w:ascii="Verdana" w:hAnsi="Verdana" w:cs="Calibri"/>
                <w:b/>
                <w:sz w:val="22"/>
                <w:szCs w:val="22"/>
                <w:lang w:val="ro-RO"/>
              </w:rPr>
              <w:t>n, n-1 si n-2,</w:t>
            </w:r>
            <w:r w:rsidRPr="00890205">
              <w:rPr>
                <w:rFonts w:ascii="Verdana" w:hAnsi="Verdana" w:cs="Calibri"/>
                <w:sz w:val="22"/>
                <w:szCs w:val="22"/>
                <w:lang w:val="ro-RO"/>
              </w:rPr>
              <w:t xml:space="preserve"> unde n este anul anterior depunerii cererii de finantare;</w:t>
            </w:r>
          </w:p>
          <w:p w14:paraId="51861891" w14:textId="77777777" w:rsidR="005768B9" w:rsidRPr="00890205" w:rsidRDefault="005768B9" w:rsidP="00E21CAA">
            <w:pPr>
              <w:jc w:val="both"/>
              <w:rPr>
                <w:rFonts w:ascii="Verdana" w:hAnsi="Verdana" w:cs="Calibri"/>
                <w:bCs/>
                <w:sz w:val="22"/>
                <w:szCs w:val="22"/>
                <w:lang w:val="ro-RO"/>
              </w:rPr>
            </w:pPr>
            <w:r w:rsidRPr="00890205">
              <w:rPr>
                <w:rFonts w:ascii="Verdana" w:hAnsi="Verdana" w:cs="Calibri"/>
                <w:b/>
                <w:sz w:val="22"/>
                <w:szCs w:val="22"/>
                <w:lang w:val="ro-RO"/>
              </w:rPr>
              <w:t>D</w:t>
            </w:r>
            <w:r w:rsidRPr="00890205">
              <w:rPr>
                <w:rFonts w:ascii="Verdana" w:hAnsi="Verdana" w:cs="Calibri"/>
                <w:b/>
                <w:bCs/>
                <w:sz w:val="22"/>
                <w:szCs w:val="22"/>
                <w:lang w:val="ro-RO"/>
              </w:rPr>
              <w:t>oc. 17</w:t>
            </w:r>
            <w:r w:rsidRPr="00890205">
              <w:rPr>
                <w:rFonts w:ascii="Verdana" w:hAnsi="Verdana" w:cs="Calibri"/>
                <w:sz w:val="22"/>
                <w:szCs w:val="22"/>
                <w:lang w:val="ro-RO"/>
              </w:rPr>
              <w:t xml:space="preserve"> - </w:t>
            </w:r>
            <w:r w:rsidRPr="00890205">
              <w:rPr>
                <w:rFonts w:ascii="Verdana" w:hAnsi="Verdana" w:cs="Calibri"/>
                <w:bCs/>
                <w:sz w:val="22"/>
                <w:szCs w:val="22"/>
                <w:lang w:val="ro-RO"/>
              </w:rPr>
              <w:t>Declaraţie pe propria răspundere cu privire la neîncadrarea în ca</w:t>
            </w:r>
            <w:r w:rsidR="00E21CAA" w:rsidRPr="00890205">
              <w:rPr>
                <w:rFonts w:ascii="Verdana" w:hAnsi="Verdana" w:cs="Calibri"/>
                <w:bCs/>
                <w:sz w:val="22"/>
                <w:szCs w:val="22"/>
                <w:lang w:val="ro-RO"/>
              </w:rPr>
              <w:t xml:space="preserve">tegoria "firme în dificultate" </w:t>
            </w:r>
          </w:p>
        </w:tc>
        <w:tc>
          <w:tcPr>
            <w:tcW w:w="838" w:type="dxa"/>
            <w:shd w:val="clear" w:color="auto" w:fill="auto"/>
          </w:tcPr>
          <w:p w14:paraId="20694446" w14:textId="77777777" w:rsidR="005768B9" w:rsidRPr="00890205" w:rsidRDefault="005768B9" w:rsidP="008A544B">
            <w:pPr>
              <w:pStyle w:val="BodyText3"/>
              <w:rPr>
                <w:rFonts w:ascii="Verdana" w:hAnsi="Verdana" w:cs="Calibri"/>
                <w:sz w:val="22"/>
                <w:szCs w:val="22"/>
                <w:highlight w:val="yellow"/>
                <w:lang w:val="ro-RO"/>
              </w:rPr>
            </w:pPr>
          </w:p>
        </w:tc>
        <w:tc>
          <w:tcPr>
            <w:tcW w:w="750" w:type="dxa"/>
          </w:tcPr>
          <w:p w14:paraId="016D03DB" w14:textId="77777777" w:rsidR="005768B9" w:rsidRPr="00890205" w:rsidRDefault="005768B9" w:rsidP="008A544B">
            <w:pPr>
              <w:pStyle w:val="BodyText3"/>
              <w:rPr>
                <w:rFonts w:ascii="Verdana" w:hAnsi="Verdana" w:cs="Calibri"/>
                <w:sz w:val="22"/>
                <w:szCs w:val="22"/>
                <w:highlight w:val="yellow"/>
                <w:lang w:val="ro-RO"/>
              </w:rPr>
            </w:pPr>
          </w:p>
        </w:tc>
        <w:tc>
          <w:tcPr>
            <w:tcW w:w="1554" w:type="dxa"/>
          </w:tcPr>
          <w:p w14:paraId="4E39948A" w14:textId="77777777" w:rsidR="005768B9" w:rsidRPr="00890205" w:rsidRDefault="005768B9" w:rsidP="008A544B">
            <w:pPr>
              <w:pStyle w:val="BodyText3"/>
              <w:rPr>
                <w:rFonts w:ascii="Verdana" w:hAnsi="Verdana" w:cs="Calibri"/>
                <w:b w:val="0"/>
                <w:sz w:val="22"/>
                <w:szCs w:val="22"/>
                <w:highlight w:val="yellow"/>
                <w:lang w:val="ro-RO"/>
              </w:rPr>
            </w:pPr>
          </w:p>
        </w:tc>
      </w:tr>
      <w:tr w:rsidR="00E21CAA" w:rsidRPr="00890205" w14:paraId="2B8A56C4" w14:textId="77777777" w:rsidTr="00890205">
        <w:trPr>
          <w:trHeight w:val="53"/>
          <w:jc w:val="center"/>
        </w:trPr>
        <w:tc>
          <w:tcPr>
            <w:tcW w:w="6634" w:type="dxa"/>
            <w:shd w:val="clear" w:color="auto" w:fill="auto"/>
          </w:tcPr>
          <w:p w14:paraId="4D786356" w14:textId="77777777" w:rsidR="00E21CAA" w:rsidRPr="00890205" w:rsidRDefault="00E21CAA" w:rsidP="00E21CAA">
            <w:pPr>
              <w:jc w:val="both"/>
              <w:rPr>
                <w:rFonts w:ascii="Verdana" w:hAnsi="Verdana" w:cs="Calibri"/>
                <w:b/>
                <w:bCs/>
                <w:sz w:val="22"/>
                <w:szCs w:val="22"/>
                <w:lang w:val="ro-RO"/>
              </w:rPr>
            </w:pPr>
            <w:r w:rsidRPr="00890205">
              <w:rPr>
                <w:rFonts w:ascii="Verdana" w:hAnsi="Verdana" w:cs="Calibri"/>
                <w:b/>
                <w:bCs/>
                <w:sz w:val="22"/>
                <w:szCs w:val="22"/>
                <w:lang w:val="ro-RO"/>
              </w:rPr>
              <w:t>EG7 - Investiția va respecta legislaţia în vigoare din domeniul: sănătății publice, sanitar-veterinar și de siguranță alimentară</w:t>
            </w:r>
          </w:p>
        </w:tc>
        <w:tc>
          <w:tcPr>
            <w:tcW w:w="838" w:type="dxa"/>
            <w:shd w:val="clear" w:color="auto" w:fill="auto"/>
            <w:vAlign w:val="center"/>
          </w:tcPr>
          <w:p w14:paraId="1E87C7B7" w14:textId="77777777" w:rsidR="00E21CAA" w:rsidRPr="00890205" w:rsidRDefault="00E21CAA" w:rsidP="00E21CAA">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p w14:paraId="5A05796B" w14:textId="77777777" w:rsidR="00E21CAA" w:rsidRPr="00890205" w:rsidRDefault="00E21CAA" w:rsidP="00E21CAA">
            <w:pPr>
              <w:pStyle w:val="BodyText3"/>
              <w:rPr>
                <w:rFonts w:ascii="Verdana" w:hAnsi="Verdana" w:cs="Calibri"/>
                <w:sz w:val="22"/>
                <w:szCs w:val="22"/>
                <w:lang w:val="ro-RO"/>
              </w:rPr>
            </w:pPr>
          </w:p>
        </w:tc>
        <w:tc>
          <w:tcPr>
            <w:tcW w:w="750" w:type="dxa"/>
            <w:vAlign w:val="center"/>
          </w:tcPr>
          <w:p w14:paraId="1F0FD1B8" w14:textId="77777777" w:rsidR="00E21CAA" w:rsidRPr="00890205" w:rsidRDefault="00E21CAA" w:rsidP="00E21CAA">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p w14:paraId="3CED3D23" w14:textId="77777777" w:rsidR="00E21CAA" w:rsidRPr="00890205" w:rsidRDefault="00E21CAA" w:rsidP="00E21CAA">
            <w:pPr>
              <w:pStyle w:val="BodyText3"/>
              <w:rPr>
                <w:rFonts w:ascii="Verdana" w:hAnsi="Verdana" w:cs="Calibri"/>
                <w:sz w:val="22"/>
                <w:szCs w:val="22"/>
                <w:lang w:val="ro-RO"/>
              </w:rPr>
            </w:pPr>
          </w:p>
        </w:tc>
        <w:tc>
          <w:tcPr>
            <w:tcW w:w="1554" w:type="dxa"/>
            <w:vAlign w:val="center"/>
          </w:tcPr>
          <w:p w14:paraId="744F3184" w14:textId="77777777" w:rsidR="00E21CAA" w:rsidRPr="00890205" w:rsidRDefault="00E21CAA" w:rsidP="00E21CAA">
            <w:pPr>
              <w:pStyle w:val="BodyText3"/>
              <w:rPr>
                <w:rFonts w:ascii="Verdana" w:hAnsi="Verdana" w:cs="Calibri"/>
                <w:sz w:val="22"/>
                <w:szCs w:val="22"/>
                <w:lang w:val="ro-RO"/>
              </w:rPr>
            </w:pPr>
            <w:r w:rsidRPr="00890205">
              <w:rPr>
                <w:rFonts w:ascii="Verdana" w:hAnsi="Verdana" w:cs="Calibri"/>
                <w:sz w:val="22"/>
                <w:szCs w:val="22"/>
                <w:lang w:val="ro-RO"/>
              </w:rPr>
              <w:sym w:font="Wingdings" w:char="F06F"/>
            </w:r>
          </w:p>
          <w:p w14:paraId="1D2B91F0" w14:textId="77777777" w:rsidR="00E21CAA" w:rsidRPr="00890205" w:rsidRDefault="00E21CAA" w:rsidP="00E21CAA">
            <w:pPr>
              <w:pStyle w:val="BodyText3"/>
              <w:rPr>
                <w:rFonts w:ascii="Verdana" w:hAnsi="Verdana" w:cs="Calibri"/>
                <w:b w:val="0"/>
                <w:sz w:val="22"/>
                <w:szCs w:val="22"/>
                <w:lang w:val="ro-RO"/>
              </w:rPr>
            </w:pPr>
          </w:p>
        </w:tc>
      </w:tr>
      <w:tr w:rsidR="00E21CAA" w:rsidRPr="0026054E" w14:paraId="15350633" w14:textId="77777777" w:rsidTr="00890205">
        <w:trPr>
          <w:trHeight w:val="53"/>
          <w:jc w:val="center"/>
        </w:trPr>
        <w:tc>
          <w:tcPr>
            <w:tcW w:w="6634" w:type="dxa"/>
            <w:shd w:val="clear" w:color="auto" w:fill="auto"/>
          </w:tcPr>
          <w:p w14:paraId="752F67FB" w14:textId="77777777" w:rsidR="00E21CAA" w:rsidRPr="00890205" w:rsidRDefault="00E21CAA" w:rsidP="008A544B">
            <w:pPr>
              <w:jc w:val="both"/>
              <w:rPr>
                <w:rFonts w:ascii="Verdana" w:hAnsi="Verdana" w:cs="Calibri"/>
                <w:b/>
                <w:bCs/>
                <w:sz w:val="22"/>
                <w:szCs w:val="22"/>
                <w:lang w:val="ro-RO"/>
              </w:rPr>
            </w:pPr>
            <w:r w:rsidRPr="00890205">
              <w:rPr>
                <w:rFonts w:ascii="Verdana" w:hAnsi="Verdana" w:cs="Calibri"/>
                <w:b/>
                <w:bCs/>
                <w:sz w:val="22"/>
                <w:szCs w:val="22"/>
                <w:lang w:val="ro-RO"/>
              </w:rPr>
              <w:t>Doc. Verificat</w:t>
            </w:r>
          </w:p>
          <w:p w14:paraId="36B4ECAA" w14:textId="77777777" w:rsidR="00E21CAA" w:rsidRPr="00890205" w:rsidRDefault="00E21CAA" w:rsidP="00E21CAA">
            <w:pPr>
              <w:rPr>
                <w:rFonts w:ascii="Verdana" w:hAnsi="Verdana" w:cs="Calibri"/>
                <w:sz w:val="22"/>
                <w:szCs w:val="22"/>
                <w:lang w:val="ro-RO"/>
              </w:rPr>
            </w:pPr>
            <w:r w:rsidRPr="00890205">
              <w:rPr>
                <w:rFonts w:ascii="Verdana" w:hAnsi="Verdana" w:cs="Calibri"/>
                <w:b/>
                <w:bCs/>
                <w:sz w:val="22"/>
                <w:szCs w:val="22"/>
                <w:lang w:val="ro-RO"/>
              </w:rPr>
              <w:t>Doc.1</w:t>
            </w:r>
            <w:r w:rsidRPr="00890205">
              <w:rPr>
                <w:rFonts w:ascii="Verdana" w:hAnsi="Verdana" w:cs="Calibri"/>
                <w:sz w:val="22"/>
                <w:szCs w:val="22"/>
                <w:lang w:val="ro-RO"/>
              </w:rPr>
              <w:t xml:space="preserve">- Studiul de fezabilitate/Memoriul justificativ </w:t>
            </w:r>
          </w:p>
        </w:tc>
        <w:tc>
          <w:tcPr>
            <w:tcW w:w="838" w:type="dxa"/>
            <w:shd w:val="clear" w:color="auto" w:fill="auto"/>
          </w:tcPr>
          <w:p w14:paraId="55E7FF90" w14:textId="77777777" w:rsidR="00E21CAA" w:rsidRPr="00890205" w:rsidRDefault="00E21CAA" w:rsidP="008A544B">
            <w:pPr>
              <w:pStyle w:val="BodyText3"/>
              <w:rPr>
                <w:rFonts w:ascii="Verdana" w:hAnsi="Verdana" w:cs="Calibri"/>
                <w:sz w:val="22"/>
                <w:szCs w:val="22"/>
                <w:highlight w:val="yellow"/>
                <w:lang w:val="ro-RO"/>
              </w:rPr>
            </w:pPr>
          </w:p>
        </w:tc>
        <w:tc>
          <w:tcPr>
            <w:tcW w:w="750" w:type="dxa"/>
          </w:tcPr>
          <w:p w14:paraId="40440DEE" w14:textId="77777777" w:rsidR="00E21CAA" w:rsidRPr="00890205" w:rsidRDefault="00E21CAA" w:rsidP="008A544B">
            <w:pPr>
              <w:pStyle w:val="BodyText3"/>
              <w:rPr>
                <w:rFonts w:ascii="Verdana" w:hAnsi="Verdana" w:cs="Calibri"/>
                <w:sz w:val="22"/>
                <w:szCs w:val="22"/>
                <w:highlight w:val="yellow"/>
                <w:lang w:val="ro-RO"/>
              </w:rPr>
            </w:pPr>
          </w:p>
        </w:tc>
        <w:tc>
          <w:tcPr>
            <w:tcW w:w="1554" w:type="dxa"/>
          </w:tcPr>
          <w:p w14:paraId="0DD73C67" w14:textId="77777777" w:rsidR="00E21CAA" w:rsidRPr="00890205" w:rsidRDefault="00E21CAA" w:rsidP="008A544B">
            <w:pPr>
              <w:pStyle w:val="BodyText3"/>
              <w:rPr>
                <w:rFonts w:ascii="Verdana" w:hAnsi="Verdana" w:cs="Calibri"/>
                <w:b w:val="0"/>
                <w:sz w:val="22"/>
                <w:szCs w:val="22"/>
                <w:highlight w:val="yellow"/>
                <w:lang w:val="ro-RO"/>
              </w:rPr>
            </w:pPr>
          </w:p>
        </w:tc>
      </w:tr>
    </w:tbl>
    <w:p w14:paraId="2E3B90A5" w14:textId="77777777" w:rsidR="005768B9" w:rsidRPr="00890205" w:rsidRDefault="005768B9">
      <w:pPr>
        <w:rPr>
          <w:rFonts w:ascii="Verdana" w:hAnsi="Verdana"/>
          <w:sz w:val="22"/>
          <w:szCs w:val="22"/>
          <w:lang w:val="ro-RO"/>
        </w:rPr>
      </w:pPr>
    </w:p>
    <w:p w14:paraId="3E28D3AC" w14:textId="77777777" w:rsidR="00E03F92" w:rsidRPr="00890205" w:rsidRDefault="00E03F92">
      <w:pPr>
        <w:rPr>
          <w:rFonts w:ascii="Verdana" w:hAnsi="Verdana"/>
          <w:sz w:val="22"/>
          <w:szCs w:val="22"/>
          <w:lang w:val="ro-RO"/>
        </w:rPr>
      </w:pPr>
    </w:p>
    <w:p w14:paraId="3F4D3D22" w14:textId="77777777" w:rsidR="00E03F92" w:rsidRPr="00890205" w:rsidRDefault="00E03F92">
      <w:pPr>
        <w:rPr>
          <w:rFonts w:ascii="Verdana" w:hAnsi="Verdana"/>
          <w:sz w:val="22"/>
          <w:szCs w:val="22"/>
          <w:lang w:val="ro-RO"/>
        </w:rPr>
      </w:pPr>
    </w:p>
    <w:p w14:paraId="112F1E6A" w14:textId="77777777" w:rsidR="00E03F92" w:rsidRPr="00890205" w:rsidRDefault="00E03F92">
      <w:pPr>
        <w:rPr>
          <w:rFonts w:ascii="Verdana" w:hAnsi="Verdana"/>
          <w:sz w:val="22"/>
          <w:szCs w:val="22"/>
          <w:lang w:val="ro-RO"/>
        </w:rPr>
      </w:pPr>
    </w:p>
    <w:p w14:paraId="57AE92E9" w14:textId="77777777" w:rsidR="00E03F92" w:rsidRPr="00890205" w:rsidRDefault="00E03F92">
      <w:pPr>
        <w:rPr>
          <w:rFonts w:ascii="Verdana" w:hAnsi="Verdana"/>
          <w:sz w:val="22"/>
          <w:szCs w:val="22"/>
          <w:lang w:val="ro-RO"/>
        </w:rPr>
      </w:pPr>
    </w:p>
    <w:p w14:paraId="5F46DCA5" w14:textId="77777777" w:rsidR="00E03F92" w:rsidRPr="00890205" w:rsidRDefault="00E03F92">
      <w:pPr>
        <w:rPr>
          <w:rFonts w:ascii="Verdana" w:hAnsi="Verdana"/>
          <w:sz w:val="22"/>
          <w:szCs w:val="22"/>
          <w:lang w:val="ro-RO"/>
        </w:rPr>
      </w:pPr>
    </w:p>
    <w:p w14:paraId="3C8B8447" w14:textId="77777777" w:rsidR="00E03F92" w:rsidRPr="00890205" w:rsidRDefault="00E03F92">
      <w:pPr>
        <w:rPr>
          <w:rFonts w:ascii="Verdana" w:hAnsi="Verdana"/>
          <w:sz w:val="22"/>
          <w:szCs w:val="22"/>
          <w:lang w:val="ro-RO"/>
        </w:rPr>
      </w:pPr>
    </w:p>
    <w:p w14:paraId="4F5E6591" w14:textId="77777777" w:rsidR="00E03F92" w:rsidRPr="00890205" w:rsidRDefault="00E03F92">
      <w:pPr>
        <w:rPr>
          <w:rFonts w:ascii="Verdana" w:hAnsi="Verdana"/>
          <w:sz w:val="22"/>
          <w:szCs w:val="22"/>
          <w:lang w:val="ro-RO"/>
        </w:rPr>
      </w:pPr>
    </w:p>
    <w:p w14:paraId="736B5A58" w14:textId="77777777" w:rsidR="00E03F92" w:rsidRPr="00890205" w:rsidRDefault="00E03F92">
      <w:pPr>
        <w:rPr>
          <w:rFonts w:ascii="Verdana" w:hAnsi="Verdana"/>
          <w:sz w:val="22"/>
          <w:szCs w:val="22"/>
          <w:lang w:val="ro-RO"/>
        </w:rPr>
      </w:pPr>
    </w:p>
    <w:tbl>
      <w:tblPr>
        <w:tblW w:w="53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22"/>
        <w:gridCol w:w="827"/>
        <w:gridCol w:w="718"/>
        <w:gridCol w:w="1014"/>
      </w:tblGrid>
      <w:tr w:rsidR="00E03F92" w:rsidRPr="00890205" w14:paraId="763FCF9F" w14:textId="77777777" w:rsidTr="00E03F92">
        <w:trPr>
          <w:trHeight w:val="372"/>
          <w:jc w:val="center"/>
        </w:trPr>
        <w:tc>
          <w:tcPr>
            <w:tcW w:w="3756" w:type="pct"/>
            <w:vMerge w:val="restart"/>
            <w:shd w:val="clear" w:color="auto" w:fill="auto"/>
            <w:vAlign w:val="center"/>
          </w:tcPr>
          <w:p w14:paraId="7875C6AB" w14:textId="77777777" w:rsidR="00E03F92" w:rsidRPr="00890205" w:rsidRDefault="00E03F92" w:rsidP="00E03F92">
            <w:pPr>
              <w:pStyle w:val="BodyText3"/>
              <w:numPr>
                <w:ilvl w:val="0"/>
                <w:numId w:val="6"/>
              </w:numPr>
              <w:rPr>
                <w:rFonts w:ascii="Verdana" w:hAnsi="Verdana"/>
                <w:noProof/>
                <w:sz w:val="22"/>
                <w:szCs w:val="22"/>
                <w:u w:val="single"/>
                <w:lang w:val="ro-RO"/>
              </w:rPr>
            </w:pPr>
            <w:r w:rsidRPr="00890205">
              <w:rPr>
                <w:rFonts w:ascii="Verdana" w:hAnsi="Verdana"/>
                <w:noProof/>
                <w:sz w:val="22"/>
                <w:szCs w:val="22"/>
                <w:u w:val="single"/>
                <w:lang w:val="ro-RO"/>
              </w:rPr>
              <w:lastRenderedPageBreak/>
              <w:t>VERIFICAREA BUGETULUI INDICATIV</w:t>
            </w:r>
          </w:p>
        </w:tc>
        <w:tc>
          <w:tcPr>
            <w:tcW w:w="1244" w:type="pct"/>
            <w:gridSpan w:val="3"/>
            <w:shd w:val="clear" w:color="auto" w:fill="auto"/>
            <w:vAlign w:val="center"/>
          </w:tcPr>
          <w:p w14:paraId="5953931E"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t>Verificare efectuată</w:t>
            </w:r>
          </w:p>
        </w:tc>
      </w:tr>
      <w:tr w:rsidR="00E03F92" w:rsidRPr="00890205" w14:paraId="71ED4B8C" w14:textId="77777777" w:rsidTr="00E03F92">
        <w:trPr>
          <w:trHeight w:val="483"/>
          <w:jc w:val="center"/>
        </w:trPr>
        <w:tc>
          <w:tcPr>
            <w:tcW w:w="3756" w:type="pct"/>
            <w:vMerge/>
            <w:shd w:val="clear" w:color="auto" w:fill="auto"/>
            <w:vAlign w:val="center"/>
          </w:tcPr>
          <w:p w14:paraId="090CEBEB" w14:textId="77777777" w:rsidR="00E03F92" w:rsidRPr="00890205" w:rsidRDefault="00E03F92" w:rsidP="008A544B">
            <w:pPr>
              <w:pStyle w:val="BodyText3"/>
              <w:rPr>
                <w:rFonts w:ascii="Verdana" w:hAnsi="Verdana"/>
                <w:noProof/>
                <w:sz w:val="22"/>
                <w:szCs w:val="22"/>
                <w:u w:val="single"/>
                <w:lang w:val="ro-RO"/>
              </w:rPr>
            </w:pPr>
          </w:p>
        </w:tc>
        <w:tc>
          <w:tcPr>
            <w:tcW w:w="402" w:type="pct"/>
            <w:shd w:val="clear" w:color="auto" w:fill="auto"/>
            <w:vAlign w:val="center"/>
          </w:tcPr>
          <w:p w14:paraId="4FC3523D"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t>DA</w:t>
            </w:r>
          </w:p>
        </w:tc>
        <w:tc>
          <w:tcPr>
            <w:tcW w:w="349" w:type="pct"/>
            <w:vAlign w:val="center"/>
          </w:tcPr>
          <w:p w14:paraId="1336CD06"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t>NU</w:t>
            </w:r>
          </w:p>
        </w:tc>
        <w:tc>
          <w:tcPr>
            <w:tcW w:w="493" w:type="pct"/>
            <w:shd w:val="clear" w:color="auto" w:fill="auto"/>
            <w:vAlign w:val="center"/>
          </w:tcPr>
          <w:p w14:paraId="38641102"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t>NU ESTE CAZUL</w:t>
            </w:r>
          </w:p>
        </w:tc>
      </w:tr>
      <w:tr w:rsidR="00E03F92" w:rsidRPr="00890205" w14:paraId="79758134" w14:textId="77777777" w:rsidTr="008A544B">
        <w:trPr>
          <w:trHeight w:val="562"/>
          <w:jc w:val="center"/>
        </w:trPr>
        <w:tc>
          <w:tcPr>
            <w:tcW w:w="3756" w:type="pct"/>
            <w:shd w:val="clear" w:color="auto" w:fill="auto"/>
          </w:tcPr>
          <w:p w14:paraId="37782130" w14:textId="77777777" w:rsidR="00E03F92" w:rsidRPr="00890205" w:rsidRDefault="00E03F92" w:rsidP="008A544B">
            <w:pPr>
              <w:jc w:val="both"/>
              <w:rPr>
                <w:rFonts w:ascii="Verdana" w:hAnsi="Verdana" w:cs="Calibri"/>
                <w:noProof/>
                <w:sz w:val="22"/>
                <w:szCs w:val="22"/>
                <w:lang w:val="ro-RO"/>
              </w:rPr>
            </w:pPr>
            <w:r w:rsidRPr="00890205">
              <w:rPr>
                <w:rFonts w:ascii="Verdana" w:hAnsi="Verdana" w:cs="Calibri"/>
                <w:b/>
                <w:noProof/>
                <w:sz w:val="22"/>
                <w:szCs w:val="22"/>
                <w:lang w:val="ro-RO"/>
              </w:rPr>
              <w:t xml:space="preserve">1 </w:t>
            </w:r>
            <w:r w:rsidRPr="00890205">
              <w:rPr>
                <w:rFonts w:ascii="Verdana" w:hAnsi="Verdana" w:cs="Calibri"/>
                <w:noProof/>
                <w:sz w:val="22"/>
                <w:szCs w:val="22"/>
                <w:lang w:val="ro-RO"/>
              </w:rPr>
              <w:t>Informaţiile furnizate în cadrul bugetului indicativ din cererea de finanţare sunt corecte şi sunt în conformitate cu devizul general şi devizele pe obiect precizate în Studiul de fezabilitate/Memoriul justificativ?</w:t>
            </w:r>
          </w:p>
          <w:p w14:paraId="169DF480" w14:textId="77777777" w:rsidR="00E03F92" w:rsidRPr="00890205" w:rsidRDefault="00E03F92" w:rsidP="008A544B">
            <w:pPr>
              <w:jc w:val="both"/>
              <w:rPr>
                <w:rFonts w:ascii="Verdana" w:hAnsi="Verdana" w:cs="Calibri"/>
                <w:b/>
                <w:noProof/>
                <w:sz w:val="22"/>
                <w:szCs w:val="22"/>
                <w:lang w:val="ro-RO"/>
              </w:rPr>
            </w:pPr>
            <w:r w:rsidRPr="00890205">
              <w:rPr>
                <w:rFonts w:ascii="Verdana" w:hAnsi="Verdana" w:cs="Calibri"/>
                <w:b/>
                <w:noProof/>
                <w:sz w:val="22"/>
                <w:szCs w:val="22"/>
                <w:lang w:val="ro-RO"/>
              </w:rPr>
              <w:t>Da cu diferenţe*</w:t>
            </w:r>
          </w:p>
          <w:p w14:paraId="44B97F9B" w14:textId="77777777" w:rsidR="00E03F92" w:rsidRPr="00890205" w:rsidRDefault="00E03F92" w:rsidP="008A544B">
            <w:pPr>
              <w:jc w:val="both"/>
              <w:rPr>
                <w:rFonts w:ascii="Verdana" w:hAnsi="Verdana" w:cs="Calibri"/>
                <w:b/>
                <w:noProof/>
                <w:sz w:val="22"/>
                <w:szCs w:val="22"/>
                <w:u w:val="single"/>
                <w:lang w:val="ro-RO"/>
              </w:rPr>
            </w:pPr>
            <w:r w:rsidRPr="00890205">
              <w:rPr>
                <w:rFonts w:ascii="Verdana" w:hAnsi="Verdana" w:cs="Calibri"/>
                <w:b/>
                <w:noProof/>
                <w:sz w:val="22"/>
                <w:szCs w:val="22"/>
                <w:lang w:val="ro-RO"/>
              </w:rPr>
              <w:t xml:space="preserve"> * Se completează în cazul când expertul constată diferenţe faţă de bugetul prezentat de  solicitant în cererea de finanţare</w:t>
            </w:r>
          </w:p>
        </w:tc>
        <w:tc>
          <w:tcPr>
            <w:tcW w:w="402" w:type="pct"/>
            <w:shd w:val="clear" w:color="auto" w:fill="auto"/>
            <w:vAlign w:val="center"/>
          </w:tcPr>
          <w:p w14:paraId="1B61447D"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sym w:font="Wingdings" w:char="F06F"/>
            </w:r>
          </w:p>
          <w:p w14:paraId="7D8D2774" w14:textId="77777777" w:rsidR="00E03F92" w:rsidRPr="00890205" w:rsidRDefault="00E03F92" w:rsidP="008A544B">
            <w:pPr>
              <w:pStyle w:val="BodyText3"/>
              <w:rPr>
                <w:rFonts w:ascii="Verdana" w:hAnsi="Verdana"/>
                <w:noProof/>
                <w:sz w:val="22"/>
                <w:szCs w:val="22"/>
                <w:lang w:val="ro-RO"/>
              </w:rPr>
            </w:pPr>
          </w:p>
          <w:p w14:paraId="2B2F8840" w14:textId="77777777" w:rsidR="00E03F92" w:rsidRPr="00890205" w:rsidRDefault="00E03F92" w:rsidP="008A544B">
            <w:pPr>
              <w:pStyle w:val="BodyText3"/>
              <w:rPr>
                <w:rFonts w:ascii="Verdana" w:hAnsi="Verdana"/>
                <w:noProof/>
                <w:sz w:val="22"/>
                <w:szCs w:val="22"/>
                <w:lang w:val="ro-RO"/>
              </w:rPr>
            </w:pPr>
          </w:p>
          <w:p w14:paraId="598AC382" w14:textId="77777777" w:rsidR="00E03F92" w:rsidRPr="00890205" w:rsidRDefault="00E03F92" w:rsidP="008A544B">
            <w:pPr>
              <w:pStyle w:val="BodyText3"/>
              <w:rPr>
                <w:rFonts w:ascii="Verdana" w:hAnsi="Verdana"/>
                <w:noProof/>
                <w:sz w:val="22"/>
                <w:szCs w:val="22"/>
                <w:lang w:val="ro-RO"/>
              </w:rPr>
            </w:pPr>
          </w:p>
          <w:p w14:paraId="3B7B3E46" w14:textId="77777777" w:rsidR="00E03F92" w:rsidRPr="00890205" w:rsidRDefault="00E03F92"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c>
          <w:tcPr>
            <w:tcW w:w="349" w:type="pct"/>
            <w:vAlign w:val="center"/>
          </w:tcPr>
          <w:p w14:paraId="0210DA6D"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sym w:font="Wingdings" w:char="F06F"/>
            </w:r>
          </w:p>
        </w:tc>
        <w:tc>
          <w:tcPr>
            <w:tcW w:w="493" w:type="pct"/>
            <w:shd w:val="clear" w:color="auto" w:fill="D9D9D9" w:themeFill="background1" w:themeFillShade="D9"/>
            <w:vAlign w:val="center"/>
          </w:tcPr>
          <w:p w14:paraId="5B9836A7" w14:textId="77777777" w:rsidR="00E03F92" w:rsidRPr="00890205" w:rsidRDefault="00E03F92" w:rsidP="008A544B">
            <w:pPr>
              <w:pStyle w:val="BodyText3"/>
              <w:rPr>
                <w:rFonts w:ascii="Verdana" w:hAnsi="Verdana"/>
                <w:noProof/>
                <w:sz w:val="22"/>
                <w:szCs w:val="22"/>
                <w:lang w:val="ro-RO"/>
              </w:rPr>
            </w:pPr>
          </w:p>
        </w:tc>
      </w:tr>
      <w:tr w:rsidR="00E03F92" w:rsidRPr="00890205" w14:paraId="3AF58A79" w14:textId="77777777" w:rsidTr="008A544B">
        <w:trPr>
          <w:trHeight w:val="562"/>
          <w:jc w:val="center"/>
        </w:trPr>
        <w:tc>
          <w:tcPr>
            <w:tcW w:w="3756" w:type="pct"/>
            <w:shd w:val="clear" w:color="auto" w:fill="auto"/>
          </w:tcPr>
          <w:p w14:paraId="2BEAA53F" w14:textId="77777777" w:rsidR="00E03F92" w:rsidRPr="00890205" w:rsidRDefault="00E03F92" w:rsidP="008A544B">
            <w:pPr>
              <w:jc w:val="both"/>
              <w:rPr>
                <w:rFonts w:ascii="Verdana" w:hAnsi="Verdana" w:cs="Calibri"/>
                <w:noProof/>
                <w:sz w:val="22"/>
                <w:szCs w:val="22"/>
                <w:lang w:val="ro-RO"/>
              </w:rPr>
            </w:pPr>
            <w:r w:rsidRPr="00890205">
              <w:rPr>
                <w:rFonts w:ascii="Verdana" w:hAnsi="Verdana" w:cs="Calibri"/>
                <w:b/>
                <w:noProof/>
                <w:sz w:val="22"/>
                <w:szCs w:val="22"/>
                <w:lang w:val="ro-RO"/>
              </w:rPr>
              <w:t>2.</w:t>
            </w:r>
            <w:r w:rsidRPr="00890205">
              <w:rPr>
                <w:rFonts w:ascii="Verdana" w:hAnsi="Verdana" w:cs="Calibri"/>
                <w:noProof/>
                <w:sz w:val="22"/>
                <w:szCs w:val="22"/>
                <w:lang w:val="ro-RO"/>
              </w:rPr>
              <w:t xml:space="preserve"> Verificarea corectitudinii ratei de schimb. Rata de conversie între Euro şi moneda naţională pentru România este cea publicată de Banca Central Europeană pe Internet la adresa: </w:t>
            </w:r>
            <w:hyperlink r:id="rId7" w:history="1">
              <w:r w:rsidRPr="00890205">
                <w:rPr>
                  <w:rStyle w:val="Hyperlink"/>
                  <w:rFonts w:ascii="Verdana" w:hAnsi="Verdana" w:cs="Calibri"/>
                  <w:noProof/>
                  <w:sz w:val="22"/>
                  <w:szCs w:val="22"/>
                  <w:lang w:val="ro-RO"/>
                </w:rPr>
                <w:t>http://www.ecb.int/index.html</w:t>
              </w:r>
            </w:hyperlink>
            <w:r w:rsidRPr="00890205">
              <w:rPr>
                <w:rFonts w:ascii="Verdana" w:hAnsi="Verdana" w:cs="Calibri"/>
                <w:noProof/>
                <w:sz w:val="22"/>
                <w:szCs w:val="22"/>
                <w:lang w:val="ro-RO"/>
              </w:rPr>
              <w:t xml:space="preserve"> (se anexează pagina conţinând cursul BCE din data întocmirii  Studiului de fezabilitate/Memoriului justificativ)</w:t>
            </w:r>
          </w:p>
        </w:tc>
        <w:tc>
          <w:tcPr>
            <w:tcW w:w="402" w:type="pct"/>
            <w:shd w:val="clear" w:color="auto" w:fill="auto"/>
            <w:vAlign w:val="center"/>
          </w:tcPr>
          <w:p w14:paraId="63D23761" w14:textId="77777777" w:rsidR="00E03F92" w:rsidRPr="00890205" w:rsidRDefault="00E03F92"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c>
          <w:tcPr>
            <w:tcW w:w="349" w:type="pct"/>
            <w:vAlign w:val="center"/>
          </w:tcPr>
          <w:p w14:paraId="12A367BF" w14:textId="77777777" w:rsidR="00E03F92" w:rsidRPr="00890205" w:rsidRDefault="00E03F92"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c>
          <w:tcPr>
            <w:tcW w:w="493" w:type="pct"/>
            <w:shd w:val="clear" w:color="auto" w:fill="D9D9D9" w:themeFill="background1" w:themeFillShade="D9"/>
            <w:vAlign w:val="center"/>
          </w:tcPr>
          <w:p w14:paraId="21CFC642" w14:textId="77777777" w:rsidR="00E03F92" w:rsidRPr="00890205" w:rsidRDefault="00E03F92" w:rsidP="008A544B">
            <w:pPr>
              <w:pStyle w:val="BodyText3"/>
              <w:rPr>
                <w:rFonts w:ascii="Verdana" w:hAnsi="Verdana"/>
                <w:noProof/>
                <w:sz w:val="22"/>
                <w:szCs w:val="22"/>
                <w:lang w:val="ro-RO"/>
              </w:rPr>
            </w:pPr>
          </w:p>
        </w:tc>
      </w:tr>
      <w:tr w:rsidR="00E03F92" w:rsidRPr="00890205" w14:paraId="5C453420" w14:textId="77777777" w:rsidTr="008A544B">
        <w:trPr>
          <w:trHeight w:val="562"/>
          <w:jc w:val="center"/>
        </w:trPr>
        <w:tc>
          <w:tcPr>
            <w:tcW w:w="3756" w:type="pct"/>
            <w:shd w:val="clear" w:color="auto" w:fill="auto"/>
          </w:tcPr>
          <w:p w14:paraId="78CE1C25" w14:textId="77777777" w:rsidR="00E03F92" w:rsidRPr="00890205" w:rsidRDefault="00E03F92" w:rsidP="008A544B">
            <w:pPr>
              <w:jc w:val="both"/>
              <w:rPr>
                <w:rFonts w:ascii="Verdana" w:hAnsi="Verdana" w:cs="Calibri"/>
                <w:noProof/>
                <w:sz w:val="22"/>
                <w:szCs w:val="22"/>
                <w:lang w:val="ro-RO"/>
              </w:rPr>
            </w:pPr>
            <w:r w:rsidRPr="00890205">
              <w:rPr>
                <w:rFonts w:ascii="Verdana" w:hAnsi="Verdana" w:cs="Calibri"/>
                <w:b/>
                <w:noProof/>
                <w:sz w:val="22"/>
                <w:szCs w:val="22"/>
                <w:lang w:val="ro-RO"/>
              </w:rPr>
              <w:t>3.</w:t>
            </w:r>
            <w:r w:rsidRPr="00890205">
              <w:rPr>
                <w:rFonts w:ascii="Verdana" w:hAnsi="Verdana" w:cs="Calibri"/>
                <w:noProof/>
                <w:sz w:val="22"/>
                <w:szCs w:val="22"/>
                <w:lang w:val="ro-RO"/>
              </w:rPr>
              <w:t xml:space="preserve"> Sunt investiţiile eligibile în conformitate cu cele specificate în Fișa Măsurii?</w:t>
            </w:r>
          </w:p>
        </w:tc>
        <w:tc>
          <w:tcPr>
            <w:tcW w:w="402" w:type="pct"/>
            <w:shd w:val="clear" w:color="auto" w:fill="auto"/>
            <w:vAlign w:val="center"/>
          </w:tcPr>
          <w:p w14:paraId="161AAFA1"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sym w:font="Wingdings" w:char="F06F"/>
            </w:r>
          </w:p>
        </w:tc>
        <w:tc>
          <w:tcPr>
            <w:tcW w:w="349" w:type="pct"/>
            <w:vAlign w:val="center"/>
          </w:tcPr>
          <w:p w14:paraId="18D07474"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sym w:font="Wingdings" w:char="F06F"/>
            </w:r>
          </w:p>
        </w:tc>
        <w:tc>
          <w:tcPr>
            <w:tcW w:w="493" w:type="pct"/>
            <w:shd w:val="clear" w:color="auto" w:fill="D9D9D9" w:themeFill="background1" w:themeFillShade="D9"/>
            <w:vAlign w:val="center"/>
          </w:tcPr>
          <w:p w14:paraId="10104C20" w14:textId="77777777" w:rsidR="00E03F92" w:rsidRPr="00890205" w:rsidRDefault="00E03F92" w:rsidP="008A544B">
            <w:pPr>
              <w:pStyle w:val="BodyText3"/>
              <w:rPr>
                <w:rFonts w:ascii="Verdana" w:hAnsi="Verdana"/>
                <w:noProof/>
                <w:sz w:val="22"/>
                <w:szCs w:val="22"/>
                <w:lang w:val="ro-RO"/>
              </w:rPr>
            </w:pPr>
          </w:p>
        </w:tc>
      </w:tr>
      <w:tr w:rsidR="00E03F92" w:rsidRPr="00890205" w14:paraId="04546EE8" w14:textId="77777777" w:rsidTr="008A544B">
        <w:trPr>
          <w:trHeight w:val="562"/>
          <w:jc w:val="center"/>
        </w:trPr>
        <w:tc>
          <w:tcPr>
            <w:tcW w:w="3756" w:type="pct"/>
            <w:shd w:val="clear" w:color="auto" w:fill="auto"/>
          </w:tcPr>
          <w:p w14:paraId="65ED9AEC" w14:textId="77777777" w:rsidR="00E03F92" w:rsidRPr="00890205" w:rsidRDefault="00E03F92" w:rsidP="00064869">
            <w:pPr>
              <w:jc w:val="both"/>
              <w:rPr>
                <w:rFonts w:ascii="Verdana" w:hAnsi="Verdana" w:cs="Calibri"/>
                <w:b/>
                <w:noProof/>
                <w:sz w:val="22"/>
                <w:szCs w:val="22"/>
                <w:lang w:val="ro-RO"/>
              </w:rPr>
            </w:pPr>
            <w:r w:rsidRPr="00890205">
              <w:rPr>
                <w:rFonts w:ascii="Verdana" w:hAnsi="Verdana" w:cs="Calibri"/>
                <w:b/>
                <w:noProof/>
                <w:sz w:val="22"/>
                <w:szCs w:val="22"/>
                <w:lang w:val="ro-RO"/>
              </w:rPr>
              <w:t xml:space="preserve">4. </w:t>
            </w:r>
            <w:r w:rsidRPr="00890205">
              <w:rPr>
                <w:rFonts w:ascii="Verdana" w:hAnsi="Verdana" w:cs="Calibri"/>
                <w:noProof/>
                <w:sz w:val="22"/>
                <w:szCs w:val="22"/>
                <w:lang w:val="ro-RO"/>
              </w:rPr>
              <w:t>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măsură, nu depăşesc 10% din costul total eligibil al proiectului, respectiv 5% pentru acele proiecte care nu includ construcţii?</w:t>
            </w:r>
          </w:p>
        </w:tc>
        <w:tc>
          <w:tcPr>
            <w:tcW w:w="402" w:type="pct"/>
            <w:shd w:val="clear" w:color="auto" w:fill="auto"/>
            <w:vAlign w:val="center"/>
          </w:tcPr>
          <w:p w14:paraId="675D2DC4"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sym w:font="Wingdings" w:char="F06F"/>
            </w:r>
          </w:p>
        </w:tc>
        <w:tc>
          <w:tcPr>
            <w:tcW w:w="349" w:type="pct"/>
            <w:vAlign w:val="center"/>
          </w:tcPr>
          <w:p w14:paraId="7CB1B6D4"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sym w:font="Wingdings" w:char="F06F"/>
            </w:r>
          </w:p>
        </w:tc>
        <w:tc>
          <w:tcPr>
            <w:tcW w:w="493" w:type="pct"/>
            <w:shd w:val="clear" w:color="auto" w:fill="D9D9D9" w:themeFill="background1" w:themeFillShade="D9"/>
            <w:vAlign w:val="center"/>
          </w:tcPr>
          <w:p w14:paraId="48BFE22B" w14:textId="77777777" w:rsidR="00E03F92" w:rsidRPr="00890205" w:rsidRDefault="00E03F92" w:rsidP="008A544B">
            <w:pPr>
              <w:pStyle w:val="BodyText3"/>
              <w:rPr>
                <w:rFonts w:ascii="Verdana" w:hAnsi="Verdana"/>
                <w:noProof/>
                <w:sz w:val="22"/>
                <w:szCs w:val="22"/>
                <w:lang w:val="ro-RO"/>
              </w:rPr>
            </w:pPr>
          </w:p>
        </w:tc>
      </w:tr>
      <w:tr w:rsidR="00E03F92" w:rsidRPr="00890205" w14:paraId="68897975" w14:textId="77777777" w:rsidTr="008A544B">
        <w:trPr>
          <w:trHeight w:val="562"/>
          <w:jc w:val="center"/>
        </w:trPr>
        <w:tc>
          <w:tcPr>
            <w:tcW w:w="3756" w:type="pct"/>
            <w:shd w:val="clear" w:color="auto" w:fill="auto"/>
          </w:tcPr>
          <w:p w14:paraId="362F613F" w14:textId="77777777" w:rsidR="00E03F92" w:rsidRPr="00890205" w:rsidRDefault="00E03F92" w:rsidP="008A544B">
            <w:pPr>
              <w:jc w:val="both"/>
              <w:rPr>
                <w:rFonts w:ascii="Verdana" w:hAnsi="Verdana" w:cs="Calibri"/>
                <w:b/>
                <w:noProof/>
                <w:sz w:val="22"/>
                <w:szCs w:val="22"/>
                <w:lang w:val="ro-RO"/>
              </w:rPr>
            </w:pPr>
            <w:r w:rsidRPr="00890205">
              <w:rPr>
                <w:rFonts w:ascii="Verdana" w:hAnsi="Verdana" w:cs="Calibri"/>
                <w:b/>
                <w:noProof/>
                <w:sz w:val="22"/>
                <w:szCs w:val="22"/>
                <w:lang w:val="ro-RO"/>
              </w:rPr>
              <w:t xml:space="preserve">5. </w:t>
            </w:r>
            <w:r w:rsidRPr="00890205">
              <w:rPr>
                <w:rFonts w:ascii="Verdana" w:hAnsi="Verdana" w:cs="Calibri"/>
                <w:noProof/>
                <w:sz w:val="22"/>
                <w:szCs w:val="22"/>
                <w:lang w:val="ro-RO"/>
              </w:rPr>
              <w:t>Cheltuielile diverse şi neprevazute (Cap. 5.3) din Bugetul indicativ se încadrează, în cazul SF-ului întocmit pe HG907/2016, în procentul de  maxim 10% din valoarea cheltuielilor prevazute la cap./ subcap. 1.2, 1.3, 1.4, 2, 3.5, 3.8  şi 4A din devizul general, conform legislaţiei în vigoare?</w:t>
            </w:r>
          </w:p>
        </w:tc>
        <w:tc>
          <w:tcPr>
            <w:tcW w:w="402" w:type="pct"/>
            <w:shd w:val="clear" w:color="auto" w:fill="auto"/>
            <w:vAlign w:val="center"/>
          </w:tcPr>
          <w:p w14:paraId="52B272BF"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sym w:font="Wingdings" w:char="F06F"/>
            </w:r>
          </w:p>
        </w:tc>
        <w:tc>
          <w:tcPr>
            <w:tcW w:w="349" w:type="pct"/>
            <w:vAlign w:val="center"/>
          </w:tcPr>
          <w:p w14:paraId="22E8E075"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sym w:font="Wingdings" w:char="F06F"/>
            </w:r>
          </w:p>
        </w:tc>
        <w:tc>
          <w:tcPr>
            <w:tcW w:w="493" w:type="pct"/>
            <w:shd w:val="clear" w:color="auto" w:fill="auto"/>
            <w:vAlign w:val="center"/>
          </w:tcPr>
          <w:p w14:paraId="5AF79E87"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sym w:font="Wingdings" w:char="F06F"/>
            </w:r>
          </w:p>
        </w:tc>
      </w:tr>
      <w:tr w:rsidR="00E03F92" w:rsidRPr="00890205" w14:paraId="7F728CC9" w14:textId="77777777" w:rsidTr="008A544B">
        <w:trPr>
          <w:trHeight w:val="562"/>
          <w:jc w:val="center"/>
        </w:trPr>
        <w:tc>
          <w:tcPr>
            <w:tcW w:w="3756" w:type="pct"/>
            <w:shd w:val="clear" w:color="auto" w:fill="auto"/>
          </w:tcPr>
          <w:p w14:paraId="7D05643A" w14:textId="77777777" w:rsidR="00E03F92" w:rsidRPr="00890205" w:rsidRDefault="00E03F92" w:rsidP="008A544B">
            <w:pPr>
              <w:jc w:val="both"/>
              <w:rPr>
                <w:rFonts w:ascii="Verdana" w:hAnsi="Verdana" w:cs="Calibri"/>
                <w:b/>
                <w:noProof/>
                <w:sz w:val="22"/>
                <w:szCs w:val="22"/>
                <w:lang w:val="ro-RO"/>
              </w:rPr>
            </w:pPr>
            <w:r w:rsidRPr="00890205">
              <w:rPr>
                <w:rFonts w:ascii="Verdana" w:hAnsi="Verdana" w:cs="Calibri"/>
                <w:b/>
                <w:noProof/>
                <w:sz w:val="22"/>
                <w:szCs w:val="22"/>
                <w:lang w:val="ro-RO"/>
              </w:rPr>
              <w:t xml:space="preserve">6 </w:t>
            </w:r>
            <w:r w:rsidRPr="00890205">
              <w:rPr>
                <w:rFonts w:ascii="Verdana" w:hAnsi="Verdana" w:cs="Calibri"/>
                <w:noProof/>
                <w:sz w:val="22"/>
                <w:szCs w:val="22"/>
                <w:lang w:val="ro-RO"/>
              </w:rPr>
              <w:t>Actualizarea respectă procentul de max. 5% din valoarea total eligibilă?</w:t>
            </w:r>
          </w:p>
        </w:tc>
        <w:tc>
          <w:tcPr>
            <w:tcW w:w="402" w:type="pct"/>
            <w:shd w:val="clear" w:color="auto" w:fill="auto"/>
            <w:vAlign w:val="center"/>
          </w:tcPr>
          <w:p w14:paraId="52E30665"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sym w:font="Wingdings" w:char="F06F"/>
            </w:r>
          </w:p>
        </w:tc>
        <w:tc>
          <w:tcPr>
            <w:tcW w:w="349" w:type="pct"/>
            <w:vAlign w:val="center"/>
          </w:tcPr>
          <w:p w14:paraId="6A793E4F"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sym w:font="Wingdings" w:char="F06F"/>
            </w:r>
          </w:p>
        </w:tc>
        <w:tc>
          <w:tcPr>
            <w:tcW w:w="493" w:type="pct"/>
            <w:shd w:val="clear" w:color="auto" w:fill="auto"/>
            <w:vAlign w:val="center"/>
          </w:tcPr>
          <w:p w14:paraId="485852F0"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sym w:font="Wingdings" w:char="F06F"/>
            </w:r>
          </w:p>
        </w:tc>
      </w:tr>
      <w:tr w:rsidR="00E03F92" w:rsidRPr="00890205" w14:paraId="6E30B600" w14:textId="77777777" w:rsidTr="008A544B">
        <w:trPr>
          <w:trHeight w:val="562"/>
          <w:jc w:val="center"/>
        </w:trPr>
        <w:tc>
          <w:tcPr>
            <w:tcW w:w="3756" w:type="pct"/>
            <w:shd w:val="clear" w:color="auto" w:fill="auto"/>
          </w:tcPr>
          <w:p w14:paraId="689005C9" w14:textId="77777777" w:rsidR="00E03F92" w:rsidRPr="00890205" w:rsidRDefault="00E03F92" w:rsidP="008A544B">
            <w:pPr>
              <w:jc w:val="both"/>
              <w:rPr>
                <w:rFonts w:ascii="Verdana" w:hAnsi="Verdana" w:cs="Calibri"/>
                <w:b/>
                <w:noProof/>
                <w:sz w:val="22"/>
                <w:szCs w:val="22"/>
                <w:lang w:val="ro-RO"/>
              </w:rPr>
            </w:pPr>
            <w:r w:rsidRPr="00890205">
              <w:rPr>
                <w:rFonts w:ascii="Verdana" w:hAnsi="Verdana" w:cs="Calibri"/>
                <w:b/>
                <w:noProof/>
                <w:sz w:val="22"/>
                <w:szCs w:val="22"/>
                <w:lang w:val="ro-RO"/>
              </w:rPr>
              <w:t xml:space="preserve">7 </w:t>
            </w:r>
            <w:r w:rsidRPr="00890205">
              <w:rPr>
                <w:rFonts w:ascii="Verdana" w:hAnsi="Verdana" w:cs="Calibri"/>
                <w:noProof/>
                <w:sz w:val="22"/>
                <w:szCs w:val="22"/>
                <w:lang w:val="ro-RO"/>
              </w:rPr>
              <w:t>TVA-ul aferent cheltuielilor eligibile este trecut în coloana cheltuielilor eligibile?</w:t>
            </w:r>
          </w:p>
        </w:tc>
        <w:tc>
          <w:tcPr>
            <w:tcW w:w="402" w:type="pct"/>
            <w:shd w:val="clear" w:color="auto" w:fill="auto"/>
            <w:vAlign w:val="center"/>
          </w:tcPr>
          <w:p w14:paraId="783AD924"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sym w:font="Wingdings" w:char="F06F"/>
            </w:r>
          </w:p>
        </w:tc>
        <w:tc>
          <w:tcPr>
            <w:tcW w:w="349" w:type="pct"/>
            <w:vAlign w:val="center"/>
          </w:tcPr>
          <w:p w14:paraId="04A93437"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sym w:font="Wingdings" w:char="F06F"/>
            </w:r>
          </w:p>
        </w:tc>
        <w:tc>
          <w:tcPr>
            <w:tcW w:w="493" w:type="pct"/>
            <w:shd w:val="clear" w:color="auto" w:fill="auto"/>
            <w:vAlign w:val="center"/>
          </w:tcPr>
          <w:p w14:paraId="6A44D873" w14:textId="77777777" w:rsidR="00E03F92" w:rsidRPr="00890205" w:rsidRDefault="00E03F92" w:rsidP="008A544B">
            <w:pPr>
              <w:pStyle w:val="BodyText3"/>
              <w:rPr>
                <w:rFonts w:ascii="Verdana" w:hAnsi="Verdana"/>
                <w:noProof/>
                <w:sz w:val="22"/>
                <w:szCs w:val="22"/>
                <w:lang w:val="ro-RO"/>
              </w:rPr>
            </w:pPr>
            <w:r w:rsidRPr="00890205">
              <w:rPr>
                <w:rFonts w:ascii="Verdana" w:hAnsi="Verdana"/>
                <w:noProof/>
                <w:sz w:val="22"/>
                <w:szCs w:val="22"/>
                <w:lang w:val="ro-RO"/>
              </w:rPr>
              <w:sym w:font="Wingdings" w:char="F06F"/>
            </w:r>
          </w:p>
        </w:tc>
      </w:tr>
    </w:tbl>
    <w:p w14:paraId="5DC3125D" w14:textId="77777777" w:rsidR="00E03F92" w:rsidRPr="00890205" w:rsidRDefault="00E03F92">
      <w:pPr>
        <w:rPr>
          <w:rFonts w:ascii="Verdana" w:hAnsi="Verdana"/>
          <w:sz w:val="22"/>
          <w:szCs w:val="22"/>
          <w:lang w:val="ro-RO"/>
        </w:rPr>
      </w:pPr>
    </w:p>
    <w:p w14:paraId="1FA45713" w14:textId="77777777" w:rsidR="00E03F92" w:rsidRPr="00890205" w:rsidRDefault="00E03F92">
      <w:pPr>
        <w:rPr>
          <w:rFonts w:ascii="Verdana" w:hAnsi="Verdana"/>
          <w:sz w:val="22"/>
          <w:szCs w:val="22"/>
          <w:lang w:val="ro-RO"/>
        </w:rPr>
      </w:pPr>
    </w:p>
    <w:p w14:paraId="7EAD2CD8" w14:textId="77777777" w:rsidR="00E03F92" w:rsidRPr="00890205" w:rsidRDefault="00E03F92">
      <w:pPr>
        <w:rPr>
          <w:rFonts w:ascii="Verdana" w:hAnsi="Verdana"/>
          <w:sz w:val="22"/>
          <w:szCs w:val="22"/>
          <w:lang w:val="ro-RO"/>
        </w:rPr>
      </w:pPr>
    </w:p>
    <w:p w14:paraId="549E5C78" w14:textId="77777777" w:rsidR="00E03F92" w:rsidRPr="00890205" w:rsidRDefault="00E03F92">
      <w:pPr>
        <w:rPr>
          <w:rFonts w:ascii="Verdana" w:hAnsi="Verdana"/>
          <w:sz w:val="22"/>
          <w:szCs w:val="22"/>
          <w:lang w:val="ro-RO"/>
        </w:rPr>
      </w:pPr>
    </w:p>
    <w:p w14:paraId="5A4E4720" w14:textId="77777777" w:rsidR="00E03F92" w:rsidRPr="00890205" w:rsidRDefault="00E03F92">
      <w:pPr>
        <w:rPr>
          <w:rFonts w:ascii="Verdana" w:hAnsi="Verdana"/>
          <w:sz w:val="22"/>
          <w:szCs w:val="22"/>
          <w:lang w:val="ro-RO"/>
        </w:rPr>
      </w:pPr>
    </w:p>
    <w:p w14:paraId="080B872C" w14:textId="77777777" w:rsidR="00E03F92" w:rsidRPr="00890205" w:rsidRDefault="00E03F92">
      <w:pPr>
        <w:rPr>
          <w:rFonts w:ascii="Verdana" w:hAnsi="Verdana"/>
          <w:sz w:val="22"/>
          <w:szCs w:val="22"/>
          <w:lang w:val="ro-RO"/>
        </w:rPr>
      </w:pPr>
    </w:p>
    <w:p w14:paraId="3D4D4FB8" w14:textId="77777777" w:rsidR="00E03F92" w:rsidRPr="00890205" w:rsidRDefault="00E03F92">
      <w:pPr>
        <w:rPr>
          <w:rFonts w:ascii="Verdana" w:hAnsi="Verdana"/>
          <w:sz w:val="22"/>
          <w:szCs w:val="22"/>
          <w:lang w:val="ro-RO"/>
        </w:rPr>
        <w:sectPr w:rsidR="00E03F92" w:rsidRPr="00890205" w:rsidSect="00890205">
          <w:headerReference w:type="default" r:id="rId8"/>
          <w:footerReference w:type="default" r:id="rId9"/>
          <w:pgSz w:w="11906" w:h="16838" w:code="9"/>
          <w:pgMar w:top="2665" w:right="849" w:bottom="568" w:left="1417" w:header="708" w:footer="0" w:gutter="0"/>
          <w:cols w:space="708"/>
          <w:docGrid w:linePitch="360"/>
        </w:sectPr>
      </w:pPr>
    </w:p>
    <w:p w14:paraId="59F80A2D" w14:textId="77777777" w:rsidR="00E03F92" w:rsidRPr="00890205" w:rsidRDefault="00E03F92">
      <w:pPr>
        <w:rPr>
          <w:rFonts w:ascii="Verdana" w:hAnsi="Verdana"/>
          <w:sz w:val="22"/>
          <w:szCs w:val="22"/>
          <w:lang w:val="ro-RO"/>
        </w:rPr>
      </w:pPr>
    </w:p>
    <w:p w14:paraId="1BAB535D" w14:textId="77777777" w:rsidR="00E03F92" w:rsidRPr="00890205" w:rsidRDefault="00E03F92" w:rsidP="00E03F92">
      <w:pPr>
        <w:rPr>
          <w:rFonts w:ascii="Verdana" w:hAnsi="Verdana" w:cs="Arial"/>
          <w:b/>
          <w:sz w:val="22"/>
          <w:szCs w:val="22"/>
          <w:lang w:val="ro-RO"/>
        </w:rPr>
      </w:pPr>
      <w:r w:rsidRPr="00890205">
        <w:rPr>
          <w:rFonts w:ascii="Verdana" w:hAnsi="Verdana" w:cs="Arial"/>
          <w:b/>
          <w:sz w:val="22"/>
          <w:szCs w:val="22"/>
          <w:lang w:val="ro-RO"/>
        </w:rPr>
        <w:t>Buget indicativ (Euro) conform HG 907/2016</w:t>
      </w:r>
    </w:p>
    <w:p w14:paraId="16A9E9A9" w14:textId="77777777" w:rsidR="00E03F92" w:rsidRPr="00890205" w:rsidRDefault="00E03F92" w:rsidP="00E03F92">
      <w:pPr>
        <w:ind w:left="-240"/>
        <w:rPr>
          <w:rFonts w:ascii="Verdana" w:hAnsi="Verdana" w:cs="Arial"/>
          <w:b/>
          <w:sz w:val="22"/>
          <w:szCs w:val="22"/>
          <w:lang w:val="ro-RO"/>
        </w:rPr>
      </w:pPr>
    </w:p>
    <w:p w14:paraId="0F75A7D4" w14:textId="77777777" w:rsidR="00E03F92" w:rsidRPr="00890205" w:rsidRDefault="00E03F92" w:rsidP="00E03F92">
      <w:pPr>
        <w:jc w:val="right"/>
        <w:rPr>
          <w:rFonts w:ascii="Verdana" w:hAnsi="Verdana" w:cs="Arial"/>
          <w:sz w:val="22"/>
          <w:szCs w:val="22"/>
          <w:lang w:val="ro-RO"/>
        </w:rPr>
      </w:pPr>
      <w:r w:rsidRPr="00890205">
        <w:rPr>
          <w:rFonts w:ascii="Verdana" w:hAnsi="Verdana" w:cs="Arial"/>
          <w:sz w:val="22"/>
          <w:szCs w:val="22"/>
          <w:lang w:val="ro-RO"/>
        </w:rPr>
        <w:t>S-a utilizat cursul de transformare                             1 Euro = ……………Lei         din data de:____/_____/__________</w:t>
      </w:r>
    </w:p>
    <w:p w14:paraId="2FB422AB" w14:textId="77777777" w:rsidR="00E03F92" w:rsidRPr="00890205" w:rsidRDefault="00E03F92" w:rsidP="00E03F92">
      <w:pPr>
        <w:jc w:val="right"/>
        <w:rPr>
          <w:rFonts w:ascii="Verdana" w:hAnsi="Verdana" w:cs="Arial"/>
          <w:sz w:val="22"/>
          <w:szCs w:val="22"/>
          <w:lang w:val="ro-RO"/>
        </w:rPr>
      </w:pPr>
    </w:p>
    <w:p w14:paraId="2CA2CBDF" w14:textId="77777777" w:rsidR="00E03F92" w:rsidRPr="00890205" w:rsidRDefault="00E03F92" w:rsidP="00E03F92">
      <w:pPr>
        <w:jc w:val="right"/>
        <w:rPr>
          <w:rFonts w:ascii="Verdana" w:hAnsi="Verdana" w:cs="Arial"/>
          <w:b/>
          <w:sz w:val="22"/>
          <w:szCs w:val="22"/>
          <w:lang w:val="ro-RO"/>
        </w:rPr>
      </w:pPr>
      <w:r w:rsidRPr="00890205">
        <w:rPr>
          <w:rFonts w:ascii="Verdana" w:hAnsi="Verdana" w:cs="Arial"/>
          <w:b/>
          <w:sz w:val="22"/>
          <w:szCs w:val="22"/>
          <w:lang w:val="ro-RO"/>
        </w:rPr>
        <w:t>Euro</w:t>
      </w:r>
    </w:p>
    <w:tbl>
      <w:tblPr>
        <w:tblW w:w="14731" w:type="dxa"/>
        <w:tblInd w:w="1" w:type="dxa"/>
        <w:tblLayout w:type="fixed"/>
        <w:tblLook w:val="0000" w:firstRow="0" w:lastRow="0" w:firstColumn="0" w:lastColumn="0" w:noHBand="0" w:noVBand="0"/>
      </w:tblPr>
      <w:tblGrid>
        <w:gridCol w:w="5029"/>
        <w:gridCol w:w="1747"/>
        <w:gridCol w:w="1131"/>
        <w:gridCol w:w="2039"/>
        <w:gridCol w:w="1205"/>
        <w:gridCol w:w="1856"/>
        <w:gridCol w:w="1724"/>
      </w:tblGrid>
      <w:tr w:rsidR="00E03F92" w:rsidRPr="00890205" w14:paraId="5273588D" w14:textId="77777777" w:rsidTr="008A544B">
        <w:trPr>
          <w:trHeight w:val="300"/>
        </w:trPr>
        <w:tc>
          <w:tcPr>
            <w:tcW w:w="1707" w:type="pct"/>
            <w:tcBorders>
              <w:top w:val="single" w:sz="8" w:space="0" w:color="008080"/>
              <w:left w:val="single" w:sz="8" w:space="0" w:color="008080"/>
              <w:bottom w:val="single" w:sz="4" w:space="0" w:color="008080"/>
              <w:right w:val="nil"/>
            </w:tcBorders>
            <w:shd w:val="clear" w:color="auto" w:fill="auto"/>
            <w:noWrap/>
            <w:vAlign w:val="bottom"/>
          </w:tcPr>
          <w:p w14:paraId="7C73E401" w14:textId="77777777" w:rsidR="00E03F92" w:rsidRPr="00890205" w:rsidRDefault="00E03F92" w:rsidP="008A544B">
            <w:pPr>
              <w:rPr>
                <w:rFonts w:ascii="Verdana" w:hAnsi="Verdana" w:cs="Arial"/>
                <w:b/>
                <w:bCs/>
                <w:sz w:val="22"/>
                <w:szCs w:val="22"/>
                <w:lang w:val="ro-RO"/>
              </w:rPr>
            </w:pPr>
            <w:r w:rsidRPr="00890205">
              <w:rPr>
                <w:rFonts w:ascii="Verdana" w:hAnsi="Verdana" w:cs="Arial"/>
                <w:b/>
                <w:bCs/>
                <w:sz w:val="22"/>
                <w:szCs w:val="22"/>
                <w:lang w:val="ro-RO"/>
              </w:rPr>
              <w:t xml:space="preserve">Buget Indicativ al Proiectului (Valori fără TVA ) </w:t>
            </w:r>
          </w:p>
        </w:tc>
        <w:tc>
          <w:tcPr>
            <w:tcW w:w="977"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04FEEAD6"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Cheltuieli conform Cererii de finanţare</w:t>
            </w:r>
          </w:p>
        </w:tc>
        <w:tc>
          <w:tcPr>
            <w:tcW w:w="2316" w:type="pct"/>
            <w:gridSpan w:val="4"/>
            <w:tcBorders>
              <w:top w:val="single" w:sz="8" w:space="0" w:color="008080"/>
              <w:left w:val="nil"/>
              <w:bottom w:val="single" w:sz="8" w:space="0" w:color="008080"/>
              <w:right w:val="single" w:sz="8" w:space="0" w:color="008080"/>
            </w:tcBorders>
            <w:shd w:val="clear" w:color="auto" w:fill="auto"/>
            <w:vAlign w:val="center"/>
          </w:tcPr>
          <w:p w14:paraId="4283B995" w14:textId="77777777" w:rsidR="00E03F92" w:rsidRPr="00890205" w:rsidRDefault="00E03F92" w:rsidP="008A544B">
            <w:pPr>
              <w:ind w:right="-108"/>
              <w:jc w:val="center"/>
              <w:rPr>
                <w:rFonts w:ascii="Verdana" w:hAnsi="Verdana" w:cs="Arial"/>
                <w:b/>
                <w:bCs/>
                <w:sz w:val="22"/>
                <w:szCs w:val="22"/>
                <w:lang w:val="ro-RO"/>
              </w:rPr>
            </w:pPr>
            <w:r w:rsidRPr="00890205">
              <w:rPr>
                <w:rFonts w:ascii="Verdana" w:hAnsi="Verdana" w:cs="Arial"/>
                <w:b/>
                <w:bCs/>
                <w:sz w:val="22"/>
                <w:szCs w:val="22"/>
                <w:lang w:val="ro-RO"/>
              </w:rPr>
              <w:t xml:space="preserve">Verificare </w:t>
            </w:r>
            <w:r w:rsidRPr="00890205">
              <w:rPr>
                <w:rFonts w:ascii="Verdana" w:hAnsi="Verdana" w:cs="Arial"/>
                <w:b/>
                <w:i/>
                <w:sz w:val="22"/>
                <w:szCs w:val="22"/>
                <w:lang w:val="ro-RO"/>
              </w:rPr>
              <w:t>OJFIR/</w:t>
            </w:r>
            <w:r w:rsidRPr="00890205">
              <w:rPr>
                <w:rFonts w:ascii="Verdana" w:hAnsi="Verdana" w:cs="Arial"/>
                <w:b/>
                <w:bCs/>
                <w:sz w:val="22"/>
                <w:szCs w:val="22"/>
                <w:lang w:val="ro-RO"/>
              </w:rPr>
              <w:t>CRFIR/DAF</w:t>
            </w:r>
          </w:p>
        </w:tc>
      </w:tr>
      <w:tr w:rsidR="00E03F92" w:rsidRPr="0026054E" w14:paraId="5BE6609A" w14:textId="77777777" w:rsidTr="008A544B">
        <w:trPr>
          <w:trHeight w:val="315"/>
        </w:trPr>
        <w:tc>
          <w:tcPr>
            <w:tcW w:w="1707" w:type="pct"/>
            <w:tcBorders>
              <w:top w:val="nil"/>
              <w:left w:val="single" w:sz="8" w:space="0" w:color="008080"/>
              <w:bottom w:val="single" w:sz="4" w:space="0" w:color="008080"/>
              <w:right w:val="nil"/>
            </w:tcBorders>
            <w:shd w:val="clear" w:color="auto" w:fill="auto"/>
            <w:vAlign w:val="center"/>
          </w:tcPr>
          <w:p w14:paraId="2E1907BE"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Denumirea capitolelor de cheltuieli</w:t>
            </w:r>
          </w:p>
        </w:tc>
        <w:tc>
          <w:tcPr>
            <w:tcW w:w="977"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114ADACB" w14:textId="77777777" w:rsidR="00E03F92" w:rsidRPr="00890205" w:rsidRDefault="00E03F92" w:rsidP="008A544B">
            <w:pPr>
              <w:rPr>
                <w:rFonts w:ascii="Verdana" w:hAnsi="Verdana" w:cs="Arial"/>
                <w:b/>
                <w:bCs/>
                <w:sz w:val="22"/>
                <w:szCs w:val="22"/>
                <w:lang w:val="ro-RO"/>
              </w:rPr>
            </w:pPr>
          </w:p>
        </w:tc>
        <w:tc>
          <w:tcPr>
            <w:tcW w:w="110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7FB85E41"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Cheltuieli conform SF</w:t>
            </w:r>
          </w:p>
        </w:tc>
        <w:tc>
          <w:tcPr>
            <w:tcW w:w="1215" w:type="pct"/>
            <w:gridSpan w:val="2"/>
            <w:tcBorders>
              <w:top w:val="single" w:sz="4" w:space="0" w:color="008080"/>
              <w:left w:val="nil"/>
              <w:bottom w:val="single" w:sz="4" w:space="0" w:color="008080"/>
              <w:right w:val="single" w:sz="8" w:space="0" w:color="008080"/>
            </w:tcBorders>
            <w:shd w:val="clear" w:color="auto" w:fill="auto"/>
            <w:vAlign w:val="center"/>
          </w:tcPr>
          <w:p w14:paraId="5F04F2E0"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Diferenţe faţă de Cererea de finanţare</w:t>
            </w:r>
          </w:p>
        </w:tc>
      </w:tr>
      <w:tr w:rsidR="00E03F92" w:rsidRPr="00890205" w14:paraId="5217153B" w14:textId="77777777" w:rsidTr="00E03F92">
        <w:trPr>
          <w:trHeight w:val="315"/>
        </w:trPr>
        <w:tc>
          <w:tcPr>
            <w:tcW w:w="1707" w:type="pct"/>
            <w:tcBorders>
              <w:top w:val="nil"/>
              <w:left w:val="single" w:sz="8" w:space="0" w:color="008080"/>
              <w:bottom w:val="single" w:sz="4" w:space="0" w:color="008080"/>
              <w:right w:val="nil"/>
            </w:tcBorders>
            <w:shd w:val="clear" w:color="auto" w:fill="auto"/>
            <w:vAlign w:val="center"/>
          </w:tcPr>
          <w:p w14:paraId="3014DCFF"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593" w:type="pct"/>
            <w:tcBorders>
              <w:top w:val="nil"/>
              <w:left w:val="single" w:sz="8" w:space="0" w:color="008080"/>
              <w:bottom w:val="single" w:sz="4" w:space="0" w:color="008080"/>
              <w:right w:val="single" w:sz="4" w:space="0" w:color="008080"/>
            </w:tcBorders>
            <w:shd w:val="clear" w:color="auto" w:fill="auto"/>
            <w:vAlign w:val="center"/>
          </w:tcPr>
          <w:p w14:paraId="2B6EEF71"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E</w:t>
            </w:r>
          </w:p>
        </w:tc>
        <w:tc>
          <w:tcPr>
            <w:tcW w:w="384" w:type="pct"/>
            <w:tcBorders>
              <w:top w:val="nil"/>
              <w:left w:val="nil"/>
              <w:bottom w:val="single" w:sz="4" w:space="0" w:color="008080"/>
              <w:right w:val="single" w:sz="8" w:space="0" w:color="008080"/>
            </w:tcBorders>
            <w:shd w:val="clear" w:color="auto" w:fill="auto"/>
            <w:vAlign w:val="center"/>
          </w:tcPr>
          <w:p w14:paraId="59E47C7E"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N</w:t>
            </w:r>
          </w:p>
        </w:tc>
        <w:tc>
          <w:tcPr>
            <w:tcW w:w="692" w:type="pct"/>
            <w:tcBorders>
              <w:top w:val="nil"/>
              <w:left w:val="nil"/>
              <w:bottom w:val="single" w:sz="4" w:space="0" w:color="008080"/>
              <w:right w:val="single" w:sz="4" w:space="0" w:color="008080"/>
            </w:tcBorders>
            <w:shd w:val="clear" w:color="auto" w:fill="auto"/>
            <w:vAlign w:val="center"/>
          </w:tcPr>
          <w:p w14:paraId="2D88E1B0"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E</w:t>
            </w:r>
          </w:p>
        </w:tc>
        <w:tc>
          <w:tcPr>
            <w:tcW w:w="409" w:type="pct"/>
            <w:tcBorders>
              <w:top w:val="nil"/>
              <w:left w:val="nil"/>
              <w:bottom w:val="single" w:sz="4" w:space="0" w:color="008080"/>
              <w:right w:val="single" w:sz="8" w:space="0" w:color="008080"/>
            </w:tcBorders>
            <w:shd w:val="clear" w:color="auto" w:fill="auto"/>
            <w:vAlign w:val="center"/>
          </w:tcPr>
          <w:p w14:paraId="7746F6B3"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N</w:t>
            </w:r>
          </w:p>
        </w:tc>
        <w:tc>
          <w:tcPr>
            <w:tcW w:w="630" w:type="pct"/>
            <w:tcBorders>
              <w:top w:val="nil"/>
              <w:left w:val="nil"/>
              <w:bottom w:val="single" w:sz="4" w:space="0" w:color="008080"/>
              <w:right w:val="single" w:sz="4" w:space="0" w:color="008080"/>
            </w:tcBorders>
            <w:shd w:val="clear" w:color="auto" w:fill="auto"/>
            <w:vAlign w:val="center"/>
          </w:tcPr>
          <w:p w14:paraId="78732217"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E</w:t>
            </w:r>
          </w:p>
        </w:tc>
        <w:tc>
          <w:tcPr>
            <w:tcW w:w="585" w:type="pct"/>
            <w:tcBorders>
              <w:top w:val="nil"/>
              <w:left w:val="nil"/>
              <w:bottom w:val="single" w:sz="4" w:space="0" w:color="008080"/>
              <w:right w:val="single" w:sz="8" w:space="0" w:color="008080"/>
            </w:tcBorders>
            <w:shd w:val="clear" w:color="auto" w:fill="auto"/>
            <w:vAlign w:val="center"/>
          </w:tcPr>
          <w:p w14:paraId="73EFD04D"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N</w:t>
            </w:r>
          </w:p>
        </w:tc>
      </w:tr>
      <w:tr w:rsidR="00E03F92" w:rsidRPr="00890205" w14:paraId="1C69A112"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5A964AA1"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1</w:t>
            </w:r>
          </w:p>
        </w:tc>
        <w:tc>
          <w:tcPr>
            <w:tcW w:w="593" w:type="pct"/>
            <w:tcBorders>
              <w:top w:val="nil"/>
              <w:left w:val="single" w:sz="8" w:space="0" w:color="008080"/>
              <w:bottom w:val="single" w:sz="4" w:space="0" w:color="008080"/>
              <w:right w:val="single" w:sz="4" w:space="0" w:color="008080"/>
            </w:tcBorders>
            <w:shd w:val="clear" w:color="auto" w:fill="auto"/>
            <w:vAlign w:val="center"/>
          </w:tcPr>
          <w:p w14:paraId="52B9E64B"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2</w:t>
            </w:r>
          </w:p>
        </w:tc>
        <w:tc>
          <w:tcPr>
            <w:tcW w:w="384" w:type="pct"/>
            <w:tcBorders>
              <w:top w:val="nil"/>
              <w:left w:val="nil"/>
              <w:bottom w:val="single" w:sz="4" w:space="0" w:color="008080"/>
              <w:right w:val="single" w:sz="8" w:space="0" w:color="008080"/>
            </w:tcBorders>
            <w:shd w:val="clear" w:color="auto" w:fill="auto"/>
            <w:vAlign w:val="center"/>
          </w:tcPr>
          <w:p w14:paraId="40C4A2FD"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3</w:t>
            </w:r>
          </w:p>
        </w:tc>
        <w:tc>
          <w:tcPr>
            <w:tcW w:w="692" w:type="pct"/>
            <w:tcBorders>
              <w:top w:val="nil"/>
              <w:left w:val="nil"/>
              <w:bottom w:val="single" w:sz="4" w:space="0" w:color="008080"/>
              <w:right w:val="single" w:sz="4" w:space="0" w:color="008080"/>
            </w:tcBorders>
            <w:shd w:val="clear" w:color="auto" w:fill="auto"/>
            <w:vAlign w:val="center"/>
          </w:tcPr>
          <w:p w14:paraId="52AD9249"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2</w:t>
            </w:r>
          </w:p>
        </w:tc>
        <w:tc>
          <w:tcPr>
            <w:tcW w:w="409" w:type="pct"/>
            <w:tcBorders>
              <w:top w:val="nil"/>
              <w:left w:val="nil"/>
              <w:bottom w:val="single" w:sz="4" w:space="0" w:color="008080"/>
              <w:right w:val="single" w:sz="8" w:space="0" w:color="008080"/>
            </w:tcBorders>
            <w:shd w:val="clear" w:color="auto" w:fill="auto"/>
            <w:vAlign w:val="center"/>
          </w:tcPr>
          <w:p w14:paraId="67D1D435"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3</w:t>
            </w:r>
          </w:p>
        </w:tc>
        <w:tc>
          <w:tcPr>
            <w:tcW w:w="630" w:type="pct"/>
            <w:tcBorders>
              <w:top w:val="nil"/>
              <w:left w:val="nil"/>
              <w:bottom w:val="single" w:sz="4" w:space="0" w:color="008080"/>
              <w:right w:val="single" w:sz="4" w:space="0" w:color="008080"/>
            </w:tcBorders>
            <w:shd w:val="clear" w:color="auto" w:fill="auto"/>
            <w:vAlign w:val="center"/>
          </w:tcPr>
          <w:p w14:paraId="77C6DF59"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2</w:t>
            </w:r>
          </w:p>
        </w:tc>
        <w:tc>
          <w:tcPr>
            <w:tcW w:w="585" w:type="pct"/>
            <w:tcBorders>
              <w:top w:val="nil"/>
              <w:left w:val="nil"/>
              <w:bottom w:val="single" w:sz="4" w:space="0" w:color="008080"/>
              <w:right w:val="single" w:sz="8" w:space="0" w:color="008080"/>
            </w:tcBorders>
            <w:shd w:val="clear" w:color="auto" w:fill="auto"/>
            <w:vAlign w:val="center"/>
          </w:tcPr>
          <w:p w14:paraId="23736154"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3</w:t>
            </w:r>
          </w:p>
        </w:tc>
      </w:tr>
      <w:tr w:rsidR="00E03F92" w:rsidRPr="00890205" w14:paraId="167815E8"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1B54E2F1" w14:textId="77777777" w:rsidR="00E03F92" w:rsidRPr="00890205" w:rsidRDefault="00E03F92" w:rsidP="008A544B">
            <w:pPr>
              <w:rPr>
                <w:rFonts w:ascii="Verdana" w:hAnsi="Verdana" w:cs="Arial"/>
                <w:b/>
                <w:bCs/>
                <w:sz w:val="22"/>
                <w:szCs w:val="22"/>
                <w:lang w:val="ro-RO"/>
              </w:rPr>
            </w:pPr>
            <w:r w:rsidRPr="00890205">
              <w:rPr>
                <w:rFonts w:ascii="Verdana" w:hAnsi="Verdana" w:cs="Arial"/>
                <w:b/>
                <w:bCs/>
                <w:sz w:val="22"/>
                <w:szCs w:val="22"/>
                <w:lang w:val="ro-RO"/>
              </w:rPr>
              <w:t xml:space="preserve"> Capitolul 1 Cheltuieli pentru obţinerea şi amenajarea terenului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2930242" w14:textId="77777777" w:rsidR="00E03F92" w:rsidRPr="00890205" w:rsidRDefault="00E03F92" w:rsidP="008A544B">
            <w:pPr>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7CCA551F"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79307A79" w14:textId="77777777" w:rsidR="00E03F92" w:rsidRPr="00890205" w:rsidRDefault="00E03F92" w:rsidP="008A544B">
            <w:pPr>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53D769AB"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09FDACC0"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63D8FD3E" w14:textId="77777777" w:rsidR="00E03F92" w:rsidRPr="00890205" w:rsidRDefault="00E03F92" w:rsidP="008A544B">
            <w:pPr>
              <w:jc w:val="right"/>
              <w:rPr>
                <w:rFonts w:ascii="Verdana" w:hAnsi="Verdana" w:cs="Arial"/>
                <w:b/>
                <w:bCs/>
                <w:sz w:val="22"/>
                <w:szCs w:val="22"/>
                <w:lang w:val="ro-RO"/>
              </w:rPr>
            </w:pPr>
          </w:p>
        </w:tc>
      </w:tr>
      <w:tr w:rsidR="00E03F92" w:rsidRPr="0026054E" w14:paraId="1520E7E4"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17ED2BB7"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 xml:space="preserve">1.1Cheltuieli pentru obţinerea  terenului </w:t>
            </w:r>
            <w:r w:rsidRPr="00890205">
              <w:rPr>
                <w:rFonts w:ascii="Verdana" w:hAnsi="Verdana" w:cs="Arial"/>
                <w:b/>
                <w:sz w:val="22"/>
                <w:szCs w:val="22"/>
                <w:lang w:val="ro-RO"/>
              </w:rPr>
              <w:t>(N)</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00B2DB6F" w14:textId="77777777" w:rsidR="00E03F92" w:rsidRPr="00890205" w:rsidRDefault="00E03F92" w:rsidP="008A544B">
            <w:pPr>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6898DD88"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4B778AB1" w14:textId="77777777" w:rsidR="00E03F92" w:rsidRPr="00890205" w:rsidRDefault="00E03F92" w:rsidP="008A544B">
            <w:pPr>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441076E7"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46AE4426" w14:textId="77777777" w:rsidR="00E03F92" w:rsidRPr="00890205" w:rsidRDefault="00E03F92" w:rsidP="008A544B">
            <w:pPr>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2679438B" w14:textId="77777777" w:rsidR="00E03F92" w:rsidRPr="00890205" w:rsidRDefault="00E03F92" w:rsidP="008A544B">
            <w:pPr>
              <w:jc w:val="right"/>
              <w:rPr>
                <w:rFonts w:ascii="Verdana" w:hAnsi="Verdana" w:cs="Arial"/>
                <w:sz w:val="22"/>
                <w:szCs w:val="22"/>
                <w:lang w:val="ro-RO"/>
              </w:rPr>
            </w:pPr>
          </w:p>
        </w:tc>
      </w:tr>
      <w:tr w:rsidR="00E03F92" w:rsidRPr="00890205" w14:paraId="7298E909"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2A6CD8BE"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 xml:space="preserve">1.2 Cheltuieli pentru amenajarea terenului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CC3AC5E"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69B86697"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6244A3E4"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7E505763"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6B3570F1"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7C3AB0AD" w14:textId="77777777" w:rsidR="00E03F92" w:rsidRPr="00890205" w:rsidRDefault="00E03F92" w:rsidP="008A544B">
            <w:pPr>
              <w:jc w:val="right"/>
              <w:rPr>
                <w:rFonts w:ascii="Verdana" w:hAnsi="Verdana" w:cs="Arial"/>
                <w:sz w:val="22"/>
                <w:szCs w:val="22"/>
                <w:lang w:val="ro-RO"/>
              </w:rPr>
            </w:pPr>
          </w:p>
        </w:tc>
      </w:tr>
      <w:tr w:rsidR="00E03F92" w:rsidRPr="00573930" w14:paraId="2FD0113D"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6F30F8C6"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 xml:space="preserve">1.3 Amenajări pentru  protecţia mediului şi aducerea terenului la starea iniţială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44C4C388"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4B8E1F22"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264D3651"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7B298888"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0367B1B6"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3C194099" w14:textId="77777777" w:rsidR="00E03F92" w:rsidRPr="00890205" w:rsidRDefault="00E03F92" w:rsidP="008A544B">
            <w:pPr>
              <w:jc w:val="right"/>
              <w:rPr>
                <w:rFonts w:ascii="Verdana" w:hAnsi="Verdana" w:cs="Arial"/>
                <w:sz w:val="22"/>
                <w:szCs w:val="22"/>
                <w:lang w:val="ro-RO"/>
              </w:rPr>
            </w:pPr>
          </w:p>
        </w:tc>
      </w:tr>
      <w:tr w:rsidR="00E03F92" w:rsidRPr="0026054E" w14:paraId="263826DD"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5C321AF7"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1.4 Cheltuieli pentru relocarea/protecția utilităților</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09414C5A"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291ACB46"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03F50736"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6A2260BB"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43E5D607"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63509A31" w14:textId="77777777" w:rsidR="00E03F92" w:rsidRPr="00890205" w:rsidRDefault="00E03F92" w:rsidP="008A544B">
            <w:pPr>
              <w:jc w:val="right"/>
              <w:rPr>
                <w:rFonts w:ascii="Verdana" w:hAnsi="Verdana" w:cs="Arial"/>
                <w:sz w:val="22"/>
                <w:szCs w:val="22"/>
                <w:lang w:val="ro-RO"/>
              </w:rPr>
            </w:pPr>
          </w:p>
        </w:tc>
      </w:tr>
      <w:tr w:rsidR="00E03F92" w:rsidRPr="0026054E" w14:paraId="2D0A3642" w14:textId="77777777" w:rsidTr="00E03F92">
        <w:trPr>
          <w:trHeight w:val="450"/>
        </w:trPr>
        <w:tc>
          <w:tcPr>
            <w:tcW w:w="1707" w:type="pct"/>
            <w:tcBorders>
              <w:top w:val="nil"/>
              <w:left w:val="single" w:sz="8" w:space="0" w:color="008080"/>
              <w:bottom w:val="single" w:sz="4" w:space="0" w:color="008080"/>
              <w:right w:val="nil"/>
            </w:tcBorders>
            <w:shd w:val="clear" w:color="auto" w:fill="auto"/>
          </w:tcPr>
          <w:p w14:paraId="5337B6B0" w14:textId="77777777" w:rsidR="00E03F92" w:rsidRPr="00890205" w:rsidRDefault="00E03F92" w:rsidP="008A544B">
            <w:pPr>
              <w:rPr>
                <w:rFonts w:ascii="Verdana" w:hAnsi="Verdana" w:cs="Arial"/>
                <w:b/>
                <w:bCs/>
                <w:sz w:val="22"/>
                <w:szCs w:val="22"/>
                <w:lang w:val="ro-RO"/>
              </w:rPr>
            </w:pPr>
            <w:r w:rsidRPr="00890205">
              <w:rPr>
                <w:rFonts w:ascii="Verdana" w:hAnsi="Verdana" w:cs="Arial"/>
                <w:b/>
                <w:bCs/>
                <w:sz w:val="22"/>
                <w:szCs w:val="22"/>
                <w:lang w:val="ro-RO"/>
              </w:rPr>
              <w:t xml:space="preserve"> Capitolul 2 Cheltuieli pentru asigurarea utilitaţilor necesare obiectivului de investiții - total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1B6865F1"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0F1B8687" w14:textId="77777777" w:rsidR="00E03F92" w:rsidRPr="00890205" w:rsidRDefault="00E03F92" w:rsidP="008A544B">
            <w:pPr>
              <w:jc w:val="right"/>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2E049075"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0026A0D0" w14:textId="77777777" w:rsidR="00E03F92" w:rsidRPr="00890205" w:rsidRDefault="00E03F92" w:rsidP="008A544B">
            <w:pPr>
              <w:jc w:val="right"/>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64F409E7"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012CC18F" w14:textId="77777777" w:rsidR="00E03F92" w:rsidRPr="00890205" w:rsidRDefault="00E03F92" w:rsidP="008A544B">
            <w:pPr>
              <w:jc w:val="right"/>
              <w:rPr>
                <w:rFonts w:ascii="Verdana" w:hAnsi="Verdana" w:cs="Arial"/>
                <w:b/>
                <w:bCs/>
                <w:sz w:val="22"/>
                <w:szCs w:val="22"/>
                <w:lang w:val="ro-RO"/>
              </w:rPr>
            </w:pPr>
          </w:p>
        </w:tc>
      </w:tr>
      <w:tr w:rsidR="00E03F92" w:rsidRPr="00890205" w14:paraId="5327AE6C"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BD05B5D" w14:textId="77777777" w:rsidR="00E03F92" w:rsidRPr="00890205" w:rsidRDefault="00E03F92" w:rsidP="008A544B">
            <w:pPr>
              <w:rPr>
                <w:rFonts w:ascii="Verdana" w:hAnsi="Verdana" w:cs="Arial"/>
                <w:b/>
                <w:bCs/>
                <w:sz w:val="22"/>
                <w:szCs w:val="22"/>
                <w:lang w:val="ro-RO"/>
              </w:rPr>
            </w:pPr>
            <w:r w:rsidRPr="00890205">
              <w:rPr>
                <w:rFonts w:ascii="Verdana" w:hAnsi="Verdana" w:cs="Arial"/>
                <w:b/>
                <w:bCs/>
                <w:sz w:val="22"/>
                <w:szCs w:val="22"/>
                <w:lang w:val="ro-RO"/>
              </w:rPr>
              <w:t xml:space="preserve"> Capitolul 3 Cheltuieli pentru proiectare şi asistenţă tehnică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34DFEE1"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6237B1D0"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0DAD5BA0"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4EA0B22F"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05E0A399"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15F0D4FD" w14:textId="77777777" w:rsidR="00E03F92" w:rsidRPr="00890205" w:rsidRDefault="00E03F92" w:rsidP="008A544B">
            <w:pPr>
              <w:jc w:val="right"/>
              <w:rPr>
                <w:rFonts w:ascii="Verdana" w:hAnsi="Verdana" w:cs="Arial"/>
                <w:b/>
                <w:bCs/>
                <w:sz w:val="22"/>
                <w:szCs w:val="22"/>
                <w:lang w:val="ro-RO"/>
              </w:rPr>
            </w:pPr>
          </w:p>
        </w:tc>
      </w:tr>
      <w:tr w:rsidR="00E03F92" w:rsidRPr="00890205" w14:paraId="51B4DC61"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345B4E23" w14:textId="77777777" w:rsidR="00E03F92" w:rsidRPr="00890205" w:rsidRDefault="00E03F92" w:rsidP="008A544B">
            <w:pPr>
              <w:rPr>
                <w:rFonts w:ascii="Verdana" w:hAnsi="Verdana" w:cs="Arial"/>
                <w:bCs/>
                <w:sz w:val="22"/>
                <w:szCs w:val="22"/>
                <w:lang w:val="ro-RO"/>
              </w:rPr>
            </w:pPr>
            <w:r w:rsidRPr="00890205">
              <w:rPr>
                <w:rFonts w:ascii="Verdana" w:hAnsi="Verdana" w:cs="Arial"/>
                <w:bCs/>
                <w:sz w:val="22"/>
                <w:szCs w:val="22"/>
                <w:lang w:val="ro-RO"/>
              </w:rPr>
              <w:lastRenderedPageBreak/>
              <w:t xml:space="preserve">3.1 Studii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DD15395"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52803DD0"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1CD047BB"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7D5C8B60"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625BD5CA"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78258038" w14:textId="77777777" w:rsidR="00E03F92" w:rsidRPr="00890205" w:rsidRDefault="00E03F92" w:rsidP="008A544B">
            <w:pPr>
              <w:jc w:val="right"/>
              <w:rPr>
                <w:rFonts w:ascii="Verdana" w:hAnsi="Verdana" w:cs="Arial"/>
                <w:b/>
                <w:bCs/>
                <w:sz w:val="22"/>
                <w:szCs w:val="22"/>
                <w:lang w:val="ro-RO"/>
              </w:rPr>
            </w:pPr>
          </w:p>
        </w:tc>
      </w:tr>
      <w:tr w:rsidR="00E03F92" w:rsidRPr="00890205" w14:paraId="10E7E219"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2774EC8" w14:textId="77777777" w:rsidR="00E03F92" w:rsidRPr="00890205" w:rsidRDefault="00E03F92" w:rsidP="008A544B">
            <w:pPr>
              <w:rPr>
                <w:rFonts w:ascii="Verdana" w:hAnsi="Verdana" w:cs="Arial"/>
                <w:bCs/>
                <w:sz w:val="22"/>
                <w:szCs w:val="22"/>
                <w:lang w:val="ro-RO"/>
              </w:rPr>
            </w:pPr>
            <w:r w:rsidRPr="00890205">
              <w:rPr>
                <w:rFonts w:ascii="Verdana" w:hAnsi="Verdana" w:cs="Arial"/>
                <w:bCs/>
                <w:sz w:val="22"/>
                <w:szCs w:val="22"/>
                <w:lang w:val="ro-RO"/>
              </w:rPr>
              <w:t>3.1.1 Studii de teren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6160474"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25B5C004"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4894262E"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76898C8C"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15E1CEE6"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12CB00BC" w14:textId="77777777" w:rsidR="00E03F92" w:rsidRPr="00890205" w:rsidRDefault="00E03F92" w:rsidP="008A544B">
            <w:pPr>
              <w:jc w:val="right"/>
              <w:rPr>
                <w:rFonts w:ascii="Verdana" w:hAnsi="Verdana" w:cs="Arial"/>
                <w:b/>
                <w:bCs/>
                <w:sz w:val="22"/>
                <w:szCs w:val="22"/>
                <w:lang w:val="ro-RO"/>
              </w:rPr>
            </w:pPr>
          </w:p>
        </w:tc>
      </w:tr>
      <w:tr w:rsidR="00E03F92" w:rsidRPr="00890205" w14:paraId="65F9D503"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AD99C98" w14:textId="77777777" w:rsidR="00E03F92" w:rsidRPr="00890205" w:rsidRDefault="00E03F92" w:rsidP="008A544B">
            <w:pPr>
              <w:rPr>
                <w:rFonts w:ascii="Verdana" w:hAnsi="Verdana" w:cs="Arial"/>
                <w:bCs/>
                <w:sz w:val="22"/>
                <w:szCs w:val="22"/>
                <w:lang w:val="ro-RO"/>
              </w:rPr>
            </w:pPr>
            <w:r w:rsidRPr="00890205">
              <w:rPr>
                <w:rFonts w:ascii="Verdana" w:hAnsi="Verdana" w:cs="Arial"/>
                <w:bCs/>
                <w:sz w:val="22"/>
                <w:szCs w:val="22"/>
                <w:lang w:val="ro-RO"/>
              </w:rPr>
              <w:t>3.1.2 Raport privind impactul asupra mediului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9593FF1"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6FF700C0"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71E4BDDB"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6F54815A"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17F35135"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6C7F2D4D" w14:textId="77777777" w:rsidR="00E03F92" w:rsidRPr="00890205" w:rsidRDefault="00E03F92" w:rsidP="008A544B">
            <w:pPr>
              <w:jc w:val="right"/>
              <w:rPr>
                <w:rFonts w:ascii="Verdana" w:hAnsi="Verdana" w:cs="Arial"/>
                <w:b/>
                <w:bCs/>
                <w:sz w:val="22"/>
                <w:szCs w:val="22"/>
                <w:lang w:val="ro-RO"/>
              </w:rPr>
            </w:pPr>
          </w:p>
        </w:tc>
      </w:tr>
      <w:tr w:rsidR="00E03F92" w:rsidRPr="00890205" w14:paraId="6F0F4DC7"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3C6DBF9D" w14:textId="77777777" w:rsidR="00E03F92" w:rsidRPr="00890205" w:rsidRDefault="00E03F92" w:rsidP="008A544B">
            <w:pPr>
              <w:rPr>
                <w:rFonts w:ascii="Verdana" w:hAnsi="Verdana" w:cs="Arial"/>
                <w:bCs/>
                <w:sz w:val="22"/>
                <w:szCs w:val="22"/>
                <w:lang w:val="ro-RO"/>
              </w:rPr>
            </w:pPr>
            <w:r w:rsidRPr="00890205">
              <w:rPr>
                <w:rFonts w:ascii="Verdana" w:hAnsi="Verdana" w:cs="Arial"/>
                <w:bCs/>
                <w:sz w:val="22"/>
                <w:szCs w:val="22"/>
                <w:lang w:val="ro-RO"/>
              </w:rPr>
              <w:t>3.1.3 Alte studii specifice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95CB69C"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54D670F0"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41B7811A"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37E09B16"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3EAA7043"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2BA188F1" w14:textId="77777777" w:rsidR="00E03F92" w:rsidRPr="00890205" w:rsidRDefault="00E03F92" w:rsidP="008A544B">
            <w:pPr>
              <w:jc w:val="right"/>
              <w:rPr>
                <w:rFonts w:ascii="Verdana" w:hAnsi="Verdana" w:cs="Arial"/>
                <w:b/>
                <w:bCs/>
                <w:sz w:val="22"/>
                <w:szCs w:val="22"/>
                <w:lang w:val="ro-RO"/>
              </w:rPr>
            </w:pPr>
          </w:p>
        </w:tc>
      </w:tr>
      <w:tr w:rsidR="00E03F92" w:rsidRPr="0026054E" w14:paraId="22C3EFFB"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3927CF64" w14:textId="77777777" w:rsidR="00E03F92" w:rsidRPr="00890205" w:rsidRDefault="00E03F92" w:rsidP="008A544B">
            <w:pPr>
              <w:rPr>
                <w:rFonts w:ascii="Verdana" w:hAnsi="Verdana" w:cs="Arial"/>
                <w:bCs/>
                <w:sz w:val="22"/>
                <w:szCs w:val="22"/>
                <w:lang w:val="ro-RO"/>
              </w:rPr>
            </w:pPr>
            <w:r w:rsidRPr="00890205">
              <w:rPr>
                <w:rFonts w:ascii="Verdana" w:hAnsi="Verdana" w:cs="Arial"/>
                <w:sz w:val="22"/>
                <w:szCs w:val="22"/>
                <w:lang w:val="ro-RO"/>
              </w:rPr>
              <w:t>3.2 Documentatii-suport și cheltuieli pentru obţinerea de avize, acorduri şi autorizaţii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74C1229"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4C6178C6"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52632184"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400999C6"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4B5D0C15"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4BA56296" w14:textId="77777777" w:rsidR="00E03F92" w:rsidRPr="00890205" w:rsidRDefault="00E03F92" w:rsidP="008A544B">
            <w:pPr>
              <w:jc w:val="right"/>
              <w:rPr>
                <w:rFonts w:ascii="Verdana" w:hAnsi="Verdana" w:cs="Arial"/>
                <w:b/>
                <w:bCs/>
                <w:sz w:val="22"/>
                <w:szCs w:val="22"/>
                <w:lang w:val="ro-RO"/>
              </w:rPr>
            </w:pPr>
          </w:p>
        </w:tc>
      </w:tr>
      <w:tr w:rsidR="00E03F92" w:rsidRPr="00890205" w14:paraId="5AE41F6F"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51DA41B4" w14:textId="77777777" w:rsidR="00E03F92" w:rsidRPr="00890205" w:rsidRDefault="00E03F92" w:rsidP="008A544B">
            <w:pPr>
              <w:rPr>
                <w:rFonts w:ascii="Verdana" w:hAnsi="Verdana" w:cs="Arial"/>
                <w:bCs/>
                <w:sz w:val="22"/>
                <w:szCs w:val="22"/>
                <w:lang w:val="ro-RO"/>
              </w:rPr>
            </w:pPr>
            <w:r w:rsidRPr="00890205">
              <w:rPr>
                <w:rFonts w:ascii="Verdana" w:hAnsi="Verdana" w:cs="Arial"/>
                <w:bCs/>
                <w:sz w:val="22"/>
                <w:szCs w:val="22"/>
                <w:lang w:val="ro-RO"/>
              </w:rPr>
              <w:t>3.3 Expertizare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D178835"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4AD12FB9"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56209736"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3B55C5A3"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648BE1F1"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6567D1AF" w14:textId="77777777" w:rsidR="00E03F92" w:rsidRPr="00890205" w:rsidRDefault="00E03F92" w:rsidP="008A544B">
            <w:pPr>
              <w:jc w:val="right"/>
              <w:rPr>
                <w:rFonts w:ascii="Verdana" w:hAnsi="Verdana" w:cs="Arial"/>
                <w:b/>
                <w:bCs/>
                <w:sz w:val="22"/>
                <w:szCs w:val="22"/>
                <w:lang w:val="ro-RO"/>
              </w:rPr>
            </w:pPr>
          </w:p>
        </w:tc>
      </w:tr>
      <w:tr w:rsidR="00E03F92" w:rsidRPr="00890205" w14:paraId="0F8AC431"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C96BEA3" w14:textId="77777777" w:rsidR="00E03F92" w:rsidRPr="00890205" w:rsidRDefault="00E03F92" w:rsidP="008A544B">
            <w:pPr>
              <w:rPr>
                <w:rFonts w:ascii="Verdana" w:hAnsi="Verdana" w:cs="Arial"/>
                <w:bCs/>
                <w:sz w:val="22"/>
                <w:szCs w:val="22"/>
                <w:lang w:val="ro-RO"/>
              </w:rPr>
            </w:pPr>
            <w:r w:rsidRPr="00890205">
              <w:rPr>
                <w:rFonts w:ascii="Verdana" w:hAnsi="Verdana" w:cs="Arial"/>
                <w:bCs/>
                <w:sz w:val="22"/>
                <w:szCs w:val="22"/>
                <w:lang w:val="ro-RO"/>
              </w:rPr>
              <w:t>3.4 Certificarea performanței energetice și auditul energetic al clădirilor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E1C60D6"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61BBC1B0"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7B0275DE"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2870CC4C"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0A5A42D3"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43C24981" w14:textId="77777777" w:rsidR="00E03F92" w:rsidRPr="00890205" w:rsidRDefault="00E03F92" w:rsidP="008A544B">
            <w:pPr>
              <w:jc w:val="right"/>
              <w:rPr>
                <w:rFonts w:ascii="Verdana" w:hAnsi="Verdana" w:cs="Arial"/>
                <w:b/>
                <w:bCs/>
                <w:sz w:val="22"/>
                <w:szCs w:val="22"/>
                <w:lang w:val="ro-RO"/>
              </w:rPr>
            </w:pPr>
          </w:p>
        </w:tc>
      </w:tr>
      <w:tr w:rsidR="00E03F92" w:rsidRPr="00890205" w14:paraId="73086055"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5995359C" w14:textId="77777777" w:rsidR="00E03F92" w:rsidRPr="00890205" w:rsidRDefault="00E03F92" w:rsidP="008A544B">
            <w:pPr>
              <w:rPr>
                <w:rFonts w:ascii="Verdana" w:hAnsi="Verdana" w:cs="Arial"/>
                <w:bCs/>
                <w:sz w:val="22"/>
                <w:szCs w:val="22"/>
                <w:lang w:val="ro-RO"/>
              </w:rPr>
            </w:pPr>
            <w:r w:rsidRPr="00890205">
              <w:rPr>
                <w:rFonts w:ascii="Verdana" w:hAnsi="Verdana" w:cs="Arial"/>
                <w:sz w:val="22"/>
                <w:szCs w:val="22"/>
                <w:lang w:val="ro-RO"/>
              </w:rPr>
              <w:t xml:space="preserve">3.5 Proiectare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C368926"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63384AB9"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019785D6"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2CF60210"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74B9F6CD"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1D3E1DC2" w14:textId="77777777" w:rsidR="00E03F92" w:rsidRPr="00890205" w:rsidRDefault="00E03F92" w:rsidP="008A544B">
            <w:pPr>
              <w:jc w:val="right"/>
              <w:rPr>
                <w:rFonts w:ascii="Verdana" w:hAnsi="Verdana" w:cs="Arial"/>
                <w:b/>
                <w:bCs/>
                <w:sz w:val="22"/>
                <w:szCs w:val="22"/>
                <w:lang w:val="ro-RO"/>
              </w:rPr>
            </w:pPr>
          </w:p>
        </w:tc>
      </w:tr>
      <w:tr w:rsidR="00E03F92" w:rsidRPr="00890205" w14:paraId="52100D48"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23649A50" w14:textId="77777777" w:rsidR="00E03F92" w:rsidRPr="00890205" w:rsidRDefault="00E03F92" w:rsidP="008A544B">
            <w:pPr>
              <w:rPr>
                <w:rFonts w:ascii="Verdana" w:hAnsi="Verdana" w:cs="Arial"/>
                <w:bCs/>
                <w:sz w:val="22"/>
                <w:szCs w:val="22"/>
                <w:lang w:val="ro-RO"/>
              </w:rPr>
            </w:pPr>
            <w:r w:rsidRPr="00890205">
              <w:rPr>
                <w:rFonts w:ascii="Verdana" w:hAnsi="Verdana" w:cs="Arial"/>
                <w:bCs/>
                <w:sz w:val="22"/>
                <w:szCs w:val="22"/>
                <w:lang w:val="ro-RO"/>
              </w:rPr>
              <w:t>3.5.1 Temă de proiectare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580A53C"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134FD527"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78B0F149"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37257F99"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349CD0A6"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7EFD2F64" w14:textId="77777777" w:rsidR="00E03F92" w:rsidRPr="00890205" w:rsidRDefault="00E03F92" w:rsidP="008A544B">
            <w:pPr>
              <w:jc w:val="right"/>
              <w:rPr>
                <w:rFonts w:ascii="Verdana" w:hAnsi="Verdana" w:cs="Arial"/>
                <w:b/>
                <w:bCs/>
                <w:sz w:val="22"/>
                <w:szCs w:val="22"/>
                <w:lang w:val="ro-RO"/>
              </w:rPr>
            </w:pPr>
          </w:p>
        </w:tc>
      </w:tr>
      <w:tr w:rsidR="00E03F92" w:rsidRPr="00890205" w14:paraId="6C54DF4F"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CDA6A08" w14:textId="77777777" w:rsidR="00E03F92" w:rsidRPr="00890205" w:rsidRDefault="00E03F92" w:rsidP="008A544B">
            <w:pPr>
              <w:rPr>
                <w:rFonts w:ascii="Verdana" w:hAnsi="Verdana" w:cs="Arial"/>
                <w:bCs/>
                <w:sz w:val="22"/>
                <w:szCs w:val="22"/>
                <w:lang w:val="ro-RO"/>
              </w:rPr>
            </w:pPr>
            <w:r w:rsidRPr="00890205">
              <w:rPr>
                <w:rFonts w:ascii="Verdana" w:hAnsi="Verdana" w:cs="Arial"/>
                <w:bCs/>
                <w:sz w:val="22"/>
                <w:szCs w:val="22"/>
                <w:lang w:val="ro-RO"/>
              </w:rPr>
              <w:t>3.5.2 Studiu de prefezabilitate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2229DCE"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350CCD11"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4723C7F0"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42BA15F5"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77E934B0"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4897383A" w14:textId="77777777" w:rsidR="00E03F92" w:rsidRPr="00890205" w:rsidRDefault="00E03F92" w:rsidP="008A544B">
            <w:pPr>
              <w:jc w:val="right"/>
              <w:rPr>
                <w:rFonts w:ascii="Verdana" w:hAnsi="Verdana" w:cs="Arial"/>
                <w:b/>
                <w:bCs/>
                <w:sz w:val="22"/>
                <w:szCs w:val="22"/>
                <w:lang w:val="ro-RO"/>
              </w:rPr>
            </w:pPr>
          </w:p>
        </w:tc>
      </w:tr>
      <w:tr w:rsidR="00E03F92" w:rsidRPr="0026054E" w14:paraId="2F594730"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F07DC87" w14:textId="77777777" w:rsidR="00E03F92" w:rsidRPr="00890205" w:rsidRDefault="00E03F92" w:rsidP="008A544B">
            <w:pPr>
              <w:rPr>
                <w:rFonts w:ascii="Verdana" w:hAnsi="Verdana" w:cs="Arial"/>
                <w:bCs/>
                <w:sz w:val="22"/>
                <w:szCs w:val="22"/>
                <w:lang w:val="ro-RO"/>
              </w:rPr>
            </w:pPr>
            <w:r w:rsidRPr="00890205">
              <w:rPr>
                <w:rFonts w:ascii="Verdana" w:hAnsi="Verdana" w:cs="Arial"/>
                <w:bCs/>
                <w:sz w:val="22"/>
                <w:szCs w:val="22"/>
                <w:lang w:val="ro-RO"/>
              </w:rPr>
              <w:t>3.5.3 Studiu de fezabilitate/documentație de avizare a lucrărilor de intervenții și deviz general</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BA3E037"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18DD682A"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00F1BFFF"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555F379B"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40E52853"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3248D67D" w14:textId="77777777" w:rsidR="00E03F92" w:rsidRPr="00890205" w:rsidRDefault="00E03F92" w:rsidP="008A544B">
            <w:pPr>
              <w:jc w:val="right"/>
              <w:rPr>
                <w:rFonts w:ascii="Verdana" w:hAnsi="Verdana" w:cs="Arial"/>
                <w:b/>
                <w:bCs/>
                <w:sz w:val="22"/>
                <w:szCs w:val="22"/>
                <w:lang w:val="ro-RO"/>
              </w:rPr>
            </w:pPr>
          </w:p>
        </w:tc>
      </w:tr>
      <w:tr w:rsidR="00E03F92" w:rsidRPr="0026054E" w14:paraId="78EA7197"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F0CC4BF" w14:textId="77777777" w:rsidR="00E03F92" w:rsidRPr="00890205" w:rsidRDefault="00E03F92" w:rsidP="008A544B">
            <w:pPr>
              <w:rPr>
                <w:rFonts w:ascii="Verdana" w:hAnsi="Verdana" w:cs="Arial"/>
                <w:bCs/>
                <w:sz w:val="22"/>
                <w:szCs w:val="22"/>
                <w:lang w:val="ro-RO"/>
              </w:rPr>
            </w:pPr>
            <w:r w:rsidRPr="00890205">
              <w:rPr>
                <w:rFonts w:ascii="Verdana" w:hAnsi="Verdana" w:cs="Arial"/>
                <w:bCs/>
                <w:sz w:val="22"/>
                <w:szCs w:val="22"/>
                <w:lang w:val="ro-RO"/>
              </w:rPr>
              <w:t>3.5.4 Documentațiile tehnice necesare în vederea obținerii avizelor/acordurilor/autorizațiilor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7E491B9"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16B76B35"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1598939E"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1963D331"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25A9BA85"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7B65513C" w14:textId="77777777" w:rsidR="00E03F92" w:rsidRPr="00890205" w:rsidRDefault="00E03F92" w:rsidP="008A544B">
            <w:pPr>
              <w:jc w:val="right"/>
              <w:rPr>
                <w:rFonts w:ascii="Verdana" w:hAnsi="Verdana" w:cs="Arial"/>
                <w:b/>
                <w:bCs/>
                <w:sz w:val="22"/>
                <w:szCs w:val="22"/>
                <w:lang w:val="ro-RO"/>
              </w:rPr>
            </w:pPr>
          </w:p>
        </w:tc>
      </w:tr>
      <w:tr w:rsidR="00E03F92" w:rsidRPr="0026054E" w14:paraId="1CD37AB7"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5514A55D" w14:textId="77777777" w:rsidR="00E03F92" w:rsidRPr="00890205" w:rsidRDefault="00E03F92" w:rsidP="008A544B">
            <w:pPr>
              <w:rPr>
                <w:rFonts w:ascii="Verdana" w:hAnsi="Verdana" w:cs="Arial"/>
                <w:bCs/>
                <w:sz w:val="22"/>
                <w:szCs w:val="22"/>
                <w:lang w:val="ro-RO"/>
              </w:rPr>
            </w:pPr>
            <w:r w:rsidRPr="00890205">
              <w:rPr>
                <w:rFonts w:ascii="Verdana" w:hAnsi="Verdana" w:cs="Arial"/>
                <w:bCs/>
                <w:sz w:val="22"/>
                <w:szCs w:val="22"/>
                <w:lang w:val="ro-RO"/>
              </w:rPr>
              <w:t>3.5.5 Verificarea tehnică de calitate a proiectului tehnic și a detaliilor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1418D633"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17DE2E35"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419F6C43"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1C092B58"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26D0A31D"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2D0E68B4" w14:textId="77777777" w:rsidR="00E03F92" w:rsidRPr="00890205" w:rsidRDefault="00E03F92" w:rsidP="008A544B">
            <w:pPr>
              <w:jc w:val="right"/>
              <w:rPr>
                <w:rFonts w:ascii="Verdana" w:hAnsi="Verdana" w:cs="Arial"/>
                <w:b/>
                <w:bCs/>
                <w:sz w:val="22"/>
                <w:szCs w:val="22"/>
                <w:lang w:val="ro-RO"/>
              </w:rPr>
            </w:pPr>
          </w:p>
        </w:tc>
      </w:tr>
      <w:tr w:rsidR="00E03F92" w:rsidRPr="00890205" w14:paraId="3184DB41"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817703B" w14:textId="77777777" w:rsidR="00E03F92" w:rsidRPr="00890205" w:rsidRDefault="00E03F92" w:rsidP="008A544B">
            <w:pPr>
              <w:rPr>
                <w:rFonts w:ascii="Verdana" w:hAnsi="Verdana" w:cs="Arial"/>
                <w:bCs/>
                <w:sz w:val="22"/>
                <w:szCs w:val="22"/>
                <w:lang w:val="ro-RO"/>
              </w:rPr>
            </w:pPr>
            <w:r w:rsidRPr="00890205">
              <w:rPr>
                <w:rFonts w:ascii="Verdana" w:hAnsi="Verdana" w:cs="Arial"/>
                <w:bCs/>
                <w:sz w:val="22"/>
                <w:szCs w:val="22"/>
                <w:lang w:val="ro-RO"/>
              </w:rPr>
              <w:t>3.5.6 Proiect tehnic și detalii de execuție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63978A7"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55D663D3"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1CC08898"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2144FB20"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6E62AE2C"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5AC0CCFD" w14:textId="77777777" w:rsidR="00E03F92" w:rsidRPr="00890205" w:rsidRDefault="00E03F92" w:rsidP="008A544B">
            <w:pPr>
              <w:jc w:val="right"/>
              <w:rPr>
                <w:rFonts w:ascii="Verdana" w:hAnsi="Verdana" w:cs="Arial"/>
                <w:b/>
                <w:bCs/>
                <w:sz w:val="22"/>
                <w:szCs w:val="22"/>
                <w:lang w:val="ro-RO"/>
              </w:rPr>
            </w:pPr>
          </w:p>
        </w:tc>
      </w:tr>
      <w:tr w:rsidR="00E03F92" w:rsidRPr="0026054E" w14:paraId="035FA04F"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center"/>
          </w:tcPr>
          <w:p w14:paraId="50DC222E" w14:textId="77777777" w:rsidR="00E03F92" w:rsidRPr="00890205" w:rsidRDefault="00E03F92" w:rsidP="008A544B">
            <w:pPr>
              <w:rPr>
                <w:rFonts w:ascii="Verdana" w:hAnsi="Verdana" w:cs="Arial"/>
                <w:bCs/>
                <w:sz w:val="22"/>
                <w:szCs w:val="22"/>
                <w:lang w:val="ro-RO"/>
              </w:rPr>
            </w:pPr>
            <w:r w:rsidRPr="00890205">
              <w:rPr>
                <w:rFonts w:ascii="Verdana" w:hAnsi="Verdana" w:cs="Arial"/>
                <w:sz w:val="22"/>
                <w:szCs w:val="22"/>
                <w:lang w:val="ro-RO"/>
              </w:rPr>
              <w:t xml:space="preserve">3.6 Organizarea procedurilor de achiziţie </w:t>
            </w:r>
            <w:r w:rsidRPr="00890205">
              <w:rPr>
                <w:rFonts w:ascii="Verdana" w:hAnsi="Verdana" w:cs="Arial"/>
                <w:b/>
                <w:bCs/>
                <w:sz w:val="22"/>
                <w:szCs w:val="22"/>
                <w:lang w:val="ro-RO"/>
              </w:rPr>
              <w:t>(N</w:t>
            </w:r>
            <w:r w:rsidRPr="00890205">
              <w:rPr>
                <w:rFonts w:ascii="Verdana" w:hAnsi="Verdana" w:cs="Arial"/>
                <w:sz w:val="22"/>
                <w:szCs w:val="22"/>
                <w:lang w:val="ro-RO"/>
              </w:rPr>
              <w:t>)</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8182930"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41F0CE2F"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4E22C04F"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26386B5F"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5D7BD8BA"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733640C4" w14:textId="77777777" w:rsidR="00E03F92" w:rsidRPr="00890205" w:rsidRDefault="00E03F92" w:rsidP="008A544B">
            <w:pPr>
              <w:jc w:val="right"/>
              <w:rPr>
                <w:rFonts w:ascii="Verdana" w:hAnsi="Verdana" w:cs="Arial"/>
                <w:b/>
                <w:bCs/>
                <w:sz w:val="22"/>
                <w:szCs w:val="22"/>
                <w:lang w:val="ro-RO"/>
              </w:rPr>
            </w:pPr>
          </w:p>
        </w:tc>
      </w:tr>
      <w:tr w:rsidR="00E03F92" w:rsidRPr="00890205" w14:paraId="2E403767"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695A8FB" w14:textId="77777777" w:rsidR="00E03F92" w:rsidRPr="00890205" w:rsidRDefault="00E03F92" w:rsidP="008A544B">
            <w:pPr>
              <w:rPr>
                <w:rFonts w:ascii="Verdana" w:hAnsi="Verdana" w:cs="Arial"/>
                <w:bCs/>
                <w:sz w:val="22"/>
                <w:szCs w:val="22"/>
                <w:lang w:val="ro-RO"/>
              </w:rPr>
            </w:pPr>
            <w:r w:rsidRPr="00890205">
              <w:rPr>
                <w:rFonts w:ascii="Verdana" w:hAnsi="Verdana" w:cs="Arial"/>
                <w:bCs/>
                <w:sz w:val="22"/>
                <w:szCs w:val="22"/>
                <w:lang w:val="ro-RO"/>
              </w:rPr>
              <w:t xml:space="preserve">3.7 </w:t>
            </w:r>
            <w:r w:rsidRPr="00890205">
              <w:rPr>
                <w:rFonts w:ascii="Verdana" w:hAnsi="Verdana" w:cs="Arial"/>
                <w:sz w:val="22"/>
                <w:szCs w:val="22"/>
                <w:lang w:val="ro-RO"/>
              </w:rPr>
              <w:t>Consultanţă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6805417"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7426C4F4"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0E5EB33D"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620EE288"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70155E29"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7ECA342A" w14:textId="77777777" w:rsidR="00E03F92" w:rsidRPr="00890205" w:rsidRDefault="00E03F92" w:rsidP="008A544B">
            <w:pPr>
              <w:jc w:val="right"/>
              <w:rPr>
                <w:rFonts w:ascii="Verdana" w:hAnsi="Verdana" w:cs="Arial"/>
                <w:b/>
                <w:bCs/>
                <w:sz w:val="22"/>
                <w:szCs w:val="22"/>
                <w:lang w:val="ro-RO"/>
              </w:rPr>
            </w:pPr>
          </w:p>
        </w:tc>
      </w:tr>
      <w:tr w:rsidR="00E03F92" w:rsidRPr="00573930" w14:paraId="58010121"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09A45E7" w14:textId="77777777" w:rsidR="00E03F92" w:rsidRPr="00890205" w:rsidRDefault="00E03F92" w:rsidP="008A544B">
            <w:pPr>
              <w:rPr>
                <w:rFonts w:ascii="Verdana" w:hAnsi="Verdana" w:cs="Arial"/>
                <w:bCs/>
                <w:sz w:val="22"/>
                <w:szCs w:val="22"/>
                <w:lang w:val="ro-RO"/>
              </w:rPr>
            </w:pPr>
            <w:r w:rsidRPr="00890205">
              <w:rPr>
                <w:rFonts w:ascii="Verdana" w:hAnsi="Verdana" w:cs="Arial"/>
                <w:bCs/>
                <w:sz w:val="22"/>
                <w:szCs w:val="22"/>
                <w:lang w:val="ro-RO"/>
              </w:rPr>
              <w:t>3.7.1 Managementul de proiect pentru obiectivul de investiții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978A6CD"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54A3F84A"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3179055A"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0ACF18B4"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45F35E0C"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246BD617" w14:textId="77777777" w:rsidR="00E03F92" w:rsidRPr="00890205" w:rsidRDefault="00E03F92" w:rsidP="008A544B">
            <w:pPr>
              <w:jc w:val="right"/>
              <w:rPr>
                <w:rFonts w:ascii="Verdana" w:hAnsi="Verdana" w:cs="Arial"/>
                <w:b/>
                <w:bCs/>
                <w:sz w:val="22"/>
                <w:szCs w:val="22"/>
                <w:lang w:val="ro-RO"/>
              </w:rPr>
            </w:pPr>
          </w:p>
        </w:tc>
      </w:tr>
      <w:tr w:rsidR="00E03F92" w:rsidRPr="00890205" w14:paraId="3CC5CBD6" w14:textId="77777777" w:rsidTr="00E03F92">
        <w:trPr>
          <w:trHeight w:val="480"/>
        </w:trPr>
        <w:tc>
          <w:tcPr>
            <w:tcW w:w="1707" w:type="pct"/>
            <w:tcBorders>
              <w:top w:val="nil"/>
              <w:left w:val="single" w:sz="8" w:space="0" w:color="008080"/>
              <w:bottom w:val="single" w:sz="4" w:space="0" w:color="008080"/>
              <w:right w:val="nil"/>
            </w:tcBorders>
            <w:shd w:val="clear" w:color="auto" w:fill="auto"/>
            <w:vAlign w:val="center"/>
          </w:tcPr>
          <w:p w14:paraId="3995217C"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lastRenderedPageBreak/>
              <w:t>3.7.2 Auditul financiar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9326B5D"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0E4D960C"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5181F3DE"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01757D9E"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1360D471"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04C2B5D1" w14:textId="77777777" w:rsidR="00E03F92" w:rsidRPr="00890205" w:rsidRDefault="00E03F92" w:rsidP="008A544B">
            <w:pPr>
              <w:jc w:val="right"/>
              <w:rPr>
                <w:rFonts w:ascii="Verdana" w:hAnsi="Verdana" w:cs="Arial"/>
                <w:sz w:val="22"/>
                <w:szCs w:val="22"/>
                <w:lang w:val="ro-RO"/>
              </w:rPr>
            </w:pPr>
          </w:p>
        </w:tc>
      </w:tr>
      <w:tr w:rsidR="00E03F92" w:rsidRPr="00890205" w14:paraId="1C7BE7A0" w14:textId="77777777" w:rsidTr="00E03F92">
        <w:trPr>
          <w:trHeight w:val="480"/>
        </w:trPr>
        <w:tc>
          <w:tcPr>
            <w:tcW w:w="1707" w:type="pct"/>
            <w:tcBorders>
              <w:top w:val="nil"/>
              <w:left w:val="single" w:sz="8" w:space="0" w:color="008080"/>
              <w:bottom w:val="single" w:sz="4" w:space="0" w:color="008080"/>
              <w:right w:val="nil"/>
            </w:tcBorders>
            <w:shd w:val="clear" w:color="auto" w:fill="auto"/>
            <w:vAlign w:val="center"/>
          </w:tcPr>
          <w:p w14:paraId="0B2995B8"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3.8 Asistenţă tehnică</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5615BDB"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130DBA40"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10AEECFD"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21C6612E"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528AEF30"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3706D73C" w14:textId="77777777" w:rsidR="00E03F92" w:rsidRPr="00890205" w:rsidRDefault="00E03F92" w:rsidP="008A544B">
            <w:pPr>
              <w:jc w:val="right"/>
              <w:rPr>
                <w:rFonts w:ascii="Verdana" w:hAnsi="Verdana" w:cs="Arial"/>
                <w:sz w:val="22"/>
                <w:szCs w:val="22"/>
                <w:lang w:val="ro-RO"/>
              </w:rPr>
            </w:pPr>
          </w:p>
        </w:tc>
      </w:tr>
      <w:tr w:rsidR="00E03F92" w:rsidRPr="00573930" w14:paraId="0710B07A"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58719BE5"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3.8.1 asistență tehnică din partea proiectantului</w:t>
            </w:r>
          </w:p>
        </w:tc>
        <w:tc>
          <w:tcPr>
            <w:tcW w:w="593"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197697EE" w14:textId="77777777" w:rsidR="00E03F92" w:rsidRPr="00890205" w:rsidRDefault="00E03F92" w:rsidP="008A544B">
            <w:pPr>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75AF42F9" w14:textId="77777777" w:rsidR="00E03F92" w:rsidRPr="00890205" w:rsidRDefault="00E03F92" w:rsidP="008A544B">
            <w:pPr>
              <w:jc w:val="right"/>
              <w:rPr>
                <w:rFonts w:ascii="Verdana" w:hAnsi="Verdana" w:cs="Arial"/>
                <w:sz w:val="22"/>
                <w:szCs w:val="22"/>
                <w:lang w:val="ro-RO"/>
              </w:rPr>
            </w:pPr>
          </w:p>
        </w:tc>
        <w:tc>
          <w:tcPr>
            <w:tcW w:w="692" w:type="pct"/>
            <w:tcBorders>
              <w:top w:val="single" w:sz="4" w:space="0" w:color="008080"/>
              <w:left w:val="nil"/>
              <w:bottom w:val="single" w:sz="4" w:space="0" w:color="008080"/>
              <w:right w:val="single" w:sz="4" w:space="0" w:color="008080"/>
            </w:tcBorders>
            <w:shd w:val="clear" w:color="auto" w:fill="339966"/>
            <w:noWrap/>
            <w:vAlign w:val="bottom"/>
          </w:tcPr>
          <w:p w14:paraId="5FA94F87" w14:textId="77777777" w:rsidR="00E03F92" w:rsidRPr="00890205" w:rsidRDefault="00E03F92" w:rsidP="008A544B">
            <w:pPr>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7D5CDEA8" w14:textId="77777777" w:rsidR="00E03F92" w:rsidRPr="00890205" w:rsidRDefault="00E03F92" w:rsidP="008A544B">
            <w:pPr>
              <w:jc w:val="right"/>
              <w:rPr>
                <w:rFonts w:ascii="Verdana" w:hAnsi="Verdana" w:cs="Arial"/>
                <w:sz w:val="22"/>
                <w:szCs w:val="22"/>
                <w:lang w:val="ro-RO"/>
              </w:rPr>
            </w:pPr>
          </w:p>
        </w:tc>
        <w:tc>
          <w:tcPr>
            <w:tcW w:w="630" w:type="pct"/>
            <w:tcBorders>
              <w:top w:val="single" w:sz="4" w:space="0" w:color="008080"/>
              <w:left w:val="nil"/>
              <w:bottom w:val="single" w:sz="4" w:space="0" w:color="008080"/>
              <w:right w:val="single" w:sz="4" w:space="0" w:color="008080"/>
            </w:tcBorders>
            <w:shd w:val="clear" w:color="auto" w:fill="339966"/>
            <w:noWrap/>
            <w:vAlign w:val="bottom"/>
          </w:tcPr>
          <w:p w14:paraId="6ED6D375" w14:textId="77777777" w:rsidR="00E03F92" w:rsidRPr="00890205" w:rsidRDefault="00E03F92" w:rsidP="008A544B">
            <w:pPr>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427B163B" w14:textId="77777777" w:rsidR="00E03F92" w:rsidRPr="00890205" w:rsidRDefault="00E03F92" w:rsidP="008A544B">
            <w:pPr>
              <w:jc w:val="right"/>
              <w:rPr>
                <w:rFonts w:ascii="Verdana" w:hAnsi="Verdana" w:cs="Arial"/>
                <w:sz w:val="22"/>
                <w:szCs w:val="22"/>
                <w:lang w:val="ro-RO"/>
              </w:rPr>
            </w:pPr>
          </w:p>
        </w:tc>
      </w:tr>
      <w:tr w:rsidR="00E03F92" w:rsidRPr="0026054E" w14:paraId="65DCBC7D"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264EE009"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3.8.1.1 pe perioada de execuție a lucrărilor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3AF57716" w14:textId="77777777" w:rsidR="00E03F92" w:rsidRPr="00890205" w:rsidRDefault="00E03F92" w:rsidP="008A544B">
            <w:pPr>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75E65B35" w14:textId="77777777" w:rsidR="00E03F92" w:rsidRPr="00890205" w:rsidRDefault="00E03F92" w:rsidP="008A544B">
            <w:pPr>
              <w:jc w:val="right"/>
              <w:rPr>
                <w:rFonts w:ascii="Verdana" w:hAnsi="Verdana" w:cs="Arial"/>
                <w:sz w:val="22"/>
                <w:szCs w:val="22"/>
                <w:lang w:val="ro-RO"/>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214606C1" w14:textId="77777777" w:rsidR="00E03F92" w:rsidRPr="00890205" w:rsidRDefault="00E03F92" w:rsidP="008A544B">
            <w:pPr>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167DCF64" w14:textId="77777777" w:rsidR="00E03F92" w:rsidRPr="00890205" w:rsidRDefault="00E03F92" w:rsidP="008A544B">
            <w:pPr>
              <w:jc w:val="right"/>
              <w:rPr>
                <w:rFonts w:ascii="Verdana" w:hAnsi="Verdana" w:cs="Arial"/>
                <w:sz w:val="22"/>
                <w:szCs w:val="22"/>
                <w:lang w:val="ro-RO"/>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7389E86C" w14:textId="77777777" w:rsidR="00E03F92" w:rsidRPr="00890205" w:rsidRDefault="00E03F92" w:rsidP="008A544B">
            <w:pPr>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0CA660D0" w14:textId="77777777" w:rsidR="00E03F92" w:rsidRPr="00890205" w:rsidRDefault="00E03F92" w:rsidP="008A544B">
            <w:pPr>
              <w:jc w:val="right"/>
              <w:rPr>
                <w:rFonts w:ascii="Verdana" w:hAnsi="Verdana" w:cs="Arial"/>
                <w:sz w:val="22"/>
                <w:szCs w:val="22"/>
                <w:lang w:val="ro-RO"/>
              </w:rPr>
            </w:pPr>
          </w:p>
        </w:tc>
      </w:tr>
      <w:tr w:rsidR="00E03F92" w:rsidRPr="0026054E" w14:paraId="2332D497"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6037F8B3"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3.8.1.2 pentru participarea proiectantului la fazele incluse în programul de control al lucrărilor de execuție, avizat de către Inspectoratul de Stat în Construcții</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5E4CDD71" w14:textId="77777777" w:rsidR="00E03F92" w:rsidRPr="00890205" w:rsidRDefault="00E03F92" w:rsidP="008A544B">
            <w:pPr>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45D81FE7" w14:textId="77777777" w:rsidR="00E03F92" w:rsidRPr="00890205" w:rsidRDefault="00E03F92" w:rsidP="008A544B">
            <w:pPr>
              <w:jc w:val="right"/>
              <w:rPr>
                <w:rFonts w:ascii="Verdana" w:hAnsi="Verdana" w:cs="Arial"/>
                <w:sz w:val="22"/>
                <w:szCs w:val="22"/>
                <w:lang w:val="ro-RO"/>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0F4CB152" w14:textId="77777777" w:rsidR="00E03F92" w:rsidRPr="00890205" w:rsidRDefault="00E03F92" w:rsidP="008A544B">
            <w:pPr>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0C3B4672" w14:textId="77777777" w:rsidR="00E03F92" w:rsidRPr="00890205" w:rsidRDefault="00E03F92" w:rsidP="008A544B">
            <w:pPr>
              <w:jc w:val="right"/>
              <w:rPr>
                <w:rFonts w:ascii="Verdana" w:hAnsi="Verdana" w:cs="Arial"/>
                <w:sz w:val="22"/>
                <w:szCs w:val="22"/>
                <w:lang w:val="ro-RO"/>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590A4AF8" w14:textId="77777777" w:rsidR="00E03F92" w:rsidRPr="00890205" w:rsidRDefault="00E03F92" w:rsidP="008A544B">
            <w:pPr>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7AEAF7D6" w14:textId="77777777" w:rsidR="00E03F92" w:rsidRPr="00890205" w:rsidRDefault="00E03F92" w:rsidP="008A544B">
            <w:pPr>
              <w:jc w:val="right"/>
              <w:rPr>
                <w:rFonts w:ascii="Verdana" w:hAnsi="Verdana" w:cs="Arial"/>
                <w:sz w:val="22"/>
                <w:szCs w:val="22"/>
                <w:lang w:val="ro-RO"/>
              </w:rPr>
            </w:pPr>
          </w:p>
        </w:tc>
      </w:tr>
      <w:tr w:rsidR="00E03F92" w:rsidRPr="00890205" w14:paraId="7C1F14EB"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70126478"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3.8.3 Dirigenție de șantier</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0CA5319A" w14:textId="77777777" w:rsidR="00E03F92" w:rsidRPr="00890205" w:rsidRDefault="00E03F92" w:rsidP="008A544B">
            <w:pPr>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386CAAE6" w14:textId="77777777" w:rsidR="00E03F92" w:rsidRPr="00890205" w:rsidRDefault="00E03F92" w:rsidP="008A544B">
            <w:pPr>
              <w:jc w:val="right"/>
              <w:rPr>
                <w:rFonts w:ascii="Verdana" w:hAnsi="Verdana" w:cs="Arial"/>
                <w:sz w:val="22"/>
                <w:szCs w:val="22"/>
                <w:lang w:val="ro-RO"/>
              </w:rPr>
            </w:pPr>
          </w:p>
        </w:tc>
        <w:tc>
          <w:tcPr>
            <w:tcW w:w="692" w:type="pct"/>
            <w:tcBorders>
              <w:top w:val="single" w:sz="4" w:space="0" w:color="008080"/>
              <w:left w:val="nil"/>
              <w:bottom w:val="single" w:sz="4" w:space="0" w:color="008080"/>
              <w:right w:val="single" w:sz="4" w:space="0" w:color="008080"/>
            </w:tcBorders>
            <w:shd w:val="clear" w:color="auto" w:fill="auto"/>
            <w:noWrap/>
            <w:vAlign w:val="bottom"/>
          </w:tcPr>
          <w:p w14:paraId="3BE51E1C" w14:textId="77777777" w:rsidR="00E03F92" w:rsidRPr="00890205" w:rsidRDefault="00E03F92" w:rsidP="008A544B">
            <w:pPr>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5FC0E8DE" w14:textId="77777777" w:rsidR="00E03F92" w:rsidRPr="00890205" w:rsidRDefault="00E03F92" w:rsidP="008A544B">
            <w:pPr>
              <w:jc w:val="right"/>
              <w:rPr>
                <w:rFonts w:ascii="Verdana" w:hAnsi="Verdana" w:cs="Arial"/>
                <w:sz w:val="22"/>
                <w:szCs w:val="22"/>
                <w:lang w:val="ro-RO"/>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06B27E8B" w14:textId="77777777" w:rsidR="00E03F92" w:rsidRPr="00890205" w:rsidRDefault="00E03F92" w:rsidP="008A544B">
            <w:pPr>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08AD5192" w14:textId="77777777" w:rsidR="00E03F92" w:rsidRPr="00890205" w:rsidRDefault="00E03F92" w:rsidP="008A544B">
            <w:pPr>
              <w:jc w:val="right"/>
              <w:rPr>
                <w:rFonts w:ascii="Verdana" w:hAnsi="Verdana" w:cs="Arial"/>
                <w:sz w:val="22"/>
                <w:szCs w:val="22"/>
                <w:lang w:val="ro-RO"/>
              </w:rPr>
            </w:pPr>
          </w:p>
        </w:tc>
      </w:tr>
      <w:tr w:rsidR="00E03F92" w:rsidRPr="00890205" w14:paraId="4AC7563C"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F727521" w14:textId="77777777" w:rsidR="00E03F92" w:rsidRPr="00890205" w:rsidRDefault="00E03F92" w:rsidP="008A544B">
            <w:pPr>
              <w:rPr>
                <w:rFonts w:ascii="Verdana" w:hAnsi="Verdana" w:cs="Arial"/>
                <w:b/>
                <w:bCs/>
                <w:sz w:val="22"/>
                <w:szCs w:val="22"/>
                <w:lang w:val="ro-RO"/>
              </w:rPr>
            </w:pPr>
            <w:r w:rsidRPr="00890205">
              <w:rPr>
                <w:rFonts w:ascii="Verdana" w:hAnsi="Verdana" w:cs="Arial"/>
                <w:b/>
                <w:bCs/>
                <w:sz w:val="22"/>
                <w:szCs w:val="22"/>
                <w:lang w:val="ro-RO"/>
              </w:rPr>
              <w:t xml:space="preserve"> Capitolul 4 Cheltuieli pentru investiţia de bază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75045345"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41FB6791" w14:textId="77777777" w:rsidR="00E03F92" w:rsidRPr="00890205" w:rsidRDefault="00E03F92" w:rsidP="008A544B">
            <w:pPr>
              <w:jc w:val="right"/>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64C0F5EC"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59A74D2D" w14:textId="77777777" w:rsidR="00E03F92" w:rsidRPr="00890205" w:rsidRDefault="00E03F92" w:rsidP="008A544B">
            <w:pPr>
              <w:jc w:val="right"/>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0248AD83"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39353F3A" w14:textId="77777777" w:rsidR="00E03F92" w:rsidRPr="00890205" w:rsidRDefault="00E03F92" w:rsidP="008A544B">
            <w:pPr>
              <w:jc w:val="right"/>
              <w:rPr>
                <w:rFonts w:ascii="Verdana" w:hAnsi="Verdana" w:cs="Arial"/>
                <w:b/>
                <w:bCs/>
                <w:sz w:val="22"/>
                <w:szCs w:val="22"/>
                <w:lang w:val="ro-RO"/>
              </w:rPr>
            </w:pPr>
          </w:p>
        </w:tc>
      </w:tr>
      <w:tr w:rsidR="00E03F92" w:rsidRPr="00573930" w14:paraId="1855333E"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5C44152F" w14:textId="77777777" w:rsidR="00E03F92" w:rsidRPr="00890205" w:rsidRDefault="00E03F92" w:rsidP="008A544B">
            <w:pPr>
              <w:rPr>
                <w:rFonts w:ascii="Verdana" w:hAnsi="Verdana" w:cs="Arial"/>
                <w:b/>
                <w:bCs/>
                <w:sz w:val="22"/>
                <w:szCs w:val="22"/>
                <w:lang w:val="ro-RO"/>
              </w:rPr>
            </w:pPr>
            <w:r w:rsidRPr="00890205">
              <w:rPr>
                <w:rFonts w:ascii="Verdana" w:hAnsi="Verdana" w:cs="Arial"/>
                <w:b/>
                <w:bCs/>
                <w:sz w:val="22"/>
                <w:szCs w:val="22"/>
                <w:lang w:val="ro-RO"/>
              </w:rPr>
              <w:t>A Construcţii şi lucrări de intervenţii – total, din care: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AEDA0AA"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49396583" w14:textId="77777777" w:rsidR="00E03F92" w:rsidRPr="00890205" w:rsidRDefault="00E03F92" w:rsidP="008A544B">
            <w:pPr>
              <w:jc w:val="right"/>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39F81E91"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7EB9818E" w14:textId="77777777" w:rsidR="00E03F92" w:rsidRPr="00890205" w:rsidRDefault="00E03F92" w:rsidP="008A544B">
            <w:pPr>
              <w:jc w:val="right"/>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2DAC1F78"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3F40143D" w14:textId="77777777" w:rsidR="00E03F92" w:rsidRPr="00890205" w:rsidRDefault="00E03F92" w:rsidP="008A544B">
            <w:pPr>
              <w:jc w:val="right"/>
              <w:rPr>
                <w:rFonts w:ascii="Verdana" w:hAnsi="Verdana" w:cs="Arial"/>
                <w:b/>
                <w:bCs/>
                <w:sz w:val="22"/>
                <w:szCs w:val="22"/>
                <w:lang w:val="ro-RO"/>
              </w:rPr>
            </w:pPr>
          </w:p>
        </w:tc>
      </w:tr>
      <w:tr w:rsidR="00E03F92" w:rsidRPr="00890205" w14:paraId="4C22DA24"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179B8527"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4.1 Construcţii şi instalaţii</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444FE26A"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47ADCDA8"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71B77501"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26109270"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64CE9BE4"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653F656C" w14:textId="77777777" w:rsidR="00E03F92" w:rsidRPr="00890205" w:rsidRDefault="00E03F92" w:rsidP="008A544B">
            <w:pPr>
              <w:jc w:val="right"/>
              <w:rPr>
                <w:rFonts w:ascii="Verdana" w:hAnsi="Verdana" w:cs="Arial"/>
                <w:sz w:val="22"/>
                <w:szCs w:val="22"/>
                <w:lang w:val="ro-RO"/>
              </w:rPr>
            </w:pPr>
          </w:p>
        </w:tc>
      </w:tr>
      <w:tr w:rsidR="00E03F92" w:rsidRPr="0026054E" w14:paraId="1E3346D4"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70178538"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 xml:space="preserve">4.2 Montaj utilaje, echipamente  tehnologice și funcționale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15EB5FF"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3978CCD5"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6A56CF02"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1F507272"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6C433669"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698B406B" w14:textId="77777777" w:rsidR="00E03F92" w:rsidRPr="00890205" w:rsidRDefault="00E03F92" w:rsidP="008A544B">
            <w:pPr>
              <w:jc w:val="right"/>
              <w:rPr>
                <w:rFonts w:ascii="Verdana" w:hAnsi="Verdana" w:cs="Arial"/>
                <w:sz w:val="22"/>
                <w:szCs w:val="22"/>
                <w:lang w:val="ro-RO"/>
              </w:rPr>
            </w:pPr>
          </w:p>
        </w:tc>
      </w:tr>
      <w:tr w:rsidR="00E03F92" w:rsidRPr="0026054E" w14:paraId="0BAEB363"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3030F375"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4.3 Utilaje şi echipamente tehnologice și funcționale care necesită montaj</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0F88B12"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39FC1AE4"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17A05F24"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7E6EB866"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78A51677"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705BC558" w14:textId="77777777" w:rsidR="00E03F92" w:rsidRPr="00890205" w:rsidRDefault="00E03F92" w:rsidP="008A544B">
            <w:pPr>
              <w:jc w:val="right"/>
              <w:rPr>
                <w:rFonts w:ascii="Verdana" w:hAnsi="Verdana" w:cs="Arial"/>
                <w:sz w:val="22"/>
                <w:szCs w:val="22"/>
                <w:lang w:val="ro-RO"/>
              </w:rPr>
            </w:pPr>
          </w:p>
        </w:tc>
      </w:tr>
      <w:tr w:rsidR="00E03F92" w:rsidRPr="0026054E" w14:paraId="7E8BA2F5" w14:textId="77777777" w:rsidTr="00E03F92">
        <w:trPr>
          <w:trHeight w:val="480"/>
        </w:trPr>
        <w:tc>
          <w:tcPr>
            <w:tcW w:w="1707" w:type="pct"/>
            <w:tcBorders>
              <w:top w:val="nil"/>
              <w:left w:val="single" w:sz="8" w:space="0" w:color="008080"/>
              <w:bottom w:val="single" w:sz="4" w:space="0" w:color="008080"/>
              <w:right w:val="nil"/>
            </w:tcBorders>
            <w:shd w:val="clear" w:color="auto" w:fill="auto"/>
            <w:vAlign w:val="center"/>
          </w:tcPr>
          <w:p w14:paraId="48249E87"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 xml:space="preserve">4.4 Utilaje şi echipamente tehnologice și funcționale care nu necesită montaj și  echipamente de transport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3FE27869"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6E32260A"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14EA3BEE"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7909DB52"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0A2FCC08"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66B31077" w14:textId="77777777" w:rsidR="00E03F92" w:rsidRPr="00890205" w:rsidRDefault="00E03F92" w:rsidP="008A544B">
            <w:pPr>
              <w:jc w:val="right"/>
              <w:rPr>
                <w:rFonts w:ascii="Verdana" w:hAnsi="Verdana" w:cs="Arial"/>
                <w:sz w:val="22"/>
                <w:szCs w:val="22"/>
                <w:lang w:val="ro-RO"/>
              </w:rPr>
            </w:pPr>
          </w:p>
        </w:tc>
      </w:tr>
      <w:tr w:rsidR="00E03F92" w:rsidRPr="00890205" w14:paraId="24DD6446"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4DF78943"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 xml:space="preserve">4.5 Dotări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C59BDB6"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09CFB7F3"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00D0AE09"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60B1510E"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0D7F725D"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6D53046B" w14:textId="77777777" w:rsidR="00E03F92" w:rsidRPr="00890205" w:rsidRDefault="00E03F92" w:rsidP="008A544B">
            <w:pPr>
              <w:jc w:val="right"/>
              <w:rPr>
                <w:rFonts w:ascii="Verdana" w:hAnsi="Verdana" w:cs="Arial"/>
                <w:sz w:val="22"/>
                <w:szCs w:val="22"/>
                <w:lang w:val="ro-RO"/>
              </w:rPr>
            </w:pPr>
          </w:p>
        </w:tc>
      </w:tr>
      <w:tr w:rsidR="00E03F92" w:rsidRPr="00890205" w14:paraId="475C564B"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5C5C9E61"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4.6 Active necorporale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834DDFB"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4F34D1DB"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38639913"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5FF43190"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361E3BFA"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40EFB76B" w14:textId="77777777" w:rsidR="00E03F92" w:rsidRPr="00890205" w:rsidRDefault="00E03F92" w:rsidP="008A544B">
            <w:pPr>
              <w:jc w:val="right"/>
              <w:rPr>
                <w:rFonts w:ascii="Verdana" w:hAnsi="Verdana" w:cs="Arial"/>
                <w:sz w:val="22"/>
                <w:szCs w:val="22"/>
                <w:lang w:val="ro-RO"/>
              </w:rPr>
            </w:pPr>
          </w:p>
        </w:tc>
      </w:tr>
      <w:tr w:rsidR="00E03F92" w:rsidRPr="00890205" w14:paraId="708C65E6" w14:textId="77777777" w:rsidTr="00E03F92">
        <w:trPr>
          <w:trHeight w:val="255"/>
        </w:trPr>
        <w:tc>
          <w:tcPr>
            <w:tcW w:w="1707" w:type="pct"/>
            <w:tcBorders>
              <w:top w:val="single" w:sz="4" w:space="0" w:color="008080"/>
              <w:left w:val="single" w:sz="8" w:space="0" w:color="008080"/>
              <w:bottom w:val="single" w:sz="4" w:space="0" w:color="008080"/>
              <w:right w:val="nil"/>
            </w:tcBorders>
            <w:shd w:val="clear" w:color="auto" w:fill="auto"/>
            <w:noWrap/>
            <w:vAlign w:val="bottom"/>
          </w:tcPr>
          <w:p w14:paraId="3C674D98" w14:textId="77777777" w:rsidR="00E03F92" w:rsidRPr="00890205" w:rsidRDefault="00E03F92" w:rsidP="008A544B">
            <w:pPr>
              <w:rPr>
                <w:rFonts w:ascii="Verdana" w:hAnsi="Verdana" w:cs="Arial"/>
                <w:b/>
                <w:bCs/>
                <w:sz w:val="22"/>
                <w:szCs w:val="22"/>
                <w:lang w:val="ro-RO"/>
              </w:rPr>
            </w:pPr>
            <w:r w:rsidRPr="00890205">
              <w:rPr>
                <w:rFonts w:ascii="Verdana" w:hAnsi="Verdana" w:cs="Arial"/>
                <w:b/>
                <w:bCs/>
                <w:sz w:val="22"/>
                <w:szCs w:val="22"/>
                <w:lang w:val="ro-RO"/>
              </w:rPr>
              <w:t xml:space="preserve">Capitolul 5 Alte cheltuieli - total, din care: </w:t>
            </w:r>
          </w:p>
        </w:tc>
        <w:tc>
          <w:tcPr>
            <w:tcW w:w="593"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62188B98" w14:textId="77777777" w:rsidR="00E03F92" w:rsidRPr="00890205" w:rsidRDefault="00E03F92" w:rsidP="008A544B">
            <w:pPr>
              <w:jc w:val="right"/>
              <w:rPr>
                <w:rFonts w:ascii="Verdana" w:hAnsi="Verdana" w:cs="Arial"/>
                <w:b/>
                <w:bCs/>
                <w:sz w:val="22"/>
                <w:szCs w:val="22"/>
                <w:lang w:val="ro-RO"/>
              </w:rPr>
            </w:pPr>
          </w:p>
        </w:tc>
        <w:tc>
          <w:tcPr>
            <w:tcW w:w="384" w:type="pct"/>
            <w:tcBorders>
              <w:top w:val="single" w:sz="4" w:space="0" w:color="008080"/>
              <w:left w:val="nil"/>
              <w:bottom w:val="single" w:sz="4" w:space="0" w:color="008080"/>
              <w:right w:val="single" w:sz="8" w:space="0" w:color="008080"/>
            </w:tcBorders>
            <w:shd w:val="clear" w:color="auto" w:fill="auto"/>
            <w:noWrap/>
            <w:vAlign w:val="center"/>
          </w:tcPr>
          <w:p w14:paraId="62B03C14" w14:textId="77777777" w:rsidR="00E03F92" w:rsidRPr="00890205" w:rsidRDefault="00E03F92" w:rsidP="008A544B">
            <w:pPr>
              <w:jc w:val="right"/>
              <w:rPr>
                <w:rFonts w:ascii="Verdana" w:hAnsi="Verdana" w:cs="Arial"/>
                <w:b/>
                <w:bCs/>
                <w:sz w:val="22"/>
                <w:szCs w:val="22"/>
                <w:lang w:val="ro-RO"/>
              </w:rPr>
            </w:pPr>
          </w:p>
        </w:tc>
        <w:tc>
          <w:tcPr>
            <w:tcW w:w="692" w:type="pct"/>
            <w:tcBorders>
              <w:top w:val="single" w:sz="4" w:space="0" w:color="008080"/>
              <w:left w:val="nil"/>
              <w:bottom w:val="single" w:sz="4" w:space="0" w:color="008080"/>
              <w:right w:val="single" w:sz="4" w:space="0" w:color="008080"/>
            </w:tcBorders>
            <w:shd w:val="clear" w:color="auto" w:fill="auto"/>
            <w:noWrap/>
            <w:vAlign w:val="center"/>
          </w:tcPr>
          <w:p w14:paraId="1DFDC0C1" w14:textId="77777777" w:rsidR="00E03F92" w:rsidRPr="00890205" w:rsidRDefault="00E03F92" w:rsidP="008A544B">
            <w:pPr>
              <w:jc w:val="right"/>
              <w:rPr>
                <w:rFonts w:ascii="Verdana" w:hAnsi="Verdana" w:cs="Arial"/>
                <w:b/>
                <w:bCs/>
                <w:sz w:val="22"/>
                <w:szCs w:val="22"/>
                <w:lang w:val="ro-RO"/>
              </w:rPr>
            </w:pPr>
          </w:p>
        </w:tc>
        <w:tc>
          <w:tcPr>
            <w:tcW w:w="409" w:type="pct"/>
            <w:tcBorders>
              <w:top w:val="single" w:sz="4" w:space="0" w:color="008080"/>
              <w:left w:val="nil"/>
              <w:bottom w:val="single" w:sz="4" w:space="0" w:color="008080"/>
              <w:right w:val="single" w:sz="8" w:space="0" w:color="008080"/>
            </w:tcBorders>
            <w:shd w:val="clear" w:color="auto" w:fill="auto"/>
            <w:noWrap/>
            <w:vAlign w:val="center"/>
          </w:tcPr>
          <w:p w14:paraId="2AD87EC3" w14:textId="77777777" w:rsidR="00E03F92" w:rsidRPr="00890205" w:rsidRDefault="00E03F92" w:rsidP="008A544B">
            <w:pPr>
              <w:jc w:val="right"/>
              <w:rPr>
                <w:rFonts w:ascii="Verdana" w:hAnsi="Verdana" w:cs="Arial"/>
                <w:b/>
                <w:bCs/>
                <w:sz w:val="22"/>
                <w:szCs w:val="22"/>
                <w:lang w:val="ro-RO"/>
              </w:rPr>
            </w:pPr>
          </w:p>
        </w:tc>
        <w:tc>
          <w:tcPr>
            <w:tcW w:w="630" w:type="pct"/>
            <w:tcBorders>
              <w:top w:val="single" w:sz="4" w:space="0" w:color="008080"/>
              <w:left w:val="nil"/>
              <w:bottom w:val="single" w:sz="4" w:space="0" w:color="008080"/>
              <w:right w:val="single" w:sz="4" w:space="0" w:color="008080"/>
            </w:tcBorders>
            <w:shd w:val="clear" w:color="auto" w:fill="auto"/>
            <w:noWrap/>
            <w:vAlign w:val="bottom"/>
          </w:tcPr>
          <w:p w14:paraId="4E83BFBA" w14:textId="77777777" w:rsidR="00E03F92" w:rsidRPr="00890205" w:rsidRDefault="00E03F92" w:rsidP="008A544B">
            <w:pPr>
              <w:jc w:val="right"/>
              <w:rPr>
                <w:rFonts w:ascii="Verdana" w:hAnsi="Verdana" w:cs="Arial"/>
                <w:b/>
                <w:bCs/>
                <w:sz w:val="22"/>
                <w:szCs w:val="22"/>
                <w:lang w:val="ro-RO"/>
              </w:rPr>
            </w:pPr>
          </w:p>
        </w:tc>
        <w:tc>
          <w:tcPr>
            <w:tcW w:w="585" w:type="pct"/>
            <w:tcBorders>
              <w:top w:val="single" w:sz="4" w:space="0" w:color="008080"/>
              <w:left w:val="nil"/>
              <w:bottom w:val="single" w:sz="4" w:space="0" w:color="008080"/>
              <w:right w:val="single" w:sz="8" w:space="0" w:color="008080"/>
            </w:tcBorders>
            <w:shd w:val="clear" w:color="auto" w:fill="auto"/>
            <w:noWrap/>
            <w:vAlign w:val="bottom"/>
          </w:tcPr>
          <w:p w14:paraId="2F5F27F3" w14:textId="77777777" w:rsidR="00E03F92" w:rsidRPr="00890205" w:rsidRDefault="00E03F92" w:rsidP="008A544B">
            <w:pPr>
              <w:jc w:val="right"/>
              <w:rPr>
                <w:rFonts w:ascii="Verdana" w:hAnsi="Verdana" w:cs="Arial"/>
                <w:b/>
                <w:bCs/>
                <w:sz w:val="22"/>
                <w:szCs w:val="22"/>
                <w:lang w:val="ro-RO"/>
              </w:rPr>
            </w:pPr>
          </w:p>
        </w:tc>
      </w:tr>
      <w:tr w:rsidR="00E03F92" w:rsidRPr="00890205" w14:paraId="3DFE4D50"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552E137A"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 xml:space="preserve">5.1 Organizare de şantier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3AE10F3"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27CD2E1E"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056F07B3"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0F87067E"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4A10C68C"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009DBA3C" w14:textId="77777777" w:rsidR="00E03F92" w:rsidRPr="00890205" w:rsidRDefault="00E03F92" w:rsidP="008A544B">
            <w:pPr>
              <w:jc w:val="right"/>
              <w:rPr>
                <w:rFonts w:ascii="Verdana" w:hAnsi="Verdana" w:cs="Arial"/>
                <w:sz w:val="22"/>
                <w:szCs w:val="22"/>
                <w:lang w:val="ro-RO"/>
              </w:rPr>
            </w:pPr>
          </w:p>
        </w:tc>
      </w:tr>
      <w:tr w:rsidR="00E03F92" w:rsidRPr="00573930" w14:paraId="15977264"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5FE8D4C5"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lastRenderedPageBreak/>
              <w:t xml:space="preserve"> 5.1.1 lucrări de construcţii </w:t>
            </w:r>
            <w:r w:rsidRPr="00890205">
              <w:rPr>
                <w:rFonts w:ascii="Verdana" w:hAnsi="Verdana" w:cs="Arial"/>
                <w:b/>
                <w:bCs/>
                <w:sz w:val="22"/>
                <w:szCs w:val="22"/>
                <w:lang w:val="ro-RO"/>
              </w:rPr>
              <w:t xml:space="preserve"> ş</w:t>
            </w:r>
            <w:r w:rsidRPr="00890205">
              <w:rPr>
                <w:rFonts w:ascii="Verdana" w:hAnsi="Verdana" w:cs="Arial"/>
                <w:sz w:val="22"/>
                <w:szCs w:val="22"/>
                <w:lang w:val="ro-RO"/>
              </w:rPr>
              <w:t>i instalaţii aferente organizării de şantier</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23785A7"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270F035A"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06006992"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58DEB04C"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721E3E88"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0D51C8F7" w14:textId="77777777" w:rsidR="00E03F92" w:rsidRPr="00890205" w:rsidRDefault="00E03F92" w:rsidP="008A544B">
            <w:pPr>
              <w:jc w:val="right"/>
              <w:rPr>
                <w:rFonts w:ascii="Verdana" w:hAnsi="Verdana" w:cs="Arial"/>
                <w:sz w:val="22"/>
                <w:szCs w:val="22"/>
                <w:lang w:val="ro-RO"/>
              </w:rPr>
            </w:pPr>
          </w:p>
        </w:tc>
      </w:tr>
      <w:tr w:rsidR="00E03F92" w:rsidRPr="00890205" w14:paraId="644B6BE8"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6E0C24D1"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5.1.2 cheltuieli conexe organizării şantierului</w:t>
            </w:r>
            <w:r w:rsidRPr="00890205">
              <w:rPr>
                <w:rFonts w:ascii="Verdana" w:hAnsi="Verdana" w:cs="Arial"/>
                <w:b/>
                <w:bCs/>
                <w:sz w:val="22"/>
                <w:szCs w:val="22"/>
                <w:lang w:val="ro-RO"/>
              </w:rPr>
              <w:t xml:space="preserv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2ED527F"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4582B39E"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42319A4D"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03F95704"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0F8BDC2B"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038A1B71" w14:textId="77777777" w:rsidR="00E03F92" w:rsidRPr="00890205" w:rsidRDefault="00E03F92" w:rsidP="008A544B">
            <w:pPr>
              <w:jc w:val="right"/>
              <w:rPr>
                <w:rFonts w:ascii="Verdana" w:hAnsi="Verdana" w:cs="Arial"/>
                <w:sz w:val="22"/>
                <w:szCs w:val="22"/>
                <w:lang w:val="ro-RO"/>
              </w:rPr>
            </w:pPr>
          </w:p>
        </w:tc>
      </w:tr>
      <w:tr w:rsidR="00E03F92" w:rsidRPr="00890205" w14:paraId="56FEBF7D"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3C77836A"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5.2 Comisioane, cote, taxe, costul creditului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4FF95512" w14:textId="77777777" w:rsidR="00E03F92" w:rsidRPr="00890205" w:rsidRDefault="00E03F92" w:rsidP="008A544B">
            <w:pPr>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2B416C08"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07DA363E" w14:textId="77777777" w:rsidR="00E03F92" w:rsidRPr="00890205" w:rsidRDefault="00E03F92" w:rsidP="008A544B">
            <w:pPr>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595F9900"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437D82D8" w14:textId="77777777" w:rsidR="00E03F92" w:rsidRPr="00890205" w:rsidRDefault="00E03F92" w:rsidP="008A544B">
            <w:pPr>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41117D3F" w14:textId="77777777" w:rsidR="00E03F92" w:rsidRPr="00890205" w:rsidRDefault="00E03F92" w:rsidP="008A544B">
            <w:pPr>
              <w:jc w:val="right"/>
              <w:rPr>
                <w:rFonts w:ascii="Verdana" w:hAnsi="Verdana" w:cs="Arial"/>
                <w:sz w:val="22"/>
                <w:szCs w:val="22"/>
                <w:lang w:val="ro-RO"/>
              </w:rPr>
            </w:pPr>
          </w:p>
        </w:tc>
      </w:tr>
      <w:tr w:rsidR="00E03F92" w:rsidRPr="0026054E" w14:paraId="6CC8148C"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060503F1"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5.2.1 Comisioanele și dobânzile aferente creditului băncii finanțatoare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0974ECC0" w14:textId="77777777" w:rsidR="00E03F92" w:rsidRPr="00890205" w:rsidRDefault="00E03F92" w:rsidP="008A544B">
            <w:pPr>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65AB3E11"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7578F47B" w14:textId="77777777" w:rsidR="00E03F92" w:rsidRPr="00890205" w:rsidRDefault="00E03F92" w:rsidP="008A544B">
            <w:pPr>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3C47F883"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30158DBC" w14:textId="77777777" w:rsidR="00E03F92" w:rsidRPr="00890205" w:rsidRDefault="00E03F92" w:rsidP="008A544B">
            <w:pPr>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45EB3E76" w14:textId="77777777" w:rsidR="00E03F92" w:rsidRPr="00890205" w:rsidRDefault="00E03F92" w:rsidP="008A544B">
            <w:pPr>
              <w:jc w:val="right"/>
              <w:rPr>
                <w:rFonts w:ascii="Verdana" w:hAnsi="Verdana" w:cs="Arial"/>
                <w:sz w:val="22"/>
                <w:szCs w:val="22"/>
                <w:lang w:val="ro-RO"/>
              </w:rPr>
            </w:pPr>
          </w:p>
        </w:tc>
      </w:tr>
      <w:tr w:rsidR="00E03F92" w:rsidRPr="0026054E" w14:paraId="187FCBF4"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52C93D56"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5.2.2 Cota aferentă ISC pentru controlul calității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0D42FD76" w14:textId="77777777" w:rsidR="00E03F92" w:rsidRPr="00890205" w:rsidRDefault="00E03F92" w:rsidP="008A544B">
            <w:pPr>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5E025CF3"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1BB4C240" w14:textId="77777777" w:rsidR="00E03F92" w:rsidRPr="00890205" w:rsidRDefault="00E03F92" w:rsidP="008A544B">
            <w:pPr>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008CE147"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37AB13F8" w14:textId="77777777" w:rsidR="00E03F92" w:rsidRPr="00890205" w:rsidRDefault="00E03F92" w:rsidP="008A544B">
            <w:pPr>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3929ED42" w14:textId="77777777" w:rsidR="00E03F92" w:rsidRPr="00890205" w:rsidRDefault="00E03F92" w:rsidP="008A544B">
            <w:pPr>
              <w:jc w:val="right"/>
              <w:rPr>
                <w:rFonts w:ascii="Verdana" w:hAnsi="Verdana" w:cs="Arial"/>
                <w:sz w:val="22"/>
                <w:szCs w:val="22"/>
                <w:lang w:val="ro-RO"/>
              </w:rPr>
            </w:pPr>
          </w:p>
        </w:tc>
      </w:tr>
      <w:tr w:rsidR="00E03F92" w:rsidRPr="0026054E" w14:paraId="64BC0D2E"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79C01459"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5.2.3 Cota aferentă ISC pentru controlul statului în amenajarea teritoriului, urbanism și pentru autorizarea lucrărilor de construcții</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58D989D3" w14:textId="77777777" w:rsidR="00E03F92" w:rsidRPr="00890205" w:rsidRDefault="00E03F92" w:rsidP="008A544B">
            <w:pPr>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2C894848"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29A6C9D3" w14:textId="77777777" w:rsidR="00E03F92" w:rsidRPr="00890205" w:rsidRDefault="00E03F92" w:rsidP="008A544B">
            <w:pPr>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7E996B0E"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5EACFC42" w14:textId="77777777" w:rsidR="00E03F92" w:rsidRPr="00890205" w:rsidRDefault="00E03F92" w:rsidP="008A544B">
            <w:pPr>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2D5659B4" w14:textId="77777777" w:rsidR="00E03F92" w:rsidRPr="00890205" w:rsidRDefault="00E03F92" w:rsidP="008A544B">
            <w:pPr>
              <w:jc w:val="right"/>
              <w:rPr>
                <w:rFonts w:ascii="Verdana" w:hAnsi="Verdana" w:cs="Arial"/>
                <w:sz w:val="22"/>
                <w:szCs w:val="22"/>
                <w:lang w:val="ro-RO"/>
              </w:rPr>
            </w:pPr>
          </w:p>
        </w:tc>
      </w:tr>
      <w:tr w:rsidR="00E03F92" w:rsidRPr="0026054E" w14:paraId="423A1895"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1D527FCB"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5.2.4 Cota aferentă Casei sociale a Constructorilor- CSC (N)</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00FD5FAC" w14:textId="77777777" w:rsidR="00E03F92" w:rsidRPr="00890205" w:rsidRDefault="00E03F92" w:rsidP="008A544B">
            <w:pPr>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134C038F"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66312FA8" w14:textId="77777777" w:rsidR="00E03F92" w:rsidRPr="00890205" w:rsidRDefault="00E03F92" w:rsidP="008A544B">
            <w:pPr>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07FE39E8"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3F002A6F" w14:textId="77777777" w:rsidR="00E03F92" w:rsidRPr="00890205" w:rsidRDefault="00E03F92" w:rsidP="008A544B">
            <w:pPr>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0468C429" w14:textId="77777777" w:rsidR="00E03F92" w:rsidRPr="00890205" w:rsidRDefault="00E03F92" w:rsidP="008A544B">
            <w:pPr>
              <w:jc w:val="right"/>
              <w:rPr>
                <w:rFonts w:ascii="Verdana" w:hAnsi="Verdana" w:cs="Arial"/>
                <w:sz w:val="22"/>
                <w:szCs w:val="22"/>
                <w:lang w:val="ro-RO"/>
              </w:rPr>
            </w:pPr>
          </w:p>
        </w:tc>
      </w:tr>
      <w:tr w:rsidR="00E03F92" w:rsidRPr="00573930" w14:paraId="66CDBC74"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49CDF51A"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5.2.5 Taxe pentru acorduri, avixe conforme și autorizația de construire/desființare</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7D40D2A3" w14:textId="77777777" w:rsidR="00E03F92" w:rsidRPr="00890205" w:rsidRDefault="00E03F92" w:rsidP="008A544B">
            <w:pPr>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3ADDC282"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687BC27A" w14:textId="77777777" w:rsidR="00E03F92" w:rsidRPr="00890205" w:rsidRDefault="00E03F92" w:rsidP="008A544B">
            <w:pPr>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6EE0A692"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3B633097" w14:textId="77777777" w:rsidR="00E03F92" w:rsidRPr="00890205" w:rsidRDefault="00E03F92" w:rsidP="008A544B">
            <w:pPr>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674BECF1" w14:textId="77777777" w:rsidR="00E03F92" w:rsidRPr="00890205" w:rsidRDefault="00E03F92" w:rsidP="008A544B">
            <w:pPr>
              <w:jc w:val="right"/>
              <w:rPr>
                <w:rFonts w:ascii="Verdana" w:hAnsi="Verdana" w:cs="Arial"/>
                <w:sz w:val="22"/>
                <w:szCs w:val="22"/>
                <w:lang w:val="ro-RO"/>
              </w:rPr>
            </w:pPr>
          </w:p>
        </w:tc>
      </w:tr>
      <w:tr w:rsidR="00E03F92" w:rsidRPr="00890205" w14:paraId="218491F2"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7DC3A559"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5.3 Cheltuieli diverse şi neprevăzute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5AB4729"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26D5C53D"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71FC8ABA"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0062EC0C"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6E06402E"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00D90AEB" w14:textId="77777777" w:rsidR="00E03F92" w:rsidRPr="00890205" w:rsidRDefault="00E03F92" w:rsidP="008A544B">
            <w:pPr>
              <w:jc w:val="right"/>
              <w:rPr>
                <w:rFonts w:ascii="Verdana" w:hAnsi="Verdana" w:cs="Arial"/>
                <w:sz w:val="22"/>
                <w:szCs w:val="22"/>
                <w:lang w:val="ro-RO"/>
              </w:rPr>
            </w:pPr>
          </w:p>
        </w:tc>
      </w:tr>
      <w:tr w:rsidR="00E03F92" w:rsidRPr="00573930" w14:paraId="49E71738"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75DFA9B5"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5.4 Cheltuieli pentru informare și publicitate (N)</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207E8452"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30A70DE3"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13CC9DFA"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2BD53180"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2CD8BF63"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1233022C" w14:textId="77777777" w:rsidR="00E03F92" w:rsidRPr="00890205" w:rsidRDefault="00E03F92" w:rsidP="008A544B">
            <w:pPr>
              <w:jc w:val="right"/>
              <w:rPr>
                <w:rFonts w:ascii="Verdana" w:hAnsi="Verdana" w:cs="Arial"/>
                <w:sz w:val="22"/>
                <w:szCs w:val="22"/>
                <w:lang w:val="ro-RO"/>
              </w:rPr>
            </w:pPr>
          </w:p>
        </w:tc>
      </w:tr>
      <w:tr w:rsidR="00E03F92" w:rsidRPr="00890205" w14:paraId="12F781B9"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417292E4" w14:textId="77777777" w:rsidR="00E03F92" w:rsidRPr="00890205" w:rsidRDefault="00E03F92" w:rsidP="008A544B">
            <w:pPr>
              <w:rPr>
                <w:rFonts w:ascii="Verdana" w:hAnsi="Verdana" w:cs="Arial"/>
                <w:b/>
                <w:bCs/>
                <w:sz w:val="22"/>
                <w:szCs w:val="22"/>
                <w:lang w:val="ro-RO"/>
              </w:rPr>
            </w:pPr>
            <w:r w:rsidRPr="00890205">
              <w:rPr>
                <w:rFonts w:ascii="Verdana" w:hAnsi="Verdana" w:cs="Arial"/>
                <w:b/>
                <w:bCs/>
                <w:sz w:val="22"/>
                <w:szCs w:val="22"/>
                <w:lang w:val="ro-RO"/>
              </w:rPr>
              <w:t xml:space="preserve"> Capitolul 6 Cheltuieli pentru probe tehnologice și teste - total, din care: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6379FC9C"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59DCC6F6" w14:textId="77777777" w:rsidR="00E03F92" w:rsidRPr="00890205" w:rsidRDefault="00E03F92" w:rsidP="008A544B">
            <w:pPr>
              <w:jc w:val="right"/>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05C9A07D"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231E9C13" w14:textId="77777777" w:rsidR="00E03F92" w:rsidRPr="00890205" w:rsidRDefault="00E03F92" w:rsidP="008A544B">
            <w:pPr>
              <w:jc w:val="right"/>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68565560"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531620DC" w14:textId="77777777" w:rsidR="00E03F92" w:rsidRPr="00890205" w:rsidRDefault="00E03F92" w:rsidP="008A544B">
            <w:pPr>
              <w:jc w:val="right"/>
              <w:rPr>
                <w:rFonts w:ascii="Verdana" w:hAnsi="Verdana" w:cs="Arial"/>
                <w:b/>
                <w:bCs/>
                <w:sz w:val="22"/>
                <w:szCs w:val="22"/>
                <w:lang w:val="ro-RO"/>
              </w:rPr>
            </w:pPr>
          </w:p>
        </w:tc>
      </w:tr>
      <w:tr w:rsidR="00E03F92" w:rsidRPr="0026054E" w14:paraId="12BC0B14" w14:textId="77777777" w:rsidTr="00E03F92">
        <w:trPr>
          <w:trHeight w:val="255"/>
        </w:trPr>
        <w:tc>
          <w:tcPr>
            <w:tcW w:w="1707" w:type="pct"/>
            <w:tcBorders>
              <w:top w:val="nil"/>
              <w:left w:val="single" w:sz="8" w:space="0" w:color="008080"/>
              <w:bottom w:val="single" w:sz="4" w:space="0" w:color="008080"/>
              <w:right w:val="nil"/>
            </w:tcBorders>
            <w:vAlign w:val="center"/>
          </w:tcPr>
          <w:p w14:paraId="3C385BF7"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 xml:space="preserve">6.1 Pregătirea personalului de exploatare </w:t>
            </w:r>
            <w:r w:rsidRPr="00890205">
              <w:rPr>
                <w:rFonts w:ascii="Verdana" w:hAnsi="Verdana" w:cs="Arial"/>
                <w:b/>
                <w:bCs/>
                <w:sz w:val="22"/>
                <w:szCs w:val="22"/>
                <w:lang w:val="ro-RO"/>
              </w:rPr>
              <w:t>(N)</w:t>
            </w:r>
          </w:p>
        </w:tc>
        <w:tc>
          <w:tcPr>
            <w:tcW w:w="593" w:type="pct"/>
            <w:tcBorders>
              <w:top w:val="nil"/>
              <w:left w:val="single" w:sz="8" w:space="0" w:color="008080"/>
              <w:bottom w:val="single" w:sz="4" w:space="0" w:color="008080"/>
              <w:right w:val="single" w:sz="4" w:space="0" w:color="008080"/>
            </w:tcBorders>
            <w:shd w:val="clear" w:color="auto" w:fill="00B050"/>
            <w:noWrap/>
            <w:vAlign w:val="bottom"/>
          </w:tcPr>
          <w:p w14:paraId="592CF0B0" w14:textId="77777777" w:rsidR="00E03F92" w:rsidRPr="00890205" w:rsidRDefault="00E03F92" w:rsidP="008A544B">
            <w:pPr>
              <w:rPr>
                <w:rFonts w:ascii="Verdana" w:hAnsi="Verdana" w:cs="Arial"/>
                <w:sz w:val="22"/>
                <w:szCs w:val="22"/>
                <w:lang w:val="ro-RO"/>
              </w:rPr>
            </w:pPr>
          </w:p>
        </w:tc>
        <w:tc>
          <w:tcPr>
            <w:tcW w:w="384" w:type="pct"/>
            <w:tcBorders>
              <w:top w:val="nil"/>
              <w:left w:val="nil"/>
              <w:bottom w:val="single" w:sz="4" w:space="0" w:color="008080"/>
              <w:right w:val="single" w:sz="8" w:space="0" w:color="008080"/>
            </w:tcBorders>
            <w:noWrap/>
            <w:vAlign w:val="center"/>
          </w:tcPr>
          <w:p w14:paraId="2C1A8799"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00B050"/>
            <w:noWrap/>
            <w:vAlign w:val="bottom"/>
          </w:tcPr>
          <w:p w14:paraId="10D0D57F" w14:textId="77777777" w:rsidR="00E03F92" w:rsidRPr="00890205" w:rsidRDefault="00E03F92" w:rsidP="008A544B">
            <w:pPr>
              <w:rPr>
                <w:rFonts w:ascii="Verdana" w:hAnsi="Verdana" w:cs="Arial"/>
                <w:sz w:val="22"/>
                <w:szCs w:val="22"/>
                <w:lang w:val="ro-RO"/>
              </w:rPr>
            </w:pPr>
          </w:p>
        </w:tc>
        <w:tc>
          <w:tcPr>
            <w:tcW w:w="409" w:type="pct"/>
            <w:tcBorders>
              <w:top w:val="nil"/>
              <w:left w:val="nil"/>
              <w:bottom w:val="single" w:sz="4" w:space="0" w:color="008080"/>
              <w:right w:val="single" w:sz="8" w:space="0" w:color="008080"/>
            </w:tcBorders>
            <w:noWrap/>
            <w:vAlign w:val="center"/>
          </w:tcPr>
          <w:p w14:paraId="369B259B"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00B050"/>
            <w:noWrap/>
            <w:vAlign w:val="bottom"/>
          </w:tcPr>
          <w:p w14:paraId="78FE752F" w14:textId="77777777" w:rsidR="00E03F92" w:rsidRPr="00890205" w:rsidRDefault="00E03F92" w:rsidP="008A544B">
            <w:pPr>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54E29006" w14:textId="77777777" w:rsidR="00E03F92" w:rsidRPr="00890205" w:rsidRDefault="00E03F92" w:rsidP="008A544B">
            <w:pPr>
              <w:jc w:val="right"/>
              <w:rPr>
                <w:rFonts w:ascii="Verdana" w:hAnsi="Verdana" w:cs="Arial"/>
                <w:sz w:val="22"/>
                <w:szCs w:val="22"/>
                <w:lang w:val="ro-RO"/>
              </w:rPr>
            </w:pPr>
          </w:p>
        </w:tc>
      </w:tr>
      <w:tr w:rsidR="00E03F92" w:rsidRPr="00890205" w14:paraId="3D22FF29"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5301AA06"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6.2 Probe tehnologice și teste</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01E48505" w14:textId="77777777" w:rsidR="00E03F92" w:rsidRPr="00890205" w:rsidRDefault="00E03F92" w:rsidP="008A544B">
            <w:pPr>
              <w:jc w:val="right"/>
              <w:rPr>
                <w:rFonts w:ascii="Verdana" w:hAnsi="Verdana" w:cs="Arial"/>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36CFC651" w14:textId="77777777" w:rsidR="00E03F92" w:rsidRPr="00890205" w:rsidRDefault="00E03F92" w:rsidP="008A544B">
            <w:pPr>
              <w:jc w:val="right"/>
              <w:rPr>
                <w:rFonts w:ascii="Verdana" w:hAnsi="Verdana" w:cs="Arial"/>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5BF7DF6D" w14:textId="77777777" w:rsidR="00E03F92" w:rsidRPr="00890205" w:rsidRDefault="00E03F92" w:rsidP="008A544B">
            <w:pPr>
              <w:jc w:val="right"/>
              <w:rPr>
                <w:rFonts w:ascii="Verdana" w:hAnsi="Verdana" w:cs="Arial"/>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4F434CD0" w14:textId="77777777" w:rsidR="00E03F92" w:rsidRPr="00890205" w:rsidRDefault="00E03F92" w:rsidP="008A544B">
            <w:pPr>
              <w:jc w:val="right"/>
              <w:rPr>
                <w:rFonts w:ascii="Verdana" w:hAnsi="Verdana" w:cs="Arial"/>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63E696D6" w14:textId="77777777" w:rsidR="00E03F92" w:rsidRPr="00890205" w:rsidRDefault="00E03F92" w:rsidP="008A544B">
            <w:pPr>
              <w:jc w:val="right"/>
              <w:rPr>
                <w:rFonts w:ascii="Verdana" w:hAnsi="Verdana" w:cs="Arial"/>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20357054" w14:textId="77777777" w:rsidR="00E03F92" w:rsidRPr="00890205" w:rsidRDefault="00E03F92" w:rsidP="008A544B">
            <w:pPr>
              <w:jc w:val="right"/>
              <w:rPr>
                <w:rFonts w:ascii="Verdana" w:hAnsi="Verdana" w:cs="Arial"/>
                <w:sz w:val="22"/>
                <w:szCs w:val="22"/>
                <w:lang w:val="ro-RO"/>
              </w:rPr>
            </w:pPr>
          </w:p>
        </w:tc>
      </w:tr>
      <w:tr w:rsidR="00E03F92" w:rsidRPr="00890205" w14:paraId="6FBF5747"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02A3AE07"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TOTAL    </w:t>
            </w:r>
          </w:p>
        </w:tc>
        <w:tc>
          <w:tcPr>
            <w:tcW w:w="593" w:type="pct"/>
            <w:tcBorders>
              <w:top w:val="nil"/>
              <w:left w:val="single" w:sz="8" w:space="0" w:color="008080"/>
              <w:bottom w:val="single" w:sz="4" w:space="0" w:color="008080"/>
              <w:right w:val="single" w:sz="4" w:space="0" w:color="008080"/>
            </w:tcBorders>
            <w:shd w:val="clear" w:color="auto" w:fill="auto"/>
            <w:noWrap/>
            <w:vAlign w:val="center"/>
          </w:tcPr>
          <w:p w14:paraId="5C57E5C2"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center"/>
          </w:tcPr>
          <w:p w14:paraId="33162B8E" w14:textId="77777777" w:rsidR="00E03F92" w:rsidRPr="00890205" w:rsidRDefault="00E03F92" w:rsidP="008A544B">
            <w:pPr>
              <w:jc w:val="right"/>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center"/>
          </w:tcPr>
          <w:p w14:paraId="7491BC87"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center"/>
          </w:tcPr>
          <w:p w14:paraId="15FA6DFF" w14:textId="77777777" w:rsidR="00E03F92" w:rsidRPr="00890205" w:rsidRDefault="00E03F92" w:rsidP="008A544B">
            <w:pPr>
              <w:jc w:val="right"/>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435A994B"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05B79AEE" w14:textId="77777777" w:rsidR="00E03F92" w:rsidRPr="00890205" w:rsidRDefault="00E03F92" w:rsidP="008A544B">
            <w:pPr>
              <w:jc w:val="right"/>
              <w:rPr>
                <w:rFonts w:ascii="Verdana" w:hAnsi="Verdana" w:cs="Arial"/>
                <w:b/>
                <w:bCs/>
                <w:sz w:val="22"/>
                <w:szCs w:val="22"/>
                <w:lang w:val="ro-RO"/>
              </w:rPr>
            </w:pPr>
          </w:p>
        </w:tc>
      </w:tr>
      <w:tr w:rsidR="00E03F92" w:rsidRPr="00890205" w14:paraId="4ECE82B3" w14:textId="77777777" w:rsidTr="00E03F92">
        <w:trPr>
          <w:trHeight w:val="255"/>
        </w:trPr>
        <w:tc>
          <w:tcPr>
            <w:tcW w:w="1707" w:type="pct"/>
            <w:tcBorders>
              <w:top w:val="nil"/>
              <w:left w:val="single" w:sz="8" w:space="0" w:color="008080"/>
              <w:bottom w:val="single" w:sz="4" w:space="0" w:color="008080"/>
              <w:right w:val="nil"/>
            </w:tcBorders>
            <w:shd w:val="clear" w:color="auto" w:fill="auto"/>
            <w:vAlign w:val="center"/>
          </w:tcPr>
          <w:p w14:paraId="1A842F30" w14:textId="77777777" w:rsidR="00E03F92" w:rsidRPr="00890205" w:rsidRDefault="00E03F92" w:rsidP="008A544B">
            <w:pPr>
              <w:rPr>
                <w:rFonts w:ascii="Verdana" w:hAnsi="Verdana" w:cs="Arial"/>
                <w:sz w:val="22"/>
                <w:szCs w:val="22"/>
                <w:lang w:val="ro-RO"/>
              </w:rPr>
            </w:pPr>
            <w:r w:rsidRPr="00890205">
              <w:rPr>
                <w:rFonts w:ascii="Verdana" w:hAnsi="Verdana" w:cs="Arial"/>
                <w:sz w:val="22"/>
                <w:szCs w:val="22"/>
                <w:lang w:val="ro-RO"/>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5C130998" w14:textId="77777777" w:rsidR="00E03F92" w:rsidRPr="00890205" w:rsidRDefault="00E03F92" w:rsidP="008A544B">
            <w:pPr>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6163FF28"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544093CC" w14:textId="77777777" w:rsidR="00E03F92" w:rsidRPr="00890205" w:rsidRDefault="00E03F92" w:rsidP="008A544B">
            <w:pPr>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4C72D306"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6C1665D1" w14:textId="77777777" w:rsidR="00E03F92" w:rsidRPr="00890205" w:rsidRDefault="00E03F92" w:rsidP="008A544B">
            <w:pPr>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324CFE8F" w14:textId="77777777" w:rsidR="00E03F92" w:rsidRPr="00890205" w:rsidRDefault="00E03F92" w:rsidP="008A544B">
            <w:pPr>
              <w:rPr>
                <w:rFonts w:ascii="Verdana" w:hAnsi="Verdana" w:cs="Arial"/>
                <w:b/>
                <w:bCs/>
                <w:sz w:val="22"/>
                <w:szCs w:val="22"/>
                <w:lang w:val="ro-RO"/>
              </w:rPr>
            </w:pPr>
          </w:p>
        </w:tc>
      </w:tr>
      <w:tr w:rsidR="00E03F92" w:rsidRPr="00890205" w14:paraId="71198662"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6378E331"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lastRenderedPageBreak/>
              <w:t xml:space="preserve"> ACTUALIZARE Cheltuieli Eligibile (max 5%)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FB0CAA9"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2C5B728A"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4B45D400"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50E2E2DC"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2B25EA1D"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68932C5B" w14:textId="77777777" w:rsidR="00E03F92" w:rsidRPr="00890205" w:rsidRDefault="00E03F92" w:rsidP="008A544B">
            <w:pPr>
              <w:rPr>
                <w:rFonts w:ascii="Verdana" w:hAnsi="Verdana" w:cs="Arial"/>
                <w:b/>
                <w:bCs/>
                <w:sz w:val="22"/>
                <w:szCs w:val="22"/>
                <w:lang w:val="ro-RO"/>
              </w:rPr>
            </w:pPr>
          </w:p>
        </w:tc>
      </w:tr>
      <w:tr w:rsidR="00E03F92" w:rsidRPr="00890205" w14:paraId="4EE933E6"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7B4549F2"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TOTAL GENERAL CU ACTUALIZARE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C32BBEE" w14:textId="77777777" w:rsidR="00E03F92" w:rsidRPr="00890205" w:rsidRDefault="00E03F92" w:rsidP="008A544B">
            <w:pPr>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31606C68"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5B2BAE8B" w14:textId="77777777" w:rsidR="00E03F92" w:rsidRPr="00890205" w:rsidRDefault="00E03F92" w:rsidP="008A544B">
            <w:pPr>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35D3DF64"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1C2DD174" w14:textId="77777777" w:rsidR="00E03F92" w:rsidRPr="00890205" w:rsidRDefault="00E03F92" w:rsidP="008A544B">
            <w:pPr>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24C9059E" w14:textId="77777777" w:rsidR="00E03F92" w:rsidRPr="00890205" w:rsidRDefault="00E03F92" w:rsidP="008A544B">
            <w:pPr>
              <w:rPr>
                <w:rFonts w:ascii="Verdana" w:hAnsi="Verdana" w:cs="Arial"/>
                <w:b/>
                <w:bCs/>
                <w:sz w:val="22"/>
                <w:szCs w:val="22"/>
                <w:lang w:val="ro-RO"/>
              </w:rPr>
            </w:pPr>
          </w:p>
        </w:tc>
      </w:tr>
      <w:tr w:rsidR="00E03F92" w:rsidRPr="00890205" w14:paraId="59745ED7"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6378CC8E"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Valoare TVA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2C4C40CC" w14:textId="77777777" w:rsidR="00E03F92" w:rsidRPr="00890205" w:rsidRDefault="00E03F92" w:rsidP="008A544B">
            <w:pPr>
              <w:jc w:val="right"/>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045EAA74" w14:textId="77777777" w:rsidR="00E03F92" w:rsidRPr="00890205" w:rsidRDefault="00E03F92" w:rsidP="008A544B">
            <w:pPr>
              <w:jc w:val="right"/>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3EBDDD89" w14:textId="77777777" w:rsidR="00E03F92" w:rsidRPr="00890205" w:rsidRDefault="00E03F92" w:rsidP="008A544B">
            <w:pPr>
              <w:jc w:val="right"/>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14E8AFDB" w14:textId="77777777" w:rsidR="00E03F92" w:rsidRPr="00890205" w:rsidRDefault="00E03F92" w:rsidP="008A544B">
            <w:pPr>
              <w:jc w:val="right"/>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3DAF2B4B" w14:textId="77777777" w:rsidR="00E03F92" w:rsidRPr="00890205" w:rsidRDefault="00E03F92" w:rsidP="008A544B">
            <w:pPr>
              <w:jc w:val="right"/>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041CA1B5" w14:textId="77777777" w:rsidR="00E03F92" w:rsidRPr="00890205" w:rsidRDefault="00E03F92" w:rsidP="008A544B">
            <w:pPr>
              <w:jc w:val="right"/>
              <w:rPr>
                <w:rFonts w:ascii="Verdana" w:hAnsi="Verdana" w:cs="Arial"/>
                <w:b/>
                <w:bCs/>
                <w:sz w:val="22"/>
                <w:szCs w:val="22"/>
                <w:lang w:val="ro-RO"/>
              </w:rPr>
            </w:pPr>
          </w:p>
        </w:tc>
      </w:tr>
      <w:tr w:rsidR="00E03F92" w:rsidRPr="00890205" w14:paraId="72C9E379" w14:textId="77777777" w:rsidTr="00E03F92">
        <w:trPr>
          <w:trHeight w:val="255"/>
        </w:trPr>
        <w:tc>
          <w:tcPr>
            <w:tcW w:w="1707" w:type="pct"/>
            <w:tcBorders>
              <w:top w:val="nil"/>
              <w:left w:val="single" w:sz="8" w:space="0" w:color="008080"/>
              <w:bottom w:val="single" w:sz="4" w:space="0" w:color="008080"/>
              <w:right w:val="nil"/>
            </w:tcBorders>
            <w:shd w:val="clear" w:color="auto" w:fill="auto"/>
            <w:noWrap/>
            <w:vAlign w:val="bottom"/>
          </w:tcPr>
          <w:p w14:paraId="60673FE3"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593" w:type="pct"/>
            <w:tcBorders>
              <w:top w:val="nil"/>
              <w:left w:val="single" w:sz="8" w:space="0" w:color="008080"/>
              <w:bottom w:val="single" w:sz="4" w:space="0" w:color="008080"/>
              <w:right w:val="single" w:sz="4" w:space="0" w:color="008080"/>
            </w:tcBorders>
            <w:shd w:val="clear" w:color="auto" w:fill="auto"/>
            <w:noWrap/>
            <w:vAlign w:val="bottom"/>
          </w:tcPr>
          <w:p w14:paraId="740AC2E0" w14:textId="77777777" w:rsidR="00E03F92" w:rsidRPr="00890205" w:rsidRDefault="00E03F92" w:rsidP="008A544B">
            <w:pPr>
              <w:rPr>
                <w:rFonts w:ascii="Verdana" w:hAnsi="Verdana" w:cs="Arial"/>
                <w:b/>
                <w:bCs/>
                <w:sz w:val="22"/>
                <w:szCs w:val="22"/>
                <w:lang w:val="ro-RO"/>
              </w:rPr>
            </w:pPr>
          </w:p>
        </w:tc>
        <w:tc>
          <w:tcPr>
            <w:tcW w:w="384" w:type="pct"/>
            <w:tcBorders>
              <w:top w:val="nil"/>
              <w:left w:val="nil"/>
              <w:bottom w:val="single" w:sz="4" w:space="0" w:color="008080"/>
              <w:right w:val="single" w:sz="8" w:space="0" w:color="008080"/>
            </w:tcBorders>
            <w:shd w:val="clear" w:color="auto" w:fill="auto"/>
            <w:noWrap/>
            <w:vAlign w:val="bottom"/>
          </w:tcPr>
          <w:p w14:paraId="5BE2FC4A" w14:textId="77777777" w:rsidR="00E03F92" w:rsidRPr="00890205" w:rsidRDefault="00E03F92" w:rsidP="008A544B">
            <w:pPr>
              <w:rPr>
                <w:rFonts w:ascii="Verdana" w:hAnsi="Verdana" w:cs="Arial"/>
                <w:b/>
                <w:bCs/>
                <w:sz w:val="22"/>
                <w:szCs w:val="22"/>
                <w:lang w:val="ro-RO"/>
              </w:rPr>
            </w:pPr>
          </w:p>
        </w:tc>
        <w:tc>
          <w:tcPr>
            <w:tcW w:w="692" w:type="pct"/>
            <w:tcBorders>
              <w:top w:val="nil"/>
              <w:left w:val="nil"/>
              <w:bottom w:val="single" w:sz="4" w:space="0" w:color="008080"/>
              <w:right w:val="single" w:sz="4" w:space="0" w:color="008080"/>
            </w:tcBorders>
            <w:shd w:val="clear" w:color="auto" w:fill="auto"/>
            <w:noWrap/>
            <w:vAlign w:val="bottom"/>
          </w:tcPr>
          <w:p w14:paraId="2DF598E5" w14:textId="77777777" w:rsidR="00E03F92" w:rsidRPr="00890205" w:rsidRDefault="00E03F92" w:rsidP="008A544B">
            <w:pPr>
              <w:rPr>
                <w:rFonts w:ascii="Verdana" w:hAnsi="Verdana" w:cs="Arial"/>
                <w:b/>
                <w:bCs/>
                <w:sz w:val="22"/>
                <w:szCs w:val="22"/>
                <w:lang w:val="ro-RO"/>
              </w:rPr>
            </w:pPr>
          </w:p>
        </w:tc>
        <w:tc>
          <w:tcPr>
            <w:tcW w:w="409" w:type="pct"/>
            <w:tcBorders>
              <w:top w:val="nil"/>
              <w:left w:val="nil"/>
              <w:bottom w:val="single" w:sz="4" w:space="0" w:color="008080"/>
              <w:right w:val="single" w:sz="8" w:space="0" w:color="008080"/>
            </w:tcBorders>
            <w:shd w:val="clear" w:color="auto" w:fill="auto"/>
            <w:noWrap/>
            <w:vAlign w:val="bottom"/>
          </w:tcPr>
          <w:p w14:paraId="41F76641" w14:textId="77777777" w:rsidR="00E03F92" w:rsidRPr="00890205" w:rsidRDefault="00E03F92" w:rsidP="008A544B">
            <w:pPr>
              <w:rPr>
                <w:rFonts w:ascii="Verdana" w:hAnsi="Verdana" w:cs="Arial"/>
                <w:b/>
                <w:bCs/>
                <w:sz w:val="22"/>
                <w:szCs w:val="22"/>
                <w:lang w:val="ro-RO"/>
              </w:rPr>
            </w:pPr>
          </w:p>
        </w:tc>
        <w:tc>
          <w:tcPr>
            <w:tcW w:w="630" w:type="pct"/>
            <w:tcBorders>
              <w:top w:val="nil"/>
              <w:left w:val="nil"/>
              <w:bottom w:val="single" w:sz="4" w:space="0" w:color="008080"/>
              <w:right w:val="single" w:sz="4" w:space="0" w:color="008080"/>
            </w:tcBorders>
            <w:shd w:val="clear" w:color="auto" w:fill="auto"/>
            <w:noWrap/>
            <w:vAlign w:val="bottom"/>
          </w:tcPr>
          <w:p w14:paraId="4B1A9604" w14:textId="77777777" w:rsidR="00E03F92" w:rsidRPr="00890205" w:rsidRDefault="00E03F92" w:rsidP="008A544B">
            <w:pPr>
              <w:rPr>
                <w:rFonts w:ascii="Verdana" w:hAnsi="Verdana" w:cs="Arial"/>
                <w:b/>
                <w:bCs/>
                <w:sz w:val="22"/>
                <w:szCs w:val="22"/>
                <w:lang w:val="ro-RO"/>
              </w:rPr>
            </w:pPr>
          </w:p>
        </w:tc>
        <w:tc>
          <w:tcPr>
            <w:tcW w:w="585" w:type="pct"/>
            <w:tcBorders>
              <w:top w:val="nil"/>
              <w:left w:val="nil"/>
              <w:bottom w:val="single" w:sz="4" w:space="0" w:color="008080"/>
              <w:right w:val="single" w:sz="8" w:space="0" w:color="008080"/>
            </w:tcBorders>
            <w:shd w:val="clear" w:color="auto" w:fill="auto"/>
            <w:noWrap/>
            <w:vAlign w:val="bottom"/>
          </w:tcPr>
          <w:p w14:paraId="55F9FF74" w14:textId="77777777" w:rsidR="00E03F92" w:rsidRPr="00890205" w:rsidRDefault="00E03F92" w:rsidP="008A544B">
            <w:pPr>
              <w:rPr>
                <w:rFonts w:ascii="Verdana" w:hAnsi="Verdana" w:cs="Arial"/>
                <w:b/>
                <w:bCs/>
                <w:sz w:val="22"/>
                <w:szCs w:val="22"/>
                <w:lang w:val="ro-RO"/>
              </w:rPr>
            </w:pPr>
          </w:p>
        </w:tc>
      </w:tr>
      <w:tr w:rsidR="00E03F92" w:rsidRPr="00890205" w14:paraId="2A2A062B" w14:textId="77777777" w:rsidTr="008A544B">
        <w:trPr>
          <w:trHeight w:val="270"/>
        </w:trPr>
        <w:tc>
          <w:tcPr>
            <w:tcW w:w="1707" w:type="pct"/>
            <w:tcBorders>
              <w:top w:val="nil"/>
              <w:left w:val="single" w:sz="8" w:space="0" w:color="008080"/>
              <w:bottom w:val="single" w:sz="8" w:space="0" w:color="008080"/>
              <w:right w:val="nil"/>
            </w:tcBorders>
            <w:shd w:val="clear" w:color="auto" w:fill="auto"/>
            <w:noWrap/>
            <w:vAlign w:val="bottom"/>
          </w:tcPr>
          <w:p w14:paraId="46288D19" w14:textId="77777777" w:rsidR="00E03F92" w:rsidRPr="00890205" w:rsidRDefault="00E03F92"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TOTAL GENERAL inclusiv TVA </w:t>
            </w:r>
          </w:p>
        </w:tc>
        <w:tc>
          <w:tcPr>
            <w:tcW w:w="977"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1CB9C08A" w14:textId="77777777" w:rsidR="00E03F92" w:rsidRPr="00890205" w:rsidRDefault="00E03F92" w:rsidP="008A544B">
            <w:pPr>
              <w:jc w:val="center"/>
              <w:rPr>
                <w:rFonts w:ascii="Verdana" w:hAnsi="Verdana" w:cs="Arial"/>
                <w:b/>
                <w:bCs/>
                <w:sz w:val="22"/>
                <w:szCs w:val="22"/>
                <w:lang w:val="ro-RO"/>
              </w:rPr>
            </w:pPr>
          </w:p>
        </w:tc>
        <w:tc>
          <w:tcPr>
            <w:tcW w:w="1101" w:type="pct"/>
            <w:gridSpan w:val="2"/>
            <w:tcBorders>
              <w:top w:val="single" w:sz="4" w:space="0" w:color="008080"/>
              <w:left w:val="nil"/>
              <w:bottom w:val="single" w:sz="8" w:space="0" w:color="008080"/>
              <w:right w:val="single" w:sz="8" w:space="0" w:color="008080"/>
            </w:tcBorders>
            <w:shd w:val="clear" w:color="auto" w:fill="auto"/>
            <w:noWrap/>
            <w:vAlign w:val="bottom"/>
          </w:tcPr>
          <w:p w14:paraId="1D1C3A6A" w14:textId="77777777" w:rsidR="00E03F92" w:rsidRPr="00890205" w:rsidRDefault="00E03F92" w:rsidP="008A544B">
            <w:pPr>
              <w:jc w:val="center"/>
              <w:rPr>
                <w:rFonts w:ascii="Verdana" w:hAnsi="Verdana" w:cs="Arial"/>
                <w:b/>
                <w:bCs/>
                <w:sz w:val="22"/>
                <w:szCs w:val="22"/>
                <w:lang w:val="ro-RO"/>
              </w:rPr>
            </w:pPr>
          </w:p>
        </w:tc>
        <w:tc>
          <w:tcPr>
            <w:tcW w:w="1215" w:type="pct"/>
            <w:gridSpan w:val="2"/>
            <w:tcBorders>
              <w:top w:val="single" w:sz="4" w:space="0" w:color="008080"/>
              <w:left w:val="nil"/>
              <w:bottom w:val="single" w:sz="8" w:space="0" w:color="008080"/>
              <w:right w:val="single" w:sz="8" w:space="0" w:color="008080"/>
            </w:tcBorders>
            <w:shd w:val="clear" w:color="auto" w:fill="auto"/>
            <w:noWrap/>
            <w:vAlign w:val="bottom"/>
          </w:tcPr>
          <w:p w14:paraId="5EF9A489" w14:textId="77777777" w:rsidR="00E03F92" w:rsidRPr="00890205" w:rsidRDefault="00E03F92" w:rsidP="008A544B">
            <w:pPr>
              <w:jc w:val="center"/>
              <w:rPr>
                <w:rFonts w:ascii="Verdana" w:hAnsi="Verdana" w:cs="Arial"/>
                <w:b/>
                <w:bCs/>
                <w:sz w:val="22"/>
                <w:szCs w:val="22"/>
                <w:lang w:val="ro-RO"/>
              </w:rPr>
            </w:pPr>
          </w:p>
        </w:tc>
      </w:tr>
    </w:tbl>
    <w:p w14:paraId="293B76C4" w14:textId="77777777" w:rsidR="000F18DB" w:rsidRPr="00890205" w:rsidRDefault="000F18DB" w:rsidP="000F18DB">
      <w:pPr>
        <w:jc w:val="both"/>
        <w:rPr>
          <w:rFonts w:ascii="Verdana" w:hAnsi="Verdana" w:cs="Arial"/>
          <w:b/>
          <w:i/>
          <w:iCs/>
          <w:caps/>
          <w:sz w:val="22"/>
          <w:szCs w:val="22"/>
          <w:u w:val="single"/>
          <w:lang w:val="ro-RO"/>
        </w:rPr>
      </w:pPr>
      <w:r w:rsidRPr="00890205">
        <w:rPr>
          <w:rFonts w:ascii="Verdana" w:hAnsi="Verdana" w:cs="Arial"/>
          <w:b/>
          <w:i/>
          <w:iCs/>
          <w:sz w:val="22"/>
          <w:szCs w:val="22"/>
          <w:lang w:val="ro-RO"/>
        </w:rPr>
        <w:t>Toate costurile vor fi exprimate în Euro, şi se vor baza pe devizul general din Studiul de fezabilitate/Memoriul justificativ (întocmit în Euro)</w:t>
      </w:r>
    </w:p>
    <w:p w14:paraId="6947FA31" w14:textId="77777777" w:rsidR="000F18DB" w:rsidRPr="00890205" w:rsidRDefault="000F18DB" w:rsidP="000F18DB">
      <w:pPr>
        <w:jc w:val="both"/>
        <w:rPr>
          <w:rFonts w:ascii="Verdana" w:eastAsia="Arial Unicode MS" w:hAnsi="Verdana" w:cs="Arial"/>
          <w:sz w:val="22"/>
          <w:szCs w:val="22"/>
          <w:lang w:val="ro-RO"/>
        </w:rPr>
      </w:pPr>
      <w:r w:rsidRPr="00890205">
        <w:rPr>
          <w:rFonts w:ascii="Verdana" w:hAnsi="Verdana" w:cs="Arial"/>
          <w:sz w:val="22"/>
          <w:szCs w:val="22"/>
          <w:lang w:val="ro-RO"/>
        </w:rPr>
        <w:t xml:space="preserve">1 Euro = ………..LEI </w:t>
      </w:r>
      <w:r w:rsidRPr="00890205">
        <w:rPr>
          <w:rFonts w:ascii="Verdana" w:eastAsia="Arial Unicode MS" w:hAnsi="Verdana" w:cs="Arial"/>
          <w:sz w:val="22"/>
          <w:szCs w:val="22"/>
          <w:lang w:val="ro-RO"/>
        </w:rPr>
        <w:t>(</w:t>
      </w:r>
      <w:r w:rsidRPr="00890205">
        <w:rPr>
          <w:rFonts w:ascii="Verdana" w:hAnsi="Verdana" w:cs="Arial"/>
          <w:sz w:val="22"/>
          <w:szCs w:val="22"/>
          <w:lang w:val="ro-RO"/>
        </w:rPr>
        <w:t>Rata de conversie între Euro şi moneda naţională pentru România este cea publicată de Banca Central Europeană pe Internet la adresa : &lt;http://www.ecb.int/index.html&gt;</w:t>
      </w:r>
      <w:r w:rsidRPr="00890205">
        <w:rPr>
          <w:rFonts w:ascii="Verdana" w:eastAsia="Arial Unicode MS" w:hAnsi="Verdana" w:cs="Arial"/>
          <w:sz w:val="22"/>
          <w:szCs w:val="22"/>
          <w:lang w:val="ro-RO"/>
        </w:rPr>
        <w:t xml:space="preserve">la data întocmirii Studiului de fezabilitate/Memoriului justificativ) </w:t>
      </w:r>
    </w:p>
    <w:p w14:paraId="09562476" w14:textId="77777777" w:rsidR="00E03F92" w:rsidRPr="00890205" w:rsidRDefault="00E03F92">
      <w:pPr>
        <w:rPr>
          <w:rFonts w:ascii="Verdana" w:hAnsi="Verdana"/>
          <w:sz w:val="22"/>
          <w:szCs w:val="22"/>
          <w:lang w:val="ro-RO"/>
        </w:rPr>
      </w:pPr>
    </w:p>
    <w:p w14:paraId="48C1839B" w14:textId="77777777" w:rsidR="000F18DB" w:rsidRPr="00890205" w:rsidRDefault="000F18DB" w:rsidP="000F18DB">
      <w:pPr>
        <w:rPr>
          <w:rFonts w:ascii="Verdana" w:hAnsi="Verdana" w:cs="Calibri"/>
          <w:bCs/>
          <w:i/>
          <w:sz w:val="22"/>
          <w:szCs w:val="22"/>
          <w:lang w:val="ro-RO"/>
        </w:rPr>
      </w:pPr>
      <w:r w:rsidRPr="00890205">
        <w:rPr>
          <w:rFonts w:ascii="Verdana" w:hAnsi="Verdana" w:cs="Calibri"/>
          <w:bCs/>
          <w:i/>
          <w:sz w:val="22"/>
          <w:szCs w:val="22"/>
          <w:lang w:val="ro-RO"/>
        </w:rPr>
        <w:t>Matrice de verificare a viabilităţii economico-financiare a proiectului pentru Anexa B ( persoane juridice)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1625"/>
        <w:gridCol w:w="1207"/>
        <w:gridCol w:w="988"/>
        <w:gridCol w:w="1411"/>
        <w:gridCol w:w="216"/>
        <w:gridCol w:w="1386"/>
        <w:gridCol w:w="1473"/>
        <w:gridCol w:w="216"/>
        <w:gridCol w:w="1323"/>
        <w:gridCol w:w="952"/>
        <w:gridCol w:w="535"/>
        <w:gridCol w:w="1019"/>
        <w:gridCol w:w="260"/>
        <w:gridCol w:w="963"/>
        <w:gridCol w:w="219"/>
      </w:tblGrid>
      <w:tr w:rsidR="00AB7BC5" w:rsidRPr="00890205" w14:paraId="56356F3A" w14:textId="77777777" w:rsidTr="00AB7BC5">
        <w:trPr>
          <w:gridAfter w:val="1"/>
          <w:wAfter w:w="148" w:type="pct"/>
          <w:trHeight w:val="255"/>
        </w:trPr>
        <w:tc>
          <w:tcPr>
            <w:tcW w:w="1093" w:type="pct"/>
            <w:gridSpan w:val="2"/>
            <w:shd w:val="clear" w:color="000000" w:fill="CCFFFF"/>
            <w:noWrap/>
            <w:vAlign w:val="center"/>
          </w:tcPr>
          <w:p w14:paraId="42E2A8C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Anul</w:t>
            </w:r>
          </w:p>
        </w:tc>
        <w:tc>
          <w:tcPr>
            <w:tcW w:w="409" w:type="pct"/>
            <w:vMerge w:val="restart"/>
            <w:shd w:val="clear" w:color="000000" w:fill="CCFFFF"/>
            <w:vAlign w:val="center"/>
          </w:tcPr>
          <w:p w14:paraId="0C70A69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Limita indicator</w:t>
            </w:r>
          </w:p>
        </w:tc>
        <w:tc>
          <w:tcPr>
            <w:tcW w:w="529" w:type="pct"/>
            <w:vMerge w:val="restart"/>
            <w:shd w:val="clear" w:color="000000" w:fill="CCFFFF"/>
            <w:noWrap/>
            <w:vAlign w:val="center"/>
          </w:tcPr>
          <w:p w14:paraId="58B4BF35"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UM</w:t>
            </w:r>
          </w:p>
        </w:tc>
        <w:tc>
          <w:tcPr>
            <w:tcW w:w="381" w:type="pct"/>
            <w:gridSpan w:val="2"/>
            <w:shd w:val="clear" w:color="000000" w:fill="CCFFFF"/>
            <w:vAlign w:val="center"/>
          </w:tcPr>
          <w:p w14:paraId="29183CD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Total an 1</w:t>
            </w:r>
          </w:p>
        </w:tc>
        <w:tc>
          <w:tcPr>
            <w:tcW w:w="362" w:type="pct"/>
            <w:shd w:val="clear" w:color="000000" w:fill="CCFFFF"/>
            <w:vAlign w:val="center"/>
          </w:tcPr>
          <w:p w14:paraId="21E366E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Total an 2</w:t>
            </w:r>
          </w:p>
        </w:tc>
        <w:tc>
          <w:tcPr>
            <w:tcW w:w="382" w:type="pct"/>
            <w:shd w:val="clear" w:color="000000" w:fill="CCFFFF"/>
            <w:vAlign w:val="center"/>
          </w:tcPr>
          <w:p w14:paraId="2BEFF22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Total an 3</w:t>
            </w:r>
          </w:p>
        </w:tc>
        <w:tc>
          <w:tcPr>
            <w:tcW w:w="368" w:type="pct"/>
            <w:gridSpan w:val="2"/>
            <w:shd w:val="clear" w:color="000000" w:fill="CCFFFF"/>
            <w:vAlign w:val="center"/>
          </w:tcPr>
          <w:p w14:paraId="2F2A9A04" w14:textId="77777777" w:rsidR="000F18DB" w:rsidRPr="00890205" w:rsidRDefault="000F18DB" w:rsidP="00AB7BC5">
            <w:pPr>
              <w:jc w:val="center"/>
              <w:rPr>
                <w:rFonts w:ascii="Verdana" w:hAnsi="Verdana" w:cs="Arial"/>
                <w:b/>
                <w:bCs/>
                <w:sz w:val="22"/>
                <w:szCs w:val="22"/>
                <w:lang w:val="ro-RO"/>
              </w:rPr>
            </w:pPr>
            <w:r w:rsidRPr="00890205">
              <w:rPr>
                <w:rFonts w:ascii="Verdana" w:hAnsi="Verdana" w:cs="Arial"/>
                <w:b/>
                <w:bCs/>
                <w:sz w:val="22"/>
                <w:szCs w:val="22"/>
                <w:lang w:val="ro-RO"/>
              </w:rPr>
              <w:t>Total</w:t>
            </w:r>
            <w:r w:rsidR="00AB7BC5" w:rsidRPr="00890205">
              <w:rPr>
                <w:rFonts w:ascii="Verdana" w:hAnsi="Verdana" w:cs="Arial"/>
                <w:b/>
                <w:bCs/>
                <w:sz w:val="22"/>
                <w:szCs w:val="22"/>
                <w:lang w:val="ro-RO"/>
              </w:rPr>
              <w:t xml:space="preserve"> </w:t>
            </w:r>
            <w:r w:rsidRPr="00890205">
              <w:rPr>
                <w:rFonts w:ascii="Verdana" w:hAnsi="Verdana" w:cs="Arial"/>
                <w:b/>
                <w:bCs/>
                <w:sz w:val="22"/>
                <w:szCs w:val="22"/>
                <w:lang w:val="ro-RO"/>
              </w:rPr>
              <w:t>an 4</w:t>
            </w:r>
          </w:p>
        </w:tc>
        <w:tc>
          <w:tcPr>
            <w:tcW w:w="375" w:type="pct"/>
            <w:gridSpan w:val="2"/>
            <w:shd w:val="clear" w:color="000000" w:fill="CCFFFF"/>
            <w:vAlign w:val="center"/>
          </w:tcPr>
          <w:p w14:paraId="106353F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Total an 5</w:t>
            </w:r>
          </w:p>
        </w:tc>
        <w:tc>
          <w:tcPr>
            <w:tcW w:w="307" w:type="pct"/>
            <w:vMerge w:val="restart"/>
            <w:shd w:val="clear" w:color="000000" w:fill="CCFFFF"/>
            <w:vAlign w:val="center"/>
          </w:tcPr>
          <w:p w14:paraId="4D99BDC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Diferente</w:t>
            </w:r>
          </w:p>
        </w:tc>
        <w:tc>
          <w:tcPr>
            <w:tcW w:w="646" w:type="pct"/>
            <w:gridSpan w:val="2"/>
            <w:vMerge w:val="restart"/>
            <w:shd w:val="clear" w:color="000000" w:fill="CCFFFF"/>
            <w:vAlign w:val="center"/>
          </w:tcPr>
          <w:p w14:paraId="1E12E705"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Validare criterii</w:t>
            </w:r>
          </w:p>
        </w:tc>
      </w:tr>
      <w:tr w:rsidR="00AB7BC5" w:rsidRPr="00890205" w14:paraId="0C4037E8" w14:textId="77777777" w:rsidTr="00AB7BC5">
        <w:trPr>
          <w:gridAfter w:val="1"/>
          <w:wAfter w:w="148" w:type="pct"/>
          <w:trHeight w:val="255"/>
        </w:trPr>
        <w:tc>
          <w:tcPr>
            <w:tcW w:w="150" w:type="pct"/>
            <w:shd w:val="clear" w:color="000000" w:fill="CCFFFF"/>
            <w:noWrap/>
            <w:vAlign w:val="center"/>
          </w:tcPr>
          <w:p w14:paraId="5AF8D7B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Nr.crt.</w:t>
            </w:r>
          </w:p>
        </w:tc>
        <w:tc>
          <w:tcPr>
            <w:tcW w:w="943" w:type="pct"/>
            <w:shd w:val="clear" w:color="000000" w:fill="CCFFFF"/>
            <w:noWrap/>
            <w:vAlign w:val="center"/>
          </w:tcPr>
          <w:p w14:paraId="1777700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Specificaţie</w:t>
            </w:r>
          </w:p>
        </w:tc>
        <w:tc>
          <w:tcPr>
            <w:tcW w:w="409" w:type="pct"/>
            <w:vMerge/>
            <w:vAlign w:val="center"/>
          </w:tcPr>
          <w:p w14:paraId="5C1278E4" w14:textId="77777777" w:rsidR="000F18DB" w:rsidRPr="00890205" w:rsidRDefault="000F18DB" w:rsidP="008A544B">
            <w:pPr>
              <w:rPr>
                <w:rFonts w:ascii="Verdana" w:hAnsi="Verdana" w:cs="Arial"/>
                <w:b/>
                <w:bCs/>
                <w:sz w:val="22"/>
                <w:szCs w:val="22"/>
                <w:lang w:val="ro-RO"/>
              </w:rPr>
            </w:pPr>
          </w:p>
        </w:tc>
        <w:tc>
          <w:tcPr>
            <w:tcW w:w="529" w:type="pct"/>
            <w:vMerge/>
            <w:vAlign w:val="center"/>
          </w:tcPr>
          <w:p w14:paraId="4BB49852" w14:textId="77777777" w:rsidR="000F18DB" w:rsidRPr="00890205" w:rsidRDefault="000F18DB" w:rsidP="008A544B">
            <w:pPr>
              <w:rPr>
                <w:rFonts w:ascii="Verdana" w:hAnsi="Verdana" w:cs="Arial"/>
                <w:b/>
                <w:bCs/>
                <w:sz w:val="22"/>
                <w:szCs w:val="22"/>
                <w:lang w:val="ro-RO"/>
              </w:rPr>
            </w:pPr>
          </w:p>
        </w:tc>
        <w:tc>
          <w:tcPr>
            <w:tcW w:w="1868" w:type="pct"/>
            <w:gridSpan w:val="8"/>
            <w:shd w:val="clear" w:color="000000" w:fill="CCFFFF"/>
            <w:noWrap/>
            <w:vAlign w:val="center"/>
          </w:tcPr>
          <w:p w14:paraId="6A44654B" w14:textId="77777777" w:rsidR="000F18DB" w:rsidRPr="00890205" w:rsidRDefault="000F18DB" w:rsidP="00AB7BC5">
            <w:pPr>
              <w:jc w:val="center"/>
              <w:rPr>
                <w:rFonts w:ascii="Verdana" w:hAnsi="Verdana" w:cs="Arial"/>
                <w:b/>
                <w:bCs/>
                <w:sz w:val="22"/>
                <w:szCs w:val="22"/>
                <w:lang w:val="ro-RO"/>
              </w:rPr>
            </w:pPr>
            <w:r w:rsidRPr="00890205">
              <w:rPr>
                <w:rFonts w:ascii="Verdana" w:hAnsi="Verdana" w:cs="Arial"/>
                <w:b/>
                <w:bCs/>
                <w:sz w:val="22"/>
                <w:szCs w:val="22"/>
                <w:lang w:val="ro-RO"/>
              </w:rPr>
              <w:t xml:space="preserve"> Valoare </w:t>
            </w:r>
          </w:p>
        </w:tc>
        <w:tc>
          <w:tcPr>
            <w:tcW w:w="307" w:type="pct"/>
            <w:vMerge/>
            <w:vAlign w:val="center"/>
          </w:tcPr>
          <w:p w14:paraId="5CEED07A" w14:textId="77777777" w:rsidR="000F18DB" w:rsidRPr="00890205" w:rsidRDefault="000F18DB" w:rsidP="008A544B">
            <w:pPr>
              <w:rPr>
                <w:rFonts w:ascii="Verdana" w:hAnsi="Verdana" w:cs="Arial"/>
                <w:b/>
                <w:bCs/>
                <w:sz w:val="22"/>
                <w:szCs w:val="22"/>
                <w:lang w:val="ro-RO"/>
              </w:rPr>
            </w:pPr>
          </w:p>
        </w:tc>
        <w:tc>
          <w:tcPr>
            <w:tcW w:w="646" w:type="pct"/>
            <w:gridSpan w:val="2"/>
            <w:vMerge/>
            <w:vAlign w:val="center"/>
          </w:tcPr>
          <w:p w14:paraId="50C0B72E" w14:textId="77777777" w:rsidR="000F18DB" w:rsidRPr="00890205" w:rsidRDefault="000F18DB" w:rsidP="008A544B">
            <w:pPr>
              <w:rPr>
                <w:rFonts w:ascii="Verdana" w:hAnsi="Verdana" w:cs="Arial"/>
                <w:b/>
                <w:bCs/>
                <w:sz w:val="22"/>
                <w:szCs w:val="22"/>
                <w:lang w:val="ro-RO"/>
              </w:rPr>
            </w:pPr>
          </w:p>
        </w:tc>
      </w:tr>
      <w:tr w:rsidR="00AB7BC5" w:rsidRPr="00890205" w14:paraId="2F0F61DD" w14:textId="77777777" w:rsidTr="00AB7BC5">
        <w:trPr>
          <w:gridAfter w:val="1"/>
          <w:wAfter w:w="148" w:type="pct"/>
          <w:trHeight w:val="255"/>
        </w:trPr>
        <w:tc>
          <w:tcPr>
            <w:tcW w:w="150" w:type="pct"/>
            <w:shd w:val="clear" w:color="000000" w:fill="CCFFFF"/>
            <w:noWrap/>
            <w:vAlign w:val="center"/>
          </w:tcPr>
          <w:p w14:paraId="16AD6AB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1</w:t>
            </w:r>
          </w:p>
        </w:tc>
        <w:tc>
          <w:tcPr>
            <w:tcW w:w="943" w:type="pct"/>
            <w:shd w:val="clear" w:color="000000" w:fill="CCFFFF"/>
            <w:noWrap/>
            <w:vAlign w:val="center"/>
          </w:tcPr>
          <w:p w14:paraId="15E4BBF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2</w:t>
            </w:r>
          </w:p>
        </w:tc>
        <w:tc>
          <w:tcPr>
            <w:tcW w:w="409" w:type="pct"/>
            <w:shd w:val="clear" w:color="000000" w:fill="CCFFFF"/>
            <w:vAlign w:val="center"/>
          </w:tcPr>
          <w:p w14:paraId="030C9EE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3</w:t>
            </w:r>
          </w:p>
        </w:tc>
        <w:tc>
          <w:tcPr>
            <w:tcW w:w="529" w:type="pct"/>
            <w:shd w:val="clear" w:color="000000" w:fill="CCFFFF"/>
            <w:noWrap/>
            <w:vAlign w:val="center"/>
          </w:tcPr>
          <w:p w14:paraId="163883B2"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4</w:t>
            </w:r>
          </w:p>
        </w:tc>
        <w:tc>
          <w:tcPr>
            <w:tcW w:w="381" w:type="pct"/>
            <w:gridSpan w:val="2"/>
            <w:shd w:val="clear" w:color="000000" w:fill="CCFFFF"/>
            <w:noWrap/>
            <w:vAlign w:val="center"/>
          </w:tcPr>
          <w:p w14:paraId="1121089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5 </w:t>
            </w:r>
          </w:p>
        </w:tc>
        <w:tc>
          <w:tcPr>
            <w:tcW w:w="362" w:type="pct"/>
            <w:shd w:val="clear" w:color="000000" w:fill="CCFFFF"/>
            <w:noWrap/>
            <w:vAlign w:val="center"/>
          </w:tcPr>
          <w:p w14:paraId="3B53CA9F"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6 </w:t>
            </w:r>
          </w:p>
        </w:tc>
        <w:tc>
          <w:tcPr>
            <w:tcW w:w="382" w:type="pct"/>
            <w:shd w:val="clear" w:color="000000" w:fill="CCFFFF"/>
            <w:noWrap/>
            <w:vAlign w:val="center"/>
          </w:tcPr>
          <w:p w14:paraId="189104F7"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7 </w:t>
            </w:r>
          </w:p>
        </w:tc>
        <w:tc>
          <w:tcPr>
            <w:tcW w:w="368" w:type="pct"/>
            <w:gridSpan w:val="2"/>
            <w:shd w:val="clear" w:color="000000" w:fill="CCFFFF"/>
            <w:noWrap/>
            <w:vAlign w:val="center"/>
          </w:tcPr>
          <w:p w14:paraId="0E782AFC"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8 </w:t>
            </w:r>
          </w:p>
        </w:tc>
        <w:tc>
          <w:tcPr>
            <w:tcW w:w="375" w:type="pct"/>
            <w:gridSpan w:val="2"/>
            <w:shd w:val="clear" w:color="000000" w:fill="CCFFFF"/>
            <w:noWrap/>
            <w:vAlign w:val="center"/>
          </w:tcPr>
          <w:p w14:paraId="3315C251" w14:textId="77777777" w:rsidR="000F18DB" w:rsidRPr="00890205" w:rsidRDefault="000F18DB" w:rsidP="00AB7BC5">
            <w:pPr>
              <w:jc w:val="center"/>
              <w:rPr>
                <w:rFonts w:ascii="Verdana" w:hAnsi="Verdana" w:cs="Arial"/>
                <w:b/>
                <w:bCs/>
                <w:sz w:val="22"/>
                <w:szCs w:val="22"/>
                <w:lang w:val="ro-RO"/>
              </w:rPr>
            </w:pPr>
            <w:r w:rsidRPr="00890205">
              <w:rPr>
                <w:rFonts w:ascii="Verdana" w:hAnsi="Verdana" w:cs="Arial"/>
                <w:b/>
                <w:bCs/>
                <w:sz w:val="22"/>
                <w:szCs w:val="22"/>
                <w:lang w:val="ro-RO"/>
              </w:rPr>
              <w:t xml:space="preserve">                     9 </w:t>
            </w:r>
          </w:p>
        </w:tc>
        <w:tc>
          <w:tcPr>
            <w:tcW w:w="307" w:type="pct"/>
            <w:shd w:val="clear" w:color="000000" w:fill="CCFFFF"/>
            <w:vAlign w:val="center"/>
          </w:tcPr>
          <w:p w14:paraId="64CC5CD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10</w:t>
            </w:r>
          </w:p>
        </w:tc>
        <w:tc>
          <w:tcPr>
            <w:tcW w:w="646" w:type="pct"/>
            <w:gridSpan w:val="2"/>
            <w:shd w:val="clear" w:color="000000" w:fill="CCFFFF"/>
            <w:vAlign w:val="center"/>
          </w:tcPr>
          <w:p w14:paraId="0F118B0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11</w:t>
            </w:r>
          </w:p>
        </w:tc>
      </w:tr>
      <w:tr w:rsidR="00AB7BC5" w:rsidRPr="00890205" w14:paraId="3FB563BE" w14:textId="77777777" w:rsidTr="00AB7BC5">
        <w:trPr>
          <w:gridAfter w:val="1"/>
          <w:wAfter w:w="148" w:type="pct"/>
          <w:trHeight w:val="675"/>
        </w:trPr>
        <w:tc>
          <w:tcPr>
            <w:tcW w:w="150" w:type="pct"/>
            <w:vMerge w:val="restart"/>
            <w:shd w:val="clear" w:color="000000" w:fill="CCFFFF"/>
            <w:noWrap/>
            <w:vAlign w:val="center"/>
          </w:tcPr>
          <w:p w14:paraId="7C2A1859"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1</w:t>
            </w:r>
          </w:p>
        </w:tc>
        <w:tc>
          <w:tcPr>
            <w:tcW w:w="943" w:type="pct"/>
            <w:shd w:val="clear" w:color="000000" w:fill="CCFFFF"/>
            <w:vAlign w:val="center"/>
          </w:tcPr>
          <w:p w14:paraId="75F50FF4" w14:textId="77777777" w:rsidR="000F18DB" w:rsidRPr="00890205" w:rsidRDefault="000F18DB" w:rsidP="008A544B">
            <w:pPr>
              <w:jc w:val="both"/>
              <w:rPr>
                <w:rFonts w:ascii="Verdana" w:hAnsi="Verdana" w:cs="Arial"/>
                <w:b/>
                <w:bCs/>
                <w:sz w:val="22"/>
                <w:szCs w:val="22"/>
                <w:lang w:val="ro-RO"/>
              </w:rPr>
            </w:pPr>
            <w:r w:rsidRPr="00890205">
              <w:rPr>
                <w:rFonts w:ascii="Verdana" w:hAnsi="Verdana" w:cs="Arial"/>
                <w:b/>
                <w:bCs/>
                <w:sz w:val="22"/>
                <w:szCs w:val="22"/>
                <w:lang w:val="ro-RO"/>
              </w:rPr>
              <w:t xml:space="preserve">Valoare investiţie (VI) - </w:t>
            </w:r>
            <w:r w:rsidRPr="00890205">
              <w:rPr>
                <w:rFonts w:ascii="Verdana" w:hAnsi="Verdana" w:cs="Arial"/>
                <w:sz w:val="22"/>
                <w:szCs w:val="22"/>
                <w:lang w:val="ro-RO"/>
              </w:rPr>
              <w:t>valoare totală a proiectului fără TVA, preluată din Bugetul Indicativ Anexa G</w:t>
            </w:r>
          </w:p>
        </w:tc>
        <w:tc>
          <w:tcPr>
            <w:tcW w:w="409" w:type="pct"/>
            <w:shd w:val="clear" w:color="000000" w:fill="CCFFFF"/>
            <w:vAlign w:val="center"/>
          </w:tcPr>
          <w:p w14:paraId="55720D22" w14:textId="77777777" w:rsidR="000F18DB" w:rsidRPr="00890205" w:rsidRDefault="00AB7BC5" w:rsidP="008A544B">
            <w:pPr>
              <w:jc w:val="center"/>
              <w:rPr>
                <w:rFonts w:ascii="Verdana" w:hAnsi="Verdana" w:cs="Arial"/>
                <w:b/>
                <w:bCs/>
                <w:sz w:val="22"/>
                <w:szCs w:val="22"/>
                <w:lang w:val="ro-RO"/>
              </w:rPr>
            </w:pPr>
            <w:r w:rsidRPr="00890205">
              <w:rPr>
                <w:rFonts w:ascii="Verdana" w:hAnsi="Verdana" w:cs="Arial"/>
                <w:b/>
                <w:bCs/>
                <w:sz w:val="22"/>
                <w:szCs w:val="22"/>
                <w:lang w:val="ro-RO"/>
              </w:rPr>
              <w:t>N</w:t>
            </w:r>
            <w:r w:rsidR="000F18DB" w:rsidRPr="00890205">
              <w:rPr>
                <w:rFonts w:ascii="Verdana" w:hAnsi="Verdana" w:cs="Arial"/>
                <w:b/>
                <w:bCs/>
                <w:sz w:val="22"/>
                <w:szCs w:val="22"/>
                <w:lang w:val="ro-RO"/>
              </w:rPr>
              <w:t>/A</w:t>
            </w:r>
          </w:p>
        </w:tc>
        <w:tc>
          <w:tcPr>
            <w:tcW w:w="529" w:type="pct"/>
            <w:shd w:val="clear" w:color="000000" w:fill="CCFFFF"/>
            <w:noWrap/>
            <w:vAlign w:val="center"/>
          </w:tcPr>
          <w:p w14:paraId="136EB72F"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LEI</w:t>
            </w:r>
          </w:p>
        </w:tc>
        <w:tc>
          <w:tcPr>
            <w:tcW w:w="1868" w:type="pct"/>
            <w:gridSpan w:val="8"/>
            <w:shd w:val="clear" w:color="000000" w:fill="CCFFFF"/>
            <w:noWrap/>
            <w:vAlign w:val="center"/>
          </w:tcPr>
          <w:p w14:paraId="197633C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07" w:type="pct"/>
            <w:vMerge w:val="restart"/>
            <w:shd w:val="clear" w:color="000000" w:fill="CCFFFF"/>
            <w:vAlign w:val="center"/>
          </w:tcPr>
          <w:p w14:paraId="66AD51D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Nu sunt diferenţe</w:t>
            </w:r>
          </w:p>
        </w:tc>
        <w:tc>
          <w:tcPr>
            <w:tcW w:w="646" w:type="pct"/>
            <w:gridSpan w:val="2"/>
            <w:vMerge w:val="restart"/>
            <w:shd w:val="clear" w:color="000000" w:fill="CCFFFF"/>
            <w:vAlign w:val="center"/>
          </w:tcPr>
          <w:p w14:paraId="2229FC0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r>
      <w:tr w:rsidR="00AB7BC5" w:rsidRPr="00890205" w14:paraId="56F5263E" w14:textId="77777777" w:rsidTr="00AB7BC5">
        <w:trPr>
          <w:gridAfter w:val="1"/>
          <w:wAfter w:w="148" w:type="pct"/>
          <w:trHeight w:val="450"/>
        </w:trPr>
        <w:tc>
          <w:tcPr>
            <w:tcW w:w="150" w:type="pct"/>
            <w:vMerge/>
            <w:vAlign w:val="center"/>
          </w:tcPr>
          <w:p w14:paraId="2CC03E66" w14:textId="77777777" w:rsidR="000F18DB" w:rsidRPr="00890205" w:rsidRDefault="000F18DB" w:rsidP="008A544B">
            <w:pPr>
              <w:rPr>
                <w:rFonts w:ascii="Verdana" w:hAnsi="Verdana" w:cs="Arial"/>
                <w:sz w:val="22"/>
                <w:szCs w:val="22"/>
                <w:lang w:val="ro-RO"/>
              </w:rPr>
            </w:pPr>
          </w:p>
        </w:tc>
        <w:tc>
          <w:tcPr>
            <w:tcW w:w="943" w:type="pct"/>
            <w:shd w:val="clear" w:color="auto" w:fill="auto"/>
            <w:vAlign w:val="center"/>
          </w:tcPr>
          <w:p w14:paraId="6626A8B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Valoare investiţie (VI) - </w:t>
            </w:r>
            <w:r w:rsidRPr="00890205">
              <w:rPr>
                <w:rFonts w:ascii="Verdana" w:hAnsi="Verdana" w:cs="Arial"/>
                <w:sz w:val="22"/>
                <w:szCs w:val="22"/>
                <w:lang w:val="ro-RO"/>
              </w:rPr>
              <w:t xml:space="preserve">calculată de solicitant, conform tabelului de indicatori </w:t>
            </w:r>
          </w:p>
        </w:tc>
        <w:tc>
          <w:tcPr>
            <w:tcW w:w="409" w:type="pct"/>
            <w:shd w:val="clear" w:color="auto" w:fill="auto"/>
            <w:vAlign w:val="center"/>
          </w:tcPr>
          <w:p w14:paraId="74246B1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c>
          <w:tcPr>
            <w:tcW w:w="529" w:type="pct"/>
            <w:shd w:val="clear" w:color="auto" w:fill="auto"/>
            <w:noWrap/>
            <w:vAlign w:val="center"/>
          </w:tcPr>
          <w:p w14:paraId="342E65E5"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LEI</w:t>
            </w:r>
          </w:p>
        </w:tc>
        <w:tc>
          <w:tcPr>
            <w:tcW w:w="1868" w:type="pct"/>
            <w:gridSpan w:val="8"/>
            <w:shd w:val="clear" w:color="auto" w:fill="auto"/>
            <w:noWrap/>
            <w:vAlign w:val="center"/>
          </w:tcPr>
          <w:p w14:paraId="7307CFB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07" w:type="pct"/>
            <w:vMerge/>
            <w:vAlign w:val="center"/>
          </w:tcPr>
          <w:p w14:paraId="0DB985CA" w14:textId="77777777" w:rsidR="000F18DB" w:rsidRPr="00890205" w:rsidRDefault="000F18DB" w:rsidP="008A544B">
            <w:pPr>
              <w:rPr>
                <w:rFonts w:ascii="Verdana" w:hAnsi="Verdana" w:cs="Arial"/>
                <w:b/>
                <w:bCs/>
                <w:sz w:val="22"/>
                <w:szCs w:val="22"/>
                <w:lang w:val="ro-RO"/>
              </w:rPr>
            </w:pPr>
          </w:p>
        </w:tc>
        <w:tc>
          <w:tcPr>
            <w:tcW w:w="646" w:type="pct"/>
            <w:gridSpan w:val="2"/>
            <w:vMerge/>
            <w:vAlign w:val="center"/>
          </w:tcPr>
          <w:p w14:paraId="214E613D" w14:textId="77777777" w:rsidR="000F18DB" w:rsidRPr="00890205" w:rsidRDefault="000F18DB" w:rsidP="008A544B">
            <w:pPr>
              <w:rPr>
                <w:rFonts w:ascii="Verdana" w:hAnsi="Verdana" w:cs="Arial"/>
                <w:b/>
                <w:bCs/>
                <w:sz w:val="22"/>
                <w:szCs w:val="22"/>
                <w:lang w:val="ro-RO"/>
              </w:rPr>
            </w:pPr>
          </w:p>
        </w:tc>
      </w:tr>
      <w:tr w:rsidR="00AB7BC5" w:rsidRPr="00890205" w14:paraId="5ADB6100" w14:textId="77777777" w:rsidTr="00AB7BC5">
        <w:trPr>
          <w:gridAfter w:val="1"/>
          <w:wAfter w:w="148" w:type="pct"/>
          <w:trHeight w:val="900"/>
        </w:trPr>
        <w:tc>
          <w:tcPr>
            <w:tcW w:w="150" w:type="pct"/>
            <w:vMerge w:val="restart"/>
            <w:shd w:val="clear" w:color="000000" w:fill="CCFFFF"/>
            <w:noWrap/>
            <w:vAlign w:val="center"/>
          </w:tcPr>
          <w:p w14:paraId="15C9047F"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2</w:t>
            </w:r>
          </w:p>
        </w:tc>
        <w:tc>
          <w:tcPr>
            <w:tcW w:w="943" w:type="pct"/>
            <w:shd w:val="clear" w:color="000000" w:fill="CCFFFF"/>
            <w:vAlign w:val="center"/>
          </w:tcPr>
          <w:p w14:paraId="5BBE4C29" w14:textId="77777777" w:rsidR="000F18DB" w:rsidRPr="00890205" w:rsidRDefault="000F18DB" w:rsidP="008A544B">
            <w:pPr>
              <w:jc w:val="both"/>
              <w:rPr>
                <w:rFonts w:ascii="Verdana" w:hAnsi="Verdana" w:cs="Arial"/>
                <w:b/>
                <w:bCs/>
                <w:sz w:val="22"/>
                <w:szCs w:val="22"/>
                <w:lang w:val="ro-RO"/>
              </w:rPr>
            </w:pPr>
            <w:r w:rsidRPr="00890205">
              <w:rPr>
                <w:rFonts w:ascii="Verdana" w:hAnsi="Verdana" w:cs="Arial"/>
                <w:b/>
                <w:bCs/>
                <w:sz w:val="22"/>
                <w:szCs w:val="22"/>
                <w:lang w:val="ro-RO"/>
              </w:rPr>
              <w:t>Veniturile din exploatare (Ve)</w:t>
            </w:r>
            <w:r w:rsidRPr="00890205">
              <w:rPr>
                <w:rFonts w:ascii="Verdana" w:hAnsi="Verdana" w:cs="Arial"/>
                <w:sz w:val="22"/>
                <w:szCs w:val="22"/>
                <w:lang w:val="ro-RO"/>
              </w:rPr>
              <w:t xml:space="preserve"> - se înscriu valorile din proiecţia contului de profit şi pierdere, rândul 5, aferente perioadei respective</w:t>
            </w:r>
          </w:p>
        </w:tc>
        <w:tc>
          <w:tcPr>
            <w:tcW w:w="409" w:type="pct"/>
            <w:shd w:val="clear" w:color="000000" w:fill="CCFFFF"/>
            <w:vAlign w:val="center"/>
          </w:tcPr>
          <w:p w14:paraId="2E7C9A6F"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c>
          <w:tcPr>
            <w:tcW w:w="529" w:type="pct"/>
            <w:shd w:val="clear" w:color="000000" w:fill="CCFFFF"/>
            <w:noWrap/>
            <w:vAlign w:val="center"/>
          </w:tcPr>
          <w:p w14:paraId="7D3D707C"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LEI </w:t>
            </w:r>
          </w:p>
        </w:tc>
        <w:tc>
          <w:tcPr>
            <w:tcW w:w="381" w:type="pct"/>
            <w:gridSpan w:val="2"/>
            <w:shd w:val="clear" w:color="000000" w:fill="CCFFFF"/>
            <w:noWrap/>
            <w:vAlign w:val="center"/>
          </w:tcPr>
          <w:p w14:paraId="39112EEC"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62" w:type="pct"/>
            <w:shd w:val="clear" w:color="000000" w:fill="CCFFFF"/>
            <w:noWrap/>
            <w:vAlign w:val="center"/>
          </w:tcPr>
          <w:p w14:paraId="6341E089"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82" w:type="pct"/>
            <w:shd w:val="clear" w:color="000000" w:fill="CCFFFF"/>
            <w:noWrap/>
            <w:vAlign w:val="center"/>
          </w:tcPr>
          <w:p w14:paraId="714FC89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68" w:type="pct"/>
            <w:gridSpan w:val="2"/>
            <w:shd w:val="clear" w:color="000000" w:fill="CCFFFF"/>
            <w:noWrap/>
            <w:vAlign w:val="center"/>
          </w:tcPr>
          <w:p w14:paraId="1CCEA352"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75" w:type="pct"/>
            <w:gridSpan w:val="2"/>
            <w:shd w:val="clear" w:color="000000" w:fill="CCFFFF"/>
            <w:noWrap/>
            <w:vAlign w:val="center"/>
          </w:tcPr>
          <w:p w14:paraId="3E5C344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07" w:type="pct"/>
            <w:vMerge w:val="restart"/>
            <w:shd w:val="clear" w:color="000000" w:fill="CCFFFF"/>
            <w:vAlign w:val="center"/>
          </w:tcPr>
          <w:p w14:paraId="724DE65F"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Nu sunt diferenţe</w:t>
            </w:r>
          </w:p>
        </w:tc>
        <w:tc>
          <w:tcPr>
            <w:tcW w:w="646" w:type="pct"/>
            <w:gridSpan w:val="2"/>
            <w:vMerge w:val="restart"/>
            <w:shd w:val="clear" w:color="000000" w:fill="CCFFFF"/>
            <w:vAlign w:val="center"/>
          </w:tcPr>
          <w:p w14:paraId="318BCA4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r>
      <w:tr w:rsidR="00AB7BC5" w:rsidRPr="00890205" w14:paraId="52C50977" w14:textId="77777777" w:rsidTr="00AB7BC5">
        <w:trPr>
          <w:gridAfter w:val="1"/>
          <w:wAfter w:w="148" w:type="pct"/>
          <w:trHeight w:val="450"/>
        </w:trPr>
        <w:tc>
          <w:tcPr>
            <w:tcW w:w="150" w:type="pct"/>
            <w:vMerge/>
            <w:vAlign w:val="center"/>
          </w:tcPr>
          <w:p w14:paraId="2D253616" w14:textId="77777777" w:rsidR="000F18DB" w:rsidRPr="00890205" w:rsidRDefault="000F18DB" w:rsidP="008A544B">
            <w:pPr>
              <w:rPr>
                <w:rFonts w:ascii="Verdana" w:hAnsi="Verdana" w:cs="Arial"/>
                <w:sz w:val="22"/>
                <w:szCs w:val="22"/>
                <w:lang w:val="ro-RO"/>
              </w:rPr>
            </w:pPr>
          </w:p>
        </w:tc>
        <w:tc>
          <w:tcPr>
            <w:tcW w:w="943" w:type="pct"/>
            <w:shd w:val="clear" w:color="auto" w:fill="auto"/>
            <w:vAlign w:val="center"/>
          </w:tcPr>
          <w:p w14:paraId="0798B1DA" w14:textId="77777777" w:rsidR="000F18DB" w:rsidRPr="00890205" w:rsidRDefault="000F18DB" w:rsidP="008A544B">
            <w:pPr>
              <w:jc w:val="both"/>
              <w:rPr>
                <w:rFonts w:ascii="Verdana" w:hAnsi="Verdana" w:cs="Arial"/>
                <w:b/>
                <w:bCs/>
                <w:sz w:val="22"/>
                <w:szCs w:val="22"/>
                <w:lang w:val="ro-RO"/>
              </w:rPr>
            </w:pPr>
            <w:r w:rsidRPr="00890205">
              <w:rPr>
                <w:rFonts w:ascii="Verdana" w:hAnsi="Verdana" w:cs="Arial"/>
                <w:b/>
                <w:bCs/>
                <w:sz w:val="22"/>
                <w:szCs w:val="22"/>
                <w:lang w:val="ro-RO"/>
              </w:rPr>
              <w:t>Veniturile din exploatare (Ve)</w:t>
            </w:r>
            <w:r w:rsidRPr="00890205">
              <w:rPr>
                <w:rFonts w:ascii="Verdana" w:hAnsi="Verdana" w:cs="Arial"/>
                <w:sz w:val="22"/>
                <w:szCs w:val="22"/>
                <w:lang w:val="ro-RO"/>
              </w:rPr>
              <w:t xml:space="preserve"> - calculată de solicitant, conform </w:t>
            </w:r>
            <w:r w:rsidRPr="00890205">
              <w:rPr>
                <w:rFonts w:ascii="Verdana" w:hAnsi="Verdana" w:cs="Arial"/>
                <w:sz w:val="22"/>
                <w:szCs w:val="22"/>
                <w:lang w:val="ro-RO"/>
              </w:rPr>
              <w:lastRenderedPageBreak/>
              <w:t xml:space="preserve">tabelului de indicatori </w:t>
            </w:r>
          </w:p>
        </w:tc>
        <w:tc>
          <w:tcPr>
            <w:tcW w:w="409" w:type="pct"/>
            <w:shd w:val="clear" w:color="auto" w:fill="auto"/>
            <w:vAlign w:val="center"/>
          </w:tcPr>
          <w:p w14:paraId="07EBB31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lastRenderedPageBreak/>
              <w:t>N/A</w:t>
            </w:r>
          </w:p>
        </w:tc>
        <w:tc>
          <w:tcPr>
            <w:tcW w:w="529" w:type="pct"/>
            <w:shd w:val="clear" w:color="auto" w:fill="auto"/>
            <w:noWrap/>
            <w:vAlign w:val="center"/>
          </w:tcPr>
          <w:p w14:paraId="78424A5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LEI</w:t>
            </w:r>
          </w:p>
        </w:tc>
        <w:tc>
          <w:tcPr>
            <w:tcW w:w="381" w:type="pct"/>
            <w:gridSpan w:val="2"/>
            <w:shd w:val="clear" w:color="000000" w:fill="FFFFFF"/>
            <w:noWrap/>
            <w:vAlign w:val="center"/>
          </w:tcPr>
          <w:p w14:paraId="222B4619"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62" w:type="pct"/>
            <w:shd w:val="clear" w:color="000000" w:fill="FFFFFF"/>
            <w:noWrap/>
            <w:vAlign w:val="center"/>
          </w:tcPr>
          <w:p w14:paraId="712CFA0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82" w:type="pct"/>
            <w:shd w:val="clear" w:color="000000" w:fill="FFFFFF"/>
            <w:noWrap/>
            <w:vAlign w:val="center"/>
          </w:tcPr>
          <w:p w14:paraId="6580F3A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68" w:type="pct"/>
            <w:gridSpan w:val="2"/>
            <w:shd w:val="clear" w:color="000000" w:fill="FFFFFF"/>
            <w:noWrap/>
            <w:vAlign w:val="center"/>
          </w:tcPr>
          <w:p w14:paraId="1F101321"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75" w:type="pct"/>
            <w:gridSpan w:val="2"/>
            <w:shd w:val="clear" w:color="000000" w:fill="FFFFFF"/>
            <w:noWrap/>
            <w:vAlign w:val="center"/>
          </w:tcPr>
          <w:p w14:paraId="46BA9B1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07" w:type="pct"/>
            <w:vMerge/>
            <w:vAlign w:val="center"/>
          </w:tcPr>
          <w:p w14:paraId="7FDC09AE" w14:textId="77777777" w:rsidR="000F18DB" w:rsidRPr="00890205" w:rsidRDefault="000F18DB" w:rsidP="008A544B">
            <w:pPr>
              <w:rPr>
                <w:rFonts w:ascii="Verdana" w:hAnsi="Verdana" w:cs="Arial"/>
                <w:b/>
                <w:bCs/>
                <w:sz w:val="22"/>
                <w:szCs w:val="22"/>
                <w:lang w:val="ro-RO"/>
              </w:rPr>
            </w:pPr>
          </w:p>
        </w:tc>
        <w:tc>
          <w:tcPr>
            <w:tcW w:w="646" w:type="pct"/>
            <w:gridSpan w:val="2"/>
            <w:vMerge/>
            <w:vAlign w:val="center"/>
          </w:tcPr>
          <w:p w14:paraId="376C59FD" w14:textId="77777777" w:rsidR="000F18DB" w:rsidRPr="00890205" w:rsidRDefault="000F18DB" w:rsidP="008A544B">
            <w:pPr>
              <w:rPr>
                <w:rFonts w:ascii="Verdana" w:hAnsi="Verdana" w:cs="Arial"/>
                <w:b/>
                <w:bCs/>
                <w:sz w:val="22"/>
                <w:szCs w:val="22"/>
                <w:lang w:val="ro-RO"/>
              </w:rPr>
            </w:pPr>
          </w:p>
        </w:tc>
      </w:tr>
      <w:tr w:rsidR="00AB7BC5" w:rsidRPr="00890205" w14:paraId="0CE1D043" w14:textId="77777777" w:rsidTr="00AB7BC5">
        <w:trPr>
          <w:gridAfter w:val="1"/>
          <w:wAfter w:w="148" w:type="pct"/>
          <w:trHeight w:val="900"/>
        </w:trPr>
        <w:tc>
          <w:tcPr>
            <w:tcW w:w="150" w:type="pct"/>
            <w:vMerge w:val="restart"/>
            <w:shd w:val="clear" w:color="000000" w:fill="CCFFFF"/>
            <w:noWrap/>
            <w:vAlign w:val="center"/>
          </w:tcPr>
          <w:p w14:paraId="6C08E9CD"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3</w:t>
            </w:r>
          </w:p>
        </w:tc>
        <w:tc>
          <w:tcPr>
            <w:tcW w:w="943" w:type="pct"/>
            <w:shd w:val="clear" w:color="000000" w:fill="CCFFFF"/>
            <w:vAlign w:val="center"/>
          </w:tcPr>
          <w:p w14:paraId="2CFE59EE" w14:textId="77777777" w:rsidR="000F18DB" w:rsidRPr="00890205" w:rsidRDefault="000F18DB" w:rsidP="008A544B">
            <w:pPr>
              <w:jc w:val="both"/>
              <w:rPr>
                <w:rFonts w:ascii="Verdana" w:hAnsi="Verdana" w:cs="Arial"/>
                <w:b/>
                <w:bCs/>
                <w:sz w:val="22"/>
                <w:szCs w:val="22"/>
                <w:lang w:val="ro-RO"/>
              </w:rPr>
            </w:pPr>
            <w:r w:rsidRPr="00890205">
              <w:rPr>
                <w:rFonts w:ascii="Verdana" w:hAnsi="Verdana" w:cs="Arial"/>
                <w:b/>
                <w:bCs/>
                <w:sz w:val="22"/>
                <w:szCs w:val="22"/>
                <w:lang w:val="ro-RO"/>
              </w:rPr>
              <w:t>Cheltuieli de exploatare (Ce) -</w:t>
            </w:r>
            <w:r w:rsidRPr="00890205">
              <w:rPr>
                <w:rFonts w:ascii="Verdana" w:hAnsi="Verdana" w:cs="Arial"/>
                <w:sz w:val="22"/>
                <w:szCs w:val="22"/>
                <w:lang w:val="ro-RO"/>
              </w:rPr>
              <w:t xml:space="preserve"> se înscriu valorile din proiecţia contului de profit şi pierdere, rândul 11, aferente perioadei respective</w:t>
            </w:r>
          </w:p>
        </w:tc>
        <w:tc>
          <w:tcPr>
            <w:tcW w:w="409" w:type="pct"/>
            <w:shd w:val="clear" w:color="000000" w:fill="CCFFFF"/>
            <w:vAlign w:val="center"/>
          </w:tcPr>
          <w:p w14:paraId="34CCCE1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c>
          <w:tcPr>
            <w:tcW w:w="529" w:type="pct"/>
            <w:shd w:val="clear" w:color="000000" w:fill="CCFFFF"/>
            <w:noWrap/>
            <w:vAlign w:val="center"/>
          </w:tcPr>
          <w:p w14:paraId="300A040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LEI</w:t>
            </w:r>
          </w:p>
        </w:tc>
        <w:tc>
          <w:tcPr>
            <w:tcW w:w="381" w:type="pct"/>
            <w:gridSpan w:val="2"/>
            <w:shd w:val="clear" w:color="000000" w:fill="CCFFFF"/>
            <w:noWrap/>
            <w:vAlign w:val="center"/>
          </w:tcPr>
          <w:p w14:paraId="0B49F7BC"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62" w:type="pct"/>
            <w:shd w:val="clear" w:color="000000" w:fill="CCFFFF"/>
            <w:noWrap/>
            <w:vAlign w:val="center"/>
          </w:tcPr>
          <w:p w14:paraId="2FB1A3B1"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82" w:type="pct"/>
            <w:shd w:val="clear" w:color="000000" w:fill="CCFFFF"/>
            <w:noWrap/>
            <w:vAlign w:val="center"/>
          </w:tcPr>
          <w:p w14:paraId="4CE1803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68" w:type="pct"/>
            <w:gridSpan w:val="2"/>
            <w:shd w:val="clear" w:color="000000" w:fill="CCFFFF"/>
            <w:noWrap/>
            <w:vAlign w:val="center"/>
          </w:tcPr>
          <w:p w14:paraId="0200795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75" w:type="pct"/>
            <w:gridSpan w:val="2"/>
            <w:shd w:val="clear" w:color="000000" w:fill="CCFFFF"/>
            <w:noWrap/>
            <w:vAlign w:val="center"/>
          </w:tcPr>
          <w:p w14:paraId="673B399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07" w:type="pct"/>
            <w:vMerge w:val="restart"/>
            <w:shd w:val="clear" w:color="000000" w:fill="CCFFFF"/>
            <w:vAlign w:val="center"/>
          </w:tcPr>
          <w:p w14:paraId="661D7142"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Nu sunt diferenţe</w:t>
            </w:r>
          </w:p>
        </w:tc>
        <w:tc>
          <w:tcPr>
            <w:tcW w:w="646" w:type="pct"/>
            <w:gridSpan w:val="2"/>
            <w:vMerge w:val="restart"/>
            <w:shd w:val="clear" w:color="000000" w:fill="CCFFFF"/>
            <w:vAlign w:val="center"/>
          </w:tcPr>
          <w:p w14:paraId="128ED72F"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r>
      <w:tr w:rsidR="00AB7BC5" w:rsidRPr="00890205" w14:paraId="139DA7B3" w14:textId="77777777" w:rsidTr="00AB7BC5">
        <w:trPr>
          <w:gridAfter w:val="1"/>
          <w:wAfter w:w="148" w:type="pct"/>
          <w:trHeight w:val="450"/>
        </w:trPr>
        <w:tc>
          <w:tcPr>
            <w:tcW w:w="150" w:type="pct"/>
            <w:vMerge/>
            <w:vAlign w:val="center"/>
          </w:tcPr>
          <w:p w14:paraId="4DFF57EE" w14:textId="77777777" w:rsidR="000F18DB" w:rsidRPr="00890205" w:rsidRDefault="000F18DB" w:rsidP="008A544B">
            <w:pPr>
              <w:rPr>
                <w:rFonts w:ascii="Verdana" w:hAnsi="Verdana" w:cs="Arial"/>
                <w:sz w:val="22"/>
                <w:szCs w:val="22"/>
                <w:lang w:val="ro-RO"/>
              </w:rPr>
            </w:pPr>
          </w:p>
        </w:tc>
        <w:tc>
          <w:tcPr>
            <w:tcW w:w="943" w:type="pct"/>
            <w:shd w:val="clear" w:color="auto" w:fill="auto"/>
            <w:vAlign w:val="center"/>
          </w:tcPr>
          <w:p w14:paraId="57DD2B23" w14:textId="77777777" w:rsidR="000F18DB" w:rsidRPr="00890205" w:rsidRDefault="000F18DB" w:rsidP="008A544B">
            <w:pPr>
              <w:jc w:val="both"/>
              <w:rPr>
                <w:rFonts w:ascii="Verdana" w:hAnsi="Verdana" w:cs="Arial"/>
                <w:b/>
                <w:bCs/>
                <w:sz w:val="22"/>
                <w:szCs w:val="22"/>
                <w:lang w:val="ro-RO"/>
              </w:rPr>
            </w:pPr>
            <w:r w:rsidRPr="00890205">
              <w:rPr>
                <w:rFonts w:ascii="Verdana" w:hAnsi="Verdana" w:cs="Arial"/>
                <w:b/>
                <w:bCs/>
                <w:sz w:val="22"/>
                <w:szCs w:val="22"/>
                <w:lang w:val="ro-RO"/>
              </w:rPr>
              <w:t>Cheltuieli de exploatare (Ce) -</w:t>
            </w:r>
            <w:r w:rsidRPr="00890205">
              <w:rPr>
                <w:rFonts w:ascii="Verdana" w:hAnsi="Verdana" w:cs="Arial"/>
                <w:sz w:val="22"/>
                <w:szCs w:val="22"/>
                <w:lang w:val="ro-RO"/>
              </w:rPr>
              <w:t xml:space="preserve">  calculată de solicitant, conform tabelului de indicatori </w:t>
            </w:r>
          </w:p>
        </w:tc>
        <w:tc>
          <w:tcPr>
            <w:tcW w:w="409" w:type="pct"/>
            <w:shd w:val="clear" w:color="auto" w:fill="auto"/>
            <w:vAlign w:val="center"/>
          </w:tcPr>
          <w:p w14:paraId="5ACCCA3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c>
          <w:tcPr>
            <w:tcW w:w="529" w:type="pct"/>
            <w:shd w:val="clear" w:color="auto" w:fill="auto"/>
            <w:noWrap/>
            <w:vAlign w:val="center"/>
          </w:tcPr>
          <w:p w14:paraId="7D76540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LEI </w:t>
            </w:r>
          </w:p>
        </w:tc>
        <w:tc>
          <w:tcPr>
            <w:tcW w:w="381" w:type="pct"/>
            <w:gridSpan w:val="2"/>
            <w:shd w:val="clear" w:color="000000" w:fill="FFFFFF"/>
            <w:noWrap/>
            <w:vAlign w:val="center"/>
          </w:tcPr>
          <w:p w14:paraId="3F83802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62" w:type="pct"/>
            <w:shd w:val="clear" w:color="000000" w:fill="FFFFFF"/>
            <w:noWrap/>
            <w:vAlign w:val="center"/>
          </w:tcPr>
          <w:p w14:paraId="32D7C40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82" w:type="pct"/>
            <w:shd w:val="clear" w:color="000000" w:fill="FFFFFF"/>
            <w:noWrap/>
            <w:vAlign w:val="center"/>
          </w:tcPr>
          <w:p w14:paraId="1A87864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68" w:type="pct"/>
            <w:gridSpan w:val="2"/>
            <w:shd w:val="clear" w:color="000000" w:fill="FFFFFF"/>
            <w:noWrap/>
            <w:vAlign w:val="center"/>
          </w:tcPr>
          <w:p w14:paraId="5C3612F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75" w:type="pct"/>
            <w:gridSpan w:val="2"/>
            <w:shd w:val="clear" w:color="000000" w:fill="FFFFFF"/>
            <w:noWrap/>
            <w:vAlign w:val="center"/>
          </w:tcPr>
          <w:p w14:paraId="2181DBF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07" w:type="pct"/>
            <w:vMerge/>
            <w:vAlign w:val="center"/>
          </w:tcPr>
          <w:p w14:paraId="0DE0EEA6" w14:textId="77777777" w:rsidR="000F18DB" w:rsidRPr="00890205" w:rsidRDefault="000F18DB" w:rsidP="008A544B">
            <w:pPr>
              <w:rPr>
                <w:rFonts w:ascii="Verdana" w:hAnsi="Verdana" w:cs="Arial"/>
                <w:b/>
                <w:bCs/>
                <w:sz w:val="22"/>
                <w:szCs w:val="22"/>
                <w:lang w:val="ro-RO"/>
              </w:rPr>
            </w:pPr>
          </w:p>
        </w:tc>
        <w:tc>
          <w:tcPr>
            <w:tcW w:w="646" w:type="pct"/>
            <w:gridSpan w:val="2"/>
            <w:vMerge/>
            <w:vAlign w:val="center"/>
          </w:tcPr>
          <w:p w14:paraId="09300E34" w14:textId="77777777" w:rsidR="000F18DB" w:rsidRPr="00890205" w:rsidRDefault="000F18DB" w:rsidP="008A544B">
            <w:pPr>
              <w:rPr>
                <w:rFonts w:ascii="Verdana" w:hAnsi="Verdana" w:cs="Arial"/>
                <w:b/>
                <w:bCs/>
                <w:sz w:val="22"/>
                <w:szCs w:val="22"/>
                <w:lang w:val="ro-RO"/>
              </w:rPr>
            </w:pPr>
          </w:p>
        </w:tc>
      </w:tr>
      <w:tr w:rsidR="00AB7BC5" w:rsidRPr="00890205" w14:paraId="03F627B4" w14:textId="77777777" w:rsidTr="00AB7BC5">
        <w:trPr>
          <w:gridAfter w:val="1"/>
          <w:wAfter w:w="148" w:type="pct"/>
          <w:trHeight w:val="675"/>
        </w:trPr>
        <w:tc>
          <w:tcPr>
            <w:tcW w:w="150" w:type="pct"/>
            <w:vMerge w:val="restart"/>
            <w:shd w:val="clear" w:color="000000" w:fill="CCFFFF"/>
            <w:noWrap/>
            <w:vAlign w:val="center"/>
          </w:tcPr>
          <w:p w14:paraId="22374A75"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4</w:t>
            </w:r>
          </w:p>
        </w:tc>
        <w:tc>
          <w:tcPr>
            <w:tcW w:w="943" w:type="pct"/>
            <w:shd w:val="clear" w:color="000000" w:fill="CCFFFF"/>
            <w:vAlign w:val="center"/>
          </w:tcPr>
          <w:p w14:paraId="3E30287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Rata rezultatului din exploatare </w:t>
            </w:r>
            <w:r w:rsidRPr="00890205">
              <w:rPr>
                <w:rFonts w:ascii="Verdana" w:hAnsi="Verdana" w:cs="Arial"/>
                <w:b/>
                <w:bCs/>
                <w:sz w:val="22"/>
                <w:szCs w:val="22"/>
                <w:lang w:val="ro-RO"/>
              </w:rPr>
              <w:lastRenderedPageBreak/>
              <w:t xml:space="preserve">(rRe) - </w:t>
            </w:r>
            <w:r w:rsidRPr="00890205">
              <w:rPr>
                <w:rFonts w:ascii="Verdana" w:hAnsi="Verdana" w:cs="Arial"/>
                <w:sz w:val="22"/>
                <w:szCs w:val="22"/>
                <w:lang w:val="ro-RO"/>
              </w:rPr>
              <w:t xml:space="preserve">se calculează automat diferenţa dintre Ve şi Ce introduse, raportat la Ve - </w:t>
            </w:r>
            <w:r w:rsidRPr="00890205">
              <w:rPr>
                <w:rFonts w:ascii="Verdana" w:hAnsi="Verdana" w:cs="Arial"/>
                <w:b/>
                <w:bCs/>
                <w:sz w:val="22"/>
                <w:szCs w:val="22"/>
                <w:lang w:val="ro-RO"/>
              </w:rPr>
              <w:t>minim 10%</w:t>
            </w:r>
          </w:p>
        </w:tc>
        <w:tc>
          <w:tcPr>
            <w:tcW w:w="409" w:type="pct"/>
            <w:shd w:val="clear" w:color="000000" w:fill="CCFFFF"/>
            <w:vAlign w:val="center"/>
          </w:tcPr>
          <w:p w14:paraId="588D65C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lastRenderedPageBreak/>
              <w:t>minim 10% din Ve</w:t>
            </w:r>
          </w:p>
        </w:tc>
        <w:tc>
          <w:tcPr>
            <w:tcW w:w="529" w:type="pct"/>
            <w:shd w:val="clear" w:color="000000" w:fill="CCFFFF"/>
            <w:noWrap/>
            <w:vAlign w:val="center"/>
          </w:tcPr>
          <w:p w14:paraId="43854EA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 </w:t>
            </w:r>
          </w:p>
        </w:tc>
        <w:tc>
          <w:tcPr>
            <w:tcW w:w="381" w:type="pct"/>
            <w:gridSpan w:val="2"/>
            <w:shd w:val="clear" w:color="000000" w:fill="CCFFFF"/>
            <w:noWrap/>
            <w:vAlign w:val="center"/>
          </w:tcPr>
          <w:p w14:paraId="6C26C5E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362" w:type="pct"/>
            <w:shd w:val="clear" w:color="000000" w:fill="CCFFFF"/>
            <w:noWrap/>
            <w:vAlign w:val="center"/>
          </w:tcPr>
          <w:p w14:paraId="26828D47"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382" w:type="pct"/>
            <w:shd w:val="clear" w:color="000000" w:fill="CCFFFF"/>
            <w:noWrap/>
            <w:vAlign w:val="center"/>
          </w:tcPr>
          <w:p w14:paraId="7972A159"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368" w:type="pct"/>
            <w:gridSpan w:val="2"/>
            <w:shd w:val="clear" w:color="000000" w:fill="CCFFFF"/>
            <w:noWrap/>
            <w:vAlign w:val="center"/>
          </w:tcPr>
          <w:p w14:paraId="3DA4DB41"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w:t>
            </w:r>
            <w:r w:rsidRPr="00890205">
              <w:rPr>
                <w:rFonts w:ascii="Verdana" w:hAnsi="Verdana" w:cs="Arial"/>
                <w:b/>
                <w:bCs/>
                <w:sz w:val="22"/>
                <w:szCs w:val="22"/>
                <w:lang w:val="ro-RO"/>
              </w:rPr>
              <w:cr/>
              <w:t>0!</w:t>
            </w:r>
          </w:p>
        </w:tc>
        <w:tc>
          <w:tcPr>
            <w:tcW w:w="375" w:type="pct"/>
            <w:gridSpan w:val="2"/>
            <w:shd w:val="clear" w:color="000000" w:fill="CCFFFF"/>
            <w:noWrap/>
            <w:vAlign w:val="center"/>
          </w:tcPr>
          <w:p w14:paraId="787C134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307" w:type="pct"/>
            <w:vMerge w:val="restart"/>
            <w:shd w:val="clear" w:color="000000" w:fill="CCFFFF"/>
            <w:vAlign w:val="center"/>
          </w:tcPr>
          <w:p w14:paraId="4AFC22E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646" w:type="pct"/>
            <w:gridSpan w:val="2"/>
            <w:vMerge w:val="restart"/>
            <w:shd w:val="clear" w:color="000000" w:fill="CCFFFF"/>
            <w:vAlign w:val="center"/>
          </w:tcPr>
          <w:p w14:paraId="45D47E1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r>
      <w:tr w:rsidR="00AB7BC5" w:rsidRPr="00890205" w14:paraId="7F94C91C" w14:textId="77777777" w:rsidTr="00AB7BC5">
        <w:trPr>
          <w:gridAfter w:val="1"/>
          <w:wAfter w:w="148" w:type="pct"/>
          <w:trHeight w:val="675"/>
        </w:trPr>
        <w:tc>
          <w:tcPr>
            <w:tcW w:w="150" w:type="pct"/>
            <w:vMerge/>
            <w:vAlign w:val="center"/>
          </w:tcPr>
          <w:p w14:paraId="155DD4B9" w14:textId="77777777" w:rsidR="000F18DB" w:rsidRPr="00890205" w:rsidRDefault="000F18DB" w:rsidP="008A544B">
            <w:pPr>
              <w:rPr>
                <w:rFonts w:ascii="Verdana" w:hAnsi="Verdana" w:cs="Arial"/>
                <w:sz w:val="22"/>
                <w:szCs w:val="22"/>
                <w:lang w:val="ro-RO"/>
              </w:rPr>
            </w:pPr>
          </w:p>
        </w:tc>
        <w:tc>
          <w:tcPr>
            <w:tcW w:w="943" w:type="pct"/>
            <w:shd w:val="clear" w:color="auto" w:fill="auto"/>
            <w:vAlign w:val="center"/>
          </w:tcPr>
          <w:p w14:paraId="4BB676C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Rata rezultatului din exploatare (rRe) - </w:t>
            </w:r>
            <w:r w:rsidRPr="00890205">
              <w:rPr>
                <w:rFonts w:ascii="Verdana" w:hAnsi="Verdana" w:cs="Arial"/>
                <w:sz w:val="22"/>
                <w:szCs w:val="22"/>
                <w:lang w:val="ro-RO"/>
              </w:rPr>
              <w:t xml:space="preserve">calculată de solicitant, conform tabelului de indicatori </w:t>
            </w:r>
          </w:p>
        </w:tc>
        <w:tc>
          <w:tcPr>
            <w:tcW w:w="409" w:type="pct"/>
            <w:shd w:val="clear" w:color="auto" w:fill="auto"/>
            <w:vAlign w:val="center"/>
          </w:tcPr>
          <w:p w14:paraId="31F690C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minim 10% din Ve</w:t>
            </w:r>
          </w:p>
        </w:tc>
        <w:tc>
          <w:tcPr>
            <w:tcW w:w="529" w:type="pct"/>
            <w:shd w:val="clear" w:color="auto" w:fill="auto"/>
            <w:noWrap/>
            <w:vAlign w:val="center"/>
          </w:tcPr>
          <w:p w14:paraId="5B1CBA6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 </w:t>
            </w:r>
          </w:p>
        </w:tc>
        <w:tc>
          <w:tcPr>
            <w:tcW w:w="381" w:type="pct"/>
            <w:gridSpan w:val="2"/>
            <w:shd w:val="clear" w:color="auto" w:fill="auto"/>
            <w:noWrap/>
            <w:vAlign w:val="center"/>
          </w:tcPr>
          <w:p w14:paraId="7828877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62" w:type="pct"/>
            <w:shd w:val="clear" w:color="auto" w:fill="auto"/>
            <w:noWrap/>
            <w:vAlign w:val="center"/>
          </w:tcPr>
          <w:p w14:paraId="45E0DB75"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82" w:type="pct"/>
            <w:shd w:val="clear" w:color="auto" w:fill="auto"/>
            <w:noWrap/>
            <w:vAlign w:val="center"/>
          </w:tcPr>
          <w:p w14:paraId="5E4FF67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68" w:type="pct"/>
            <w:gridSpan w:val="2"/>
            <w:shd w:val="clear" w:color="auto" w:fill="auto"/>
            <w:noWrap/>
            <w:vAlign w:val="center"/>
          </w:tcPr>
          <w:p w14:paraId="3CAE05D9"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75" w:type="pct"/>
            <w:gridSpan w:val="2"/>
            <w:shd w:val="clear" w:color="auto" w:fill="auto"/>
            <w:noWrap/>
            <w:vAlign w:val="center"/>
          </w:tcPr>
          <w:p w14:paraId="7B23238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07" w:type="pct"/>
            <w:vMerge/>
            <w:vAlign w:val="center"/>
          </w:tcPr>
          <w:p w14:paraId="0E17001C" w14:textId="77777777" w:rsidR="000F18DB" w:rsidRPr="00890205" w:rsidRDefault="000F18DB" w:rsidP="008A544B">
            <w:pPr>
              <w:rPr>
                <w:rFonts w:ascii="Verdana" w:hAnsi="Verdana" w:cs="Arial"/>
                <w:b/>
                <w:bCs/>
                <w:sz w:val="22"/>
                <w:szCs w:val="22"/>
                <w:lang w:val="ro-RO"/>
              </w:rPr>
            </w:pPr>
          </w:p>
        </w:tc>
        <w:tc>
          <w:tcPr>
            <w:tcW w:w="646" w:type="pct"/>
            <w:gridSpan w:val="2"/>
            <w:vMerge/>
            <w:vAlign w:val="center"/>
          </w:tcPr>
          <w:p w14:paraId="236BF4A3" w14:textId="77777777" w:rsidR="000F18DB" w:rsidRPr="00890205" w:rsidRDefault="000F18DB" w:rsidP="008A544B">
            <w:pPr>
              <w:rPr>
                <w:rFonts w:ascii="Verdana" w:hAnsi="Verdana" w:cs="Arial"/>
                <w:b/>
                <w:bCs/>
                <w:sz w:val="22"/>
                <w:szCs w:val="22"/>
                <w:lang w:val="ro-RO"/>
              </w:rPr>
            </w:pPr>
          </w:p>
        </w:tc>
      </w:tr>
      <w:tr w:rsidR="00AB7BC5" w:rsidRPr="00890205" w14:paraId="29C8A726" w14:textId="77777777" w:rsidTr="00AB7BC5">
        <w:trPr>
          <w:gridAfter w:val="1"/>
          <w:wAfter w:w="148" w:type="pct"/>
          <w:trHeight w:val="675"/>
        </w:trPr>
        <w:tc>
          <w:tcPr>
            <w:tcW w:w="150" w:type="pct"/>
            <w:shd w:val="clear" w:color="000000" w:fill="CCFFFF"/>
            <w:noWrap/>
            <w:vAlign w:val="center"/>
          </w:tcPr>
          <w:p w14:paraId="09F42459"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5</w:t>
            </w:r>
          </w:p>
        </w:tc>
        <w:tc>
          <w:tcPr>
            <w:tcW w:w="943" w:type="pct"/>
            <w:shd w:val="clear" w:color="000000" w:fill="CCFFFF"/>
            <w:vAlign w:val="center"/>
          </w:tcPr>
          <w:p w14:paraId="7623107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Flux de numerar din activitatea de exploatare - </w:t>
            </w:r>
            <w:r w:rsidRPr="00890205">
              <w:rPr>
                <w:rFonts w:ascii="Verdana" w:hAnsi="Verdana" w:cs="Arial"/>
                <w:sz w:val="22"/>
                <w:szCs w:val="22"/>
                <w:lang w:val="ro-RO"/>
              </w:rPr>
              <w:t>linia</w:t>
            </w:r>
            <w:r w:rsidRPr="00890205">
              <w:rPr>
                <w:rFonts w:ascii="Verdana" w:hAnsi="Verdana" w:cs="Arial"/>
                <w:b/>
                <w:bCs/>
                <w:sz w:val="22"/>
                <w:szCs w:val="22"/>
                <w:lang w:val="ro-RO"/>
              </w:rPr>
              <w:t xml:space="preserve"> P din </w:t>
            </w:r>
            <w:r w:rsidRPr="00890205">
              <w:rPr>
                <w:rFonts w:ascii="Verdana" w:hAnsi="Verdana" w:cs="Arial"/>
                <w:sz w:val="22"/>
                <w:szCs w:val="22"/>
                <w:lang w:val="ro-RO"/>
              </w:rPr>
              <w:t>Anexa</w:t>
            </w:r>
            <w:r w:rsidRPr="00890205">
              <w:rPr>
                <w:rFonts w:ascii="Verdana" w:hAnsi="Verdana" w:cs="Arial"/>
                <w:b/>
                <w:bCs/>
                <w:sz w:val="22"/>
                <w:szCs w:val="22"/>
                <w:lang w:val="ro-RO"/>
              </w:rPr>
              <w:t xml:space="preserve"> B8</w:t>
            </w:r>
            <w:r w:rsidRPr="00890205">
              <w:rPr>
                <w:rFonts w:ascii="Verdana" w:hAnsi="Verdana" w:cs="Arial"/>
                <w:sz w:val="22"/>
                <w:szCs w:val="22"/>
                <w:lang w:val="ro-RO"/>
              </w:rPr>
              <w:t xml:space="preserve"> aferent </w:t>
            </w:r>
            <w:r w:rsidRPr="00890205">
              <w:rPr>
                <w:rFonts w:ascii="Verdana" w:hAnsi="Verdana" w:cs="Arial"/>
                <w:sz w:val="22"/>
                <w:szCs w:val="22"/>
                <w:lang w:val="ro-RO"/>
              </w:rPr>
              <w:lastRenderedPageBreak/>
              <w:t>perioadei respective</w:t>
            </w:r>
          </w:p>
        </w:tc>
        <w:tc>
          <w:tcPr>
            <w:tcW w:w="409" w:type="pct"/>
            <w:shd w:val="clear" w:color="000000" w:fill="CCFFFF"/>
            <w:vAlign w:val="center"/>
          </w:tcPr>
          <w:p w14:paraId="3A3BB6E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lastRenderedPageBreak/>
              <w:t>N/A</w:t>
            </w:r>
          </w:p>
        </w:tc>
        <w:tc>
          <w:tcPr>
            <w:tcW w:w="529" w:type="pct"/>
            <w:shd w:val="clear" w:color="000000" w:fill="CCFFFF"/>
            <w:noWrap/>
            <w:vAlign w:val="center"/>
          </w:tcPr>
          <w:p w14:paraId="1FE426D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LEI </w:t>
            </w:r>
          </w:p>
        </w:tc>
        <w:tc>
          <w:tcPr>
            <w:tcW w:w="381" w:type="pct"/>
            <w:gridSpan w:val="2"/>
            <w:shd w:val="clear" w:color="000000" w:fill="CCFFFF"/>
            <w:noWrap/>
            <w:vAlign w:val="center"/>
          </w:tcPr>
          <w:p w14:paraId="0EB3C48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62" w:type="pct"/>
            <w:shd w:val="clear" w:color="000000" w:fill="CCFFFF"/>
            <w:noWrap/>
            <w:vAlign w:val="center"/>
          </w:tcPr>
          <w:p w14:paraId="21882E0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82" w:type="pct"/>
            <w:shd w:val="clear" w:color="000000" w:fill="CCFFFF"/>
            <w:noWrap/>
            <w:vAlign w:val="center"/>
          </w:tcPr>
          <w:p w14:paraId="005A0C4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68" w:type="pct"/>
            <w:gridSpan w:val="2"/>
            <w:shd w:val="clear" w:color="000000" w:fill="CCFFFF"/>
            <w:noWrap/>
            <w:vAlign w:val="center"/>
          </w:tcPr>
          <w:p w14:paraId="199685F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75" w:type="pct"/>
            <w:gridSpan w:val="2"/>
            <w:shd w:val="clear" w:color="000000" w:fill="CCFFFF"/>
            <w:noWrap/>
            <w:vAlign w:val="center"/>
          </w:tcPr>
          <w:p w14:paraId="3E9E441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07" w:type="pct"/>
            <w:shd w:val="clear" w:color="000000" w:fill="CCFFFF"/>
            <w:vAlign w:val="center"/>
          </w:tcPr>
          <w:p w14:paraId="58A671F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646" w:type="pct"/>
            <w:gridSpan w:val="2"/>
            <w:shd w:val="clear" w:color="000000" w:fill="CCFFFF"/>
            <w:vAlign w:val="center"/>
          </w:tcPr>
          <w:p w14:paraId="046ECD5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r>
      <w:tr w:rsidR="00AB7BC5" w:rsidRPr="00890205" w14:paraId="167FCC4D" w14:textId="77777777" w:rsidTr="00AB7BC5">
        <w:trPr>
          <w:gridAfter w:val="1"/>
          <w:wAfter w:w="148" w:type="pct"/>
          <w:trHeight w:val="930"/>
        </w:trPr>
        <w:tc>
          <w:tcPr>
            <w:tcW w:w="150" w:type="pct"/>
            <w:vMerge w:val="restart"/>
            <w:shd w:val="clear" w:color="000000" w:fill="CCFFFF"/>
            <w:noWrap/>
            <w:vAlign w:val="center"/>
          </w:tcPr>
          <w:p w14:paraId="11C13227"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6</w:t>
            </w:r>
          </w:p>
        </w:tc>
        <w:tc>
          <w:tcPr>
            <w:tcW w:w="943" w:type="pct"/>
            <w:shd w:val="clear" w:color="000000" w:fill="CCFFFF"/>
            <w:vAlign w:val="center"/>
          </w:tcPr>
          <w:p w14:paraId="3BADB16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Durata de recuperare a investiţiei (Dr) -  </w:t>
            </w:r>
            <w:r w:rsidRPr="00890205">
              <w:rPr>
                <w:rFonts w:ascii="Verdana" w:hAnsi="Verdana" w:cs="Arial"/>
                <w:sz w:val="22"/>
                <w:szCs w:val="22"/>
                <w:lang w:val="ro-RO"/>
              </w:rPr>
              <w:t>se calculează automat ca raport între VI şi Fluxul de numerar net actualizat mediu pe orizontul de 12 ani</w:t>
            </w:r>
          </w:p>
        </w:tc>
        <w:tc>
          <w:tcPr>
            <w:tcW w:w="409" w:type="pct"/>
            <w:shd w:val="clear" w:color="000000" w:fill="CCFFFF"/>
            <w:vAlign w:val="center"/>
          </w:tcPr>
          <w:p w14:paraId="117A73F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maxim 12 </w:t>
            </w:r>
          </w:p>
        </w:tc>
        <w:tc>
          <w:tcPr>
            <w:tcW w:w="529" w:type="pct"/>
            <w:shd w:val="clear" w:color="000000" w:fill="CCFFFF"/>
            <w:noWrap/>
            <w:vAlign w:val="center"/>
          </w:tcPr>
          <w:p w14:paraId="21C068A9"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ANI </w:t>
            </w:r>
          </w:p>
        </w:tc>
        <w:tc>
          <w:tcPr>
            <w:tcW w:w="1868" w:type="pct"/>
            <w:gridSpan w:val="8"/>
            <w:shd w:val="clear" w:color="000000" w:fill="CCFFFF"/>
            <w:vAlign w:val="center"/>
          </w:tcPr>
          <w:p w14:paraId="6D7BD44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307" w:type="pct"/>
            <w:vMerge w:val="restart"/>
            <w:shd w:val="clear" w:color="000000" w:fill="CCFFFF"/>
            <w:vAlign w:val="center"/>
          </w:tcPr>
          <w:p w14:paraId="428B095F"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646" w:type="pct"/>
            <w:gridSpan w:val="2"/>
            <w:vMerge w:val="restart"/>
            <w:shd w:val="clear" w:color="000000" w:fill="CCFFFF"/>
            <w:vAlign w:val="center"/>
          </w:tcPr>
          <w:p w14:paraId="6AF3653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r>
      <w:tr w:rsidR="00AB7BC5" w:rsidRPr="00890205" w14:paraId="73022838" w14:textId="77777777" w:rsidTr="00AB7BC5">
        <w:trPr>
          <w:gridAfter w:val="1"/>
          <w:wAfter w:w="148" w:type="pct"/>
          <w:trHeight w:val="930"/>
        </w:trPr>
        <w:tc>
          <w:tcPr>
            <w:tcW w:w="150" w:type="pct"/>
            <w:vMerge/>
            <w:vAlign w:val="center"/>
          </w:tcPr>
          <w:p w14:paraId="3FCD5241" w14:textId="77777777" w:rsidR="000F18DB" w:rsidRPr="00890205" w:rsidRDefault="000F18DB" w:rsidP="008A544B">
            <w:pPr>
              <w:rPr>
                <w:rFonts w:ascii="Verdana" w:hAnsi="Verdana" w:cs="Arial"/>
                <w:sz w:val="22"/>
                <w:szCs w:val="22"/>
                <w:lang w:val="ro-RO"/>
              </w:rPr>
            </w:pPr>
          </w:p>
        </w:tc>
        <w:tc>
          <w:tcPr>
            <w:tcW w:w="943" w:type="pct"/>
            <w:shd w:val="clear" w:color="auto" w:fill="auto"/>
            <w:vAlign w:val="center"/>
          </w:tcPr>
          <w:p w14:paraId="42D96EDD" w14:textId="77777777" w:rsidR="000F18DB" w:rsidRPr="00890205" w:rsidRDefault="000F18DB" w:rsidP="008A544B">
            <w:pPr>
              <w:jc w:val="both"/>
              <w:rPr>
                <w:rFonts w:ascii="Verdana" w:hAnsi="Verdana" w:cs="Arial"/>
                <w:b/>
                <w:bCs/>
                <w:sz w:val="22"/>
                <w:szCs w:val="22"/>
                <w:lang w:val="ro-RO"/>
              </w:rPr>
            </w:pPr>
            <w:r w:rsidRPr="00890205">
              <w:rPr>
                <w:rFonts w:ascii="Verdana" w:hAnsi="Verdana" w:cs="Arial"/>
                <w:b/>
                <w:bCs/>
                <w:sz w:val="22"/>
                <w:szCs w:val="22"/>
                <w:lang w:val="ro-RO"/>
              </w:rPr>
              <w:t xml:space="preserve">Durata de recuperare a investiţiei (Dr) - </w:t>
            </w:r>
            <w:r w:rsidRPr="00890205">
              <w:rPr>
                <w:rFonts w:ascii="Verdana" w:hAnsi="Verdana" w:cs="Arial"/>
                <w:sz w:val="22"/>
                <w:szCs w:val="22"/>
                <w:lang w:val="ro-RO"/>
              </w:rPr>
              <w:t xml:space="preserve">calculată de solicitant, conform tabelului de indicatori </w:t>
            </w:r>
          </w:p>
        </w:tc>
        <w:tc>
          <w:tcPr>
            <w:tcW w:w="409" w:type="pct"/>
            <w:shd w:val="clear" w:color="auto" w:fill="auto"/>
            <w:vAlign w:val="center"/>
          </w:tcPr>
          <w:p w14:paraId="2A7EF9A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maxim 12 </w:t>
            </w:r>
          </w:p>
        </w:tc>
        <w:tc>
          <w:tcPr>
            <w:tcW w:w="529" w:type="pct"/>
            <w:shd w:val="clear" w:color="auto" w:fill="auto"/>
            <w:noWrap/>
            <w:vAlign w:val="center"/>
          </w:tcPr>
          <w:p w14:paraId="643CBF61"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ANI </w:t>
            </w:r>
          </w:p>
        </w:tc>
        <w:tc>
          <w:tcPr>
            <w:tcW w:w="1868" w:type="pct"/>
            <w:gridSpan w:val="8"/>
            <w:shd w:val="clear" w:color="auto" w:fill="auto"/>
            <w:vAlign w:val="center"/>
          </w:tcPr>
          <w:p w14:paraId="0986D72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07" w:type="pct"/>
            <w:vMerge/>
            <w:vAlign w:val="center"/>
          </w:tcPr>
          <w:p w14:paraId="14F92174" w14:textId="77777777" w:rsidR="000F18DB" w:rsidRPr="00890205" w:rsidRDefault="000F18DB" w:rsidP="008A544B">
            <w:pPr>
              <w:rPr>
                <w:rFonts w:ascii="Verdana" w:hAnsi="Verdana" w:cs="Arial"/>
                <w:b/>
                <w:bCs/>
                <w:sz w:val="22"/>
                <w:szCs w:val="22"/>
                <w:lang w:val="ro-RO"/>
              </w:rPr>
            </w:pPr>
          </w:p>
        </w:tc>
        <w:tc>
          <w:tcPr>
            <w:tcW w:w="646" w:type="pct"/>
            <w:gridSpan w:val="2"/>
            <w:vMerge/>
            <w:vAlign w:val="center"/>
          </w:tcPr>
          <w:p w14:paraId="348525A6" w14:textId="77777777" w:rsidR="000F18DB" w:rsidRPr="00890205" w:rsidRDefault="000F18DB" w:rsidP="008A544B">
            <w:pPr>
              <w:rPr>
                <w:rFonts w:ascii="Verdana" w:hAnsi="Verdana" w:cs="Arial"/>
                <w:b/>
                <w:bCs/>
                <w:sz w:val="22"/>
                <w:szCs w:val="22"/>
                <w:lang w:val="ro-RO"/>
              </w:rPr>
            </w:pPr>
          </w:p>
        </w:tc>
      </w:tr>
      <w:tr w:rsidR="00AB7BC5" w:rsidRPr="00890205" w14:paraId="5000B85E" w14:textId="77777777" w:rsidTr="00AB7BC5">
        <w:trPr>
          <w:gridAfter w:val="1"/>
          <w:wAfter w:w="148" w:type="pct"/>
          <w:trHeight w:val="675"/>
        </w:trPr>
        <w:tc>
          <w:tcPr>
            <w:tcW w:w="150" w:type="pct"/>
            <w:vMerge w:val="restart"/>
            <w:shd w:val="clear" w:color="000000" w:fill="CCFFFF"/>
            <w:noWrap/>
            <w:vAlign w:val="center"/>
          </w:tcPr>
          <w:p w14:paraId="34CDE128"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lastRenderedPageBreak/>
              <w:t>7</w:t>
            </w:r>
          </w:p>
        </w:tc>
        <w:tc>
          <w:tcPr>
            <w:tcW w:w="943" w:type="pct"/>
            <w:shd w:val="clear" w:color="000000" w:fill="CCFFFF"/>
            <w:vAlign w:val="center"/>
          </w:tcPr>
          <w:p w14:paraId="59439C4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Rata rentabilităţii capitalului investit (rRc) - </w:t>
            </w:r>
            <w:r w:rsidRPr="00890205">
              <w:rPr>
                <w:rFonts w:ascii="Verdana" w:hAnsi="Verdana" w:cs="Arial"/>
                <w:sz w:val="22"/>
                <w:szCs w:val="22"/>
                <w:lang w:val="ro-RO"/>
              </w:rPr>
              <w:t>se calculează automat ca raport între Fluxul de numerar din activitatea de exploatare şi (VI)</w:t>
            </w:r>
          </w:p>
        </w:tc>
        <w:tc>
          <w:tcPr>
            <w:tcW w:w="409" w:type="pct"/>
            <w:shd w:val="clear" w:color="000000" w:fill="CCFFFF"/>
            <w:vAlign w:val="center"/>
          </w:tcPr>
          <w:p w14:paraId="11CEA34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minim 5%</w:t>
            </w:r>
          </w:p>
        </w:tc>
        <w:tc>
          <w:tcPr>
            <w:tcW w:w="529" w:type="pct"/>
            <w:shd w:val="clear" w:color="000000" w:fill="CCFFFF"/>
            <w:noWrap/>
            <w:vAlign w:val="center"/>
          </w:tcPr>
          <w:p w14:paraId="3F5B056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 </w:t>
            </w:r>
          </w:p>
        </w:tc>
        <w:tc>
          <w:tcPr>
            <w:tcW w:w="381" w:type="pct"/>
            <w:gridSpan w:val="2"/>
            <w:shd w:val="clear" w:color="000000" w:fill="CCFFFF"/>
            <w:noWrap/>
            <w:vAlign w:val="center"/>
          </w:tcPr>
          <w:p w14:paraId="21EB311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362" w:type="pct"/>
            <w:shd w:val="clear" w:color="000000" w:fill="CCFFFF"/>
            <w:noWrap/>
            <w:vAlign w:val="center"/>
          </w:tcPr>
          <w:p w14:paraId="56C7E03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382" w:type="pct"/>
            <w:shd w:val="clear" w:color="000000" w:fill="CCFFFF"/>
            <w:noWrap/>
            <w:vAlign w:val="center"/>
          </w:tcPr>
          <w:p w14:paraId="4CF10D59"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368" w:type="pct"/>
            <w:gridSpan w:val="2"/>
            <w:shd w:val="clear" w:color="000000" w:fill="CCFFFF"/>
            <w:noWrap/>
            <w:vAlign w:val="center"/>
          </w:tcPr>
          <w:p w14:paraId="5699DCB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375" w:type="pct"/>
            <w:gridSpan w:val="2"/>
            <w:shd w:val="clear" w:color="000000" w:fill="CCFFFF"/>
            <w:noWrap/>
            <w:vAlign w:val="center"/>
          </w:tcPr>
          <w:p w14:paraId="67B5E41F"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307" w:type="pct"/>
            <w:vMerge w:val="restart"/>
            <w:shd w:val="clear" w:color="000000" w:fill="CCFFFF"/>
            <w:vAlign w:val="center"/>
          </w:tcPr>
          <w:p w14:paraId="47FD7292"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w:t>
            </w:r>
            <w:r w:rsidRPr="00890205">
              <w:rPr>
                <w:rFonts w:ascii="Verdana" w:hAnsi="Verdana" w:cs="Arial"/>
                <w:b/>
                <w:bCs/>
                <w:sz w:val="22"/>
                <w:szCs w:val="22"/>
                <w:lang w:val="ro-RO"/>
              </w:rPr>
              <w:cr/>
              <w:t>!</w:t>
            </w:r>
          </w:p>
        </w:tc>
        <w:tc>
          <w:tcPr>
            <w:tcW w:w="646" w:type="pct"/>
            <w:gridSpan w:val="2"/>
            <w:vMerge w:val="restart"/>
            <w:shd w:val="clear" w:color="000000" w:fill="CCFFFF"/>
            <w:vAlign w:val="center"/>
          </w:tcPr>
          <w:p w14:paraId="612127CC"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w:t>
            </w:r>
            <w:r w:rsidRPr="00890205">
              <w:rPr>
                <w:rFonts w:ascii="Verdana" w:hAnsi="Verdana" w:cs="Arial"/>
                <w:b/>
                <w:bCs/>
                <w:sz w:val="22"/>
                <w:szCs w:val="22"/>
                <w:lang w:val="ro-RO"/>
              </w:rPr>
              <w:cr/>
              <w:t>/0!</w:t>
            </w:r>
          </w:p>
        </w:tc>
      </w:tr>
      <w:tr w:rsidR="00AB7BC5" w:rsidRPr="00890205" w14:paraId="4BF6E8FA" w14:textId="77777777" w:rsidTr="00AB7BC5">
        <w:trPr>
          <w:gridAfter w:val="1"/>
          <w:wAfter w:w="148" w:type="pct"/>
          <w:trHeight w:val="675"/>
        </w:trPr>
        <w:tc>
          <w:tcPr>
            <w:tcW w:w="150" w:type="pct"/>
            <w:vMerge/>
            <w:vAlign w:val="center"/>
          </w:tcPr>
          <w:p w14:paraId="46ADC045" w14:textId="77777777" w:rsidR="000F18DB" w:rsidRPr="00890205" w:rsidRDefault="000F18DB" w:rsidP="008A544B">
            <w:pPr>
              <w:rPr>
                <w:rFonts w:ascii="Verdana" w:hAnsi="Verdana" w:cs="Arial"/>
                <w:sz w:val="22"/>
                <w:szCs w:val="22"/>
                <w:lang w:val="ro-RO"/>
              </w:rPr>
            </w:pPr>
          </w:p>
        </w:tc>
        <w:tc>
          <w:tcPr>
            <w:tcW w:w="943" w:type="pct"/>
            <w:shd w:val="clear" w:color="auto" w:fill="auto"/>
            <w:vAlign w:val="center"/>
          </w:tcPr>
          <w:p w14:paraId="12B5F3E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Rata rentabilităţii capitalului investit (rRc) - </w:t>
            </w:r>
            <w:r w:rsidRPr="00890205">
              <w:rPr>
                <w:rFonts w:ascii="Verdana" w:hAnsi="Verdana" w:cs="Arial"/>
                <w:sz w:val="22"/>
                <w:szCs w:val="22"/>
                <w:lang w:val="ro-RO"/>
              </w:rPr>
              <w:t xml:space="preserve">calculată de solicitant, conform tabelului de indicatori </w:t>
            </w:r>
          </w:p>
        </w:tc>
        <w:tc>
          <w:tcPr>
            <w:tcW w:w="409" w:type="pct"/>
            <w:shd w:val="clear" w:color="auto" w:fill="auto"/>
            <w:vAlign w:val="center"/>
          </w:tcPr>
          <w:p w14:paraId="695AC0C7"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minim 5%</w:t>
            </w:r>
          </w:p>
        </w:tc>
        <w:tc>
          <w:tcPr>
            <w:tcW w:w="529" w:type="pct"/>
            <w:shd w:val="clear" w:color="auto" w:fill="auto"/>
            <w:noWrap/>
            <w:vAlign w:val="center"/>
          </w:tcPr>
          <w:p w14:paraId="59A286A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 </w:t>
            </w:r>
          </w:p>
        </w:tc>
        <w:tc>
          <w:tcPr>
            <w:tcW w:w="381" w:type="pct"/>
            <w:gridSpan w:val="2"/>
            <w:shd w:val="clear" w:color="auto" w:fill="auto"/>
            <w:noWrap/>
            <w:vAlign w:val="center"/>
          </w:tcPr>
          <w:p w14:paraId="4B14B83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62" w:type="pct"/>
            <w:shd w:val="clear" w:color="auto" w:fill="auto"/>
            <w:noWrap/>
            <w:vAlign w:val="center"/>
          </w:tcPr>
          <w:p w14:paraId="74ECFADC"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82" w:type="pct"/>
            <w:shd w:val="clear" w:color="auto" w:fill="auto"/>
            <w:noWrap/>
            <w:vAlign w:val="center"/>
          </w:tcPr>
          <w:p w14:paraId="4260D00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68" w:type="pct"/>
            <w:gridSpan w:val="2"/>
            <w:shd w:val="clear" w:color="auto" w:fill="auto"/>
            <w:noWrap/>
            <w:vAlign w:val="center"/>
          </w:tcPr>
          <w:p w14:paraId="171A153C"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75" w:type="pct"/>
            <w:gridSpan w:val="2"/>
            <w:shd w:val="clear" w:color="auto" w:fill="auto"/>
            <w:noWrap/>
            <w:vAlign w:val="center"/>
          </w:tcPr>
          <w:p w14:paraId="5EAD4D1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07" w:type="pct"/>
            <w:vMerge/>
            <w:vAlign w:val="center"/>
          </w:tcPr>
          <w:p w14:paraId="3973C207" w14:textId="77777777" w:rsidR="000F18DB" w:rsidRPr="00890205" w:rsidRDefault="000F18DB" w:rsidP="008A544B">
            <w:pPr>
              <w:rPr>
                <w:rFonts w:ascii="Verdana" w:hAnsi="Verdana" w:cs="Arial"/>
                <w:b/>
                <w:bCs/>
                <w:sz w:val="22"/>
                <w:szCs w:val="22"/>
                <w:lang w:val="ro-RO"/>
              </w:rPr>
            </w:pPr>
          </w:p>
        </w:tc>
        <w:tc>
          <w:tcPr>
            <w:tcW w:w="646" w:type="pct"/>
            <w:gridSpan w:val="2"/>
            <w:vMerge/>
            <w:vAlign w:val="center"/>
          </w:tcPr>
          <w:p w14:paraId="28E74961" w14:textId="77777777" w:rsidR="000F18DB" w:rsidRPr="00890205" w:rsidRDefault="000F18DB" w:rsidP="008A544B">
            <w:pPr>
              <w:rPr>
                <w:rFonts w:ascii="Verdana" w:hAnsi="Verdana" w:cs="Arial"/>
                <w:b/>
                <w:bCs/>
                <w:sz w:val="22"/>
                <w:szCs w:val="22"/>
                <w:lang w:val="ro-RO"/>
              </w:rPr>
            </w:pPr>
          </w:p>
        </w:tc>
      </w:tr>
      <w:tr w:rsidR="00AB7BC5" w:rsidRPr="00890205" w14:paraId="5C4A3862" w14:textId="77777777" w:rsidTr="00AB7BC5">
        <w:trPr>
          <w:gridAfter w:val="1"/>
          <w:wAfter w:w="148" w:type="pct"/>
          <w:trHeight w:val="675"/>
        </w:trPr>
        <w:tc>
          <w:tcPr>
            <w:tcW w:w="150" w:type="pct"/>
            <w:vMerge w:val="restart"/>
            <w:shd w:val="clear" w:color="000000" w:fill="CCFFFF"/>
            <w:noWrap/>
            <w:vAlign w:val="center"/>
          </w:tcPr>
          <w:p w14:paraId="5A549762"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8</w:t>
            </w:r>
          </w:p>
        </w:tc>
        <w:tc>
          <w:tcPr>
            <w:tcW w:w="943" w:type="pct"/>
            <w:shd w:val="clear" w:color="000000" w:fill="CCFFFF"/>
            <w:vAlign w:val="center"/>
          </w:tcPr>
          <w:p w14:paraId="7A407F4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Flux de lichidităţi net al </w:t>
            </w:r>
            <w:r w:rsidRPr="00890205">
              <w:rPr>
                <w:rFonts w:ascii="Verdana" w:hAnsi="Verdana" w:cs="Arial"/>
                <w:b/>
                <w:bCs/>
                <w:sz w:val="22"/>
                <w:szCs w:val="22"/>
                <w:lang w:val="ro-RO"/>
              </w:rPr>
              <w:lastRenderedPageBreak/>
              <w:t xml:space="preserve">perioadei - </w:t>
            </w:r>
            <w:r w:rsidRPr="00890205">
              <w:rPr>
                <w:rFonts w:ascii="Verdana" w:hAnsi="Verdana" w:cs="Arial"/>
                <w:sz w:val="22"/>
                <w:szCs w:val="22"/>
                <w:lang w:val="ro-RO"/>
              </w:rPr>
              <w:t>linia Q</w:t>
            </w:r>
            <w:r w:rsidRPr="00890205">
              <w:rPr>
                <w:rFonts w:ascii="Verdana" w:hAnsi="Verdana" w:cs="Arial"/>
                <w:b/>
                <w:bCs/>
                <w:sz w:val="22"/>
                <w:szCs w:val="22"/>
                <w:lang w:val="ro-RO"/>
              </w:rPr>
              <w:t xml:space="preserve"> </w:t>
            </w:r>
            <w:r w:rsidRPr="00890205">
              <w:rPr>
                <w:rFonts w:ascii="Verdana" w:hAnsi="Verdana" w:cs="Arial"/>
                <w:sz w:val="22"/>
                <w:szCs w:val="22"/>
                <w:lang w:val="ro-RO"/>
              </w:rPr>
              <w:t>din fluxul de numerar pentru anii 1-5, se introduce pentru perioada aferentă</w:t>
            </w:r>
          </w:p>
        </w:tc>
        <w:tc>
          <w:tcPr>
            <w:tcW w:w="409" w:type="pct"/>
            <w:shd w:val="clear" w:color="000000" w:fill="CCFFFF"/>
            <w:vAlign w:val="center"/>
          </w:tcPr>
          <w:p w14:paraId="175F266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lastRenderedPageBreak/>
              <w:t>N/A</w:t>
            </w:r>
          </w:p>
        </w:tc>
        <w:tc>
          <w:tcPr>
            <w:tcW w:w="529" w:type="pct"/>
            <w:shd w:val="clear" w:color="000000" w:fill="CCFFFF"/>
            <w:noWrap/>
            <w:vAlign w:val="center"/>
          </w:tcPr>
          <w:p w14:paraId="3851EB7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Numeric </w:t>
            </w:r>
          </w:p>
        </w:tc>
        <w:tc>
          <w:tcPr>
            <w:tcW w:w="381" w:type="pct"/>
            <w:gridSpan w:val="2"/>
            <w:shd w:val="clear" w:color="000000" w:fill="CCFFFF"/>
            <w:noWrap/>
            <w:vAlign w:val="center"/>
          </w:tcPr>
          <w:p w14:paraId="39C2A266"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2" w:type="pct"/>
            <w:shd w:val="clear" w:color="000000" w:fill="CCFFFF"/>
            <w:noWrap/>
            <w:vAlign w:val="center"/>
          </w:tcPr>
          <w:p w14:paraId="7ADCF40D"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82" w:type="pct"/>
            <w:shd w:val="clear" w:color="000000" w:fill="CCFFFF"/>
            <w:noWrap/>
            <w:vAlign w:val="center"/>
          </w:tcPr>
          <w:p w14:paraId="098B7E21"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8" w:type="pct"/>
            <w:gridSpan w:val="2"/>
            <w:shd w:val="clear" w:color="000000" w:fill="CCFFFF"/>
            <w:noWrap/>
            <w:vAlign w:val="center"/>
          </w:tcPr>
          <w:p w14:paraId="47725E94"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75" w:type="pct"/>
            <w:gridSpan w:val="2"/>
            <w:shd w:val="clear" w:color="000000" w:fill="CCFFFF"/>
            <w:noWrap/>
            <w:vAlign w:val="center"/>
          </w:tcPr>
          <w:p w14:paraId="09A31C26"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07" w:type="pct"/>
            <w:vMerge w:val="restart"/>
            <w:shd w:val="clear" w:color="000000" w:fill="CCFFFF"/>
            <w:vAlign w:val="center"/>
          </w:tcPr>
          <w:p w14:paraId="517BA31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646" w:type="pct"/>
            <w:gridSpan w:val="2"/>
            <w:vMerge w:val="restart"/>
            <w:shd w:val="clear" w:color="000000" w:fill="CCFFFF"/>
            <w:vAlign w:val="center"/>
          </w:tcPr>
          <w:p w14:paraId="0F2D6A0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r>
      <w:tr w:rsidR="00AB7BC5" w:rsidRPr="00890205" w14:paraId="755BFA2C" w14:textId="77777777" w:rsidTr="00AB7BC5">
        <w:trPr>
          <w:gridAfter w:val="1"/>
          <w:wAfter w:w="148" w:type="pct"/>
          <w:trHeight w:val="900"/>
        </w:trPr>
        <w:tc>
          <w:tcPr>
            <w:tcW w:w="150" w:type="pct"/>
            <w:vMerge/>
            <w:vAlign w:val="center"/>
          </w:tcPr>
          <w:p w14:paraId="2661E244" w14:textId="77777777" w:rsidR="000F18DB" w:rsidRPr="00890205" w:rsidRDefault="000F18DB" w:rsidP="008A544B">
            <w:pPr>
              <w:rPr>
                <w:rFonts w:ascii="Verdana" w:hAnsi="Verdana" w:cs="Arial"/>
                <w:sz w:val="22"/>
                <w:szCs w:val="22"/>
                <w:lang w:val="ro-RO"/>
              </w:rPr>
            </w:pPr>
          </w:p>
        </w:tc>
        <w:tc>
          <w:tcPr>
            <w:tcW w:w="943" w:type="pct"/>
            <w:shd w:val="clear" w:color="000000" w:fill="CCFFFF"/>
            <w:vAlign w:val="center"/>
          </w:tcPr>
          <w:p w14:paraId="14321C4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(PDCTML) Plăţi de dobânzi la credite pe termen mediu şi lung - </w:t>
            </w:r>
            <w:r w:rsidRPr="00890205">
              <w:rPr>
                <w:rFonts w:ascii="Verdana" w:hAnsi="Verdana" w:cs="Arial"/>
                <w:sz w:val="22"/>
                <w:szCs w:val="22"/>
                <w:lang w:val="ro-RO"/>
              </w:rPr>
              <w:t xml:space="preserve">linia </w:t>
            </w:r>
            <w:r w:rsidRPr="00890205">
              <w:rPr>
                <w:rFonts w:ascii="Verdana" w:hAnsi="Verdana" w:cs="Arial"/>
                <w:b/>
                <w:bCs/>
                <w:sz w:val="22"/>
                <w:szCs w:val="22"/>
                <w:lang w:val="ro-RO"/>
              </w:rPr>
              <w:t xml:space="preserve">C2 </w:t>
            </w:r>
            <w:r w:rsidRPr="00890205">
              <w:rPr>
                <w:rFonts w:ascii="Verdana" w:hAnsi="Verdana" w:cs="Arial"/>
                <w:sz w:val="22"/>
                <w:szCs w:val="22"/>
                <w:lang w:val="ro-RO"/>
              </w:rPr>
              <w:t>din fluxul de numerar pentru anii 1-5, se introduce pentru perioada aferentă</w:t>
            </w:r>
          </w:p>
        </w:tc>
        <w:tc>
          <w:tcPr>
            <w:tcW w:w="409" w:type="pct"/>
            <w:shd w:val="clear" w:color="000000" w:fill="CCFFFF"/>
            <w:vAlign w:val="center"/>
          </w:tcPr>
          <w:p w14:paraId="6174886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c>
          <w:tcPr>
            <w:tcW w:w="529" w:type="pct"/>
            <w:shd w:val="clear" w:color="000000" w:fill="CCFFFF"/>
            <w:noWrap/>
            <w:vAlign w:val="center"/>
          </w:tcPr>
          <w:p w14:paraId="4EA15D09" w14:textId="77777777" w:rsidR="000F18DB" w:rsidRPr="00890205" w:rsidRDefault="000F18DB" w:rsidP="00AB7BC5">
            <w:pPr>
              <w:jc w:val="center"/>
              <w:rPr>
                <w:rFonts w:ascii="Verdana" w:hAnsi="Verdana" w:cs="Arial"/>
                <w:b/>
                <w:bCs/>
                <w:sz w:val="22"/>
                <w:szCs w:val="22"/>
                <w:lang w:val="ro-RO"/>
              </w:rPr>
            </w:pPr>
            <w:r w:rsidRPr="00890205">
              <w:rPr>
                <w:rFonts w:ascii="Verdana" w:hAnsi="Verdana" w:cs="Arial"/>
                <w:b/>
                <w:bCs/>
                <w:sz w:val="22"/>
                <w:szCs w:val="22"/>
                <w:lang w:val="ro-RO"/>
              </w:rPr>
              <w:t xml:space="preserve"> Numer</w:t>
            </w:r>
            <w:r w:rsidR="00AB7BC5" w:rsidRPr="00890205">
              <w:rPr>
                <w:rFonts w:ascii="Verdana" w:hAnsi="Verdana" w:cs="Arial"/>
                <w:b/>
                <w:bCs/>
                <w:sz w:val="22"/>
                <w:szCs w:val="22"/>
                <w:lang w:val="ro-RO"/>
              </w:rPr>
              <w:t>i</w:t>
            </w:r>
            <w:r w:rsidRPr="00890205">
              <w:rPr>
                <w:rFonts w:ascii="Verdana" w:hAnsi="Verdana" w:cs="Arial"/>
                <w:b/>
                <w:bCs/>
                <w:sz w:val="22"/>
                <w:szCs w:val="22"/>
                <w:lang w:val="ro-RO"/>
              </w:rPr>
              <w:t xml:space="preserve">c </w:t>
            </w:r>
          </w:p>
        </w:tc>
        <w:tc>
          <w:tcPr>
            <w:tcW w:w="381" w:type="pct"/>
            <w:gridSpan w:val="2"/>
            <w:shd w:val="clear" w:color="000000" w:fill="CCFFFF"/>
            <w:noWrap/>
            <w:vAlign w:val="center"/>
          </w:tcPr>
          <w:p w14:paraId="1F7B1403"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2" w:type="pct"/>
            <w:shd w:val="clear" w:color="000000" w:fill="CCFFFF"/>
            <w:noWrap/>
            <w:vAlign w:val="center"/>
          </w:tcPr>
          <w:p w14:paraId="4FBB8697"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82" w:type="pct"/>
            <w:shd w:val="clear" w:color="000000" w:fill="CCFFFF"/>
            <w:noWrap/>
            <w:vAlign w:val="center"/>
          </w:tcPr>
          <w:p w14:paraId="68271DFA"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8" w:type="pct"/>
            <w:gridSpan w:val="2"/>
            <w:shd w:val="clear" w:color="000000" w:fill="CCFFFF"/>
            <w:noWrap/>
            <w:vAlign w:val="center"/>
          </w:tcPr>
          <w:p w14:paraId="3FB5F8D4"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75" w:type="pct"/>
            <w:gridSpan w:val="2"/>
            <w:shd w:val="clear" w:color="000000" w:fill="CCFFFF"/>
            <w:noWrap/>
            <w:vAlign w:val="center"/>
          </w:tcPr>
          <w:p w14:paraId="4317C444"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07" w:type="pct"/>
            <w:vMerge/>
            <w:vAlign w:val="center"/>
          </w:tcPr>
          <w:p w14:paraId="01D14A16" w14:textId="77777777" w:rsidR="000F18DB" w:rsidRPr="00890205" w:rsidRDefault="000F18DB" w:rsidP="008A544B">
            <w:pPr>
              <w:rPr>
                <w:rFonts w:ascii="Verdana" w:hAnsi="Verdana" w:cs="Arial"/>
                <w:b/>
                <w:bCs/>
                <w:sz w:val="22"/>
                <w:szCs w:val="22"/>
                <w:lang w:val="ro-RO"/>
              </w:rPr>
            </w:pPr>
          </w:p>
        </w:tc>
        <w:tc>
          <w:tcPr>
            <w:tcW w:w="646" w:type="pct"/>
            <w:gridSpan w:val="2"/>
            <w:vMerge/>
            <w:vAlign w:val="center"/>
          </w:tcPr>
          <w:p w14:paraId="5513D840" w14:textId="77777777" w:rsidR="000F18DB" w:rsidRPr="00890205" w:rsidRDefault="000F18DB" w:rsidP="008A544B">
            <w:pPr>
              <w:rPr>
                <w:rFonts w:ascii="Verdana" w:hAnsi="Verdana" w:cs="Arial"/>
                <w:b/>
                <w:bCs/>
                <w:sz w:val="22"/>
                <w:szCs w:val="22"/>
                <w:lang w:val="ro-RO"/>
              </w:rPr>
            </w:pPr>
          </w:p>
        </w:tc>
      </w:tr>
      <w:tr w:rsidR="00AB7BC5" w:rsidRPr="00890205" w14:paraId="72340ECD" w14:textId="77777777" w:rsidTr="00AB7BC5">
        <w:trPr>
          <w:gridAfter w:val="1"/>
          <w:wAfter w:w="148" w:type="pct"/>
          <w:trHeight w:val="900"/>
        </w:trPr>
        <w:tc>
          <w:tcPr>
            <w:tcW w:w="150" w:type="pct"/>
            <w:vMerge/>
            <w:vAlign w:val="center"/>
          </w:tcPr>
          <w:p w14:paraId="6499628B" w14:textId="77777777" w:rsidR="000F18DB" w:rsidRPr="00890205" w:rsidRDefault="000F18DB" w:rsidP="008A544B">
            <w:pPr>
              <w:rPr>
                <w:rFonts w:ascii="Verdana" w:hAnsi="Verdana" w:cs="Arial"/>
                <w:sz w:val="22"/>
                <w:szCs w:val="22"/>
                <w:lang w:val="ro-RO"/>
              </w:rPr>
            </w:pPr>
          </w:p>
        </w:tc>
        <w:tc>
          <w:tcPr>
            <w:tcW w:w="943" w:type="pct"/>
            <w:shd w:val="clear" w:color="000000" w:fill="CCFFFF"/>
            <w:vAlign w:val="center"/>
          </w:tcPr>
          <w:p w14:paraId="6B66526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(RCTML) Rambursări de credite </w:t>
            </w:r>
            <w:r w:rsidRPr="00890205">
              <w:rPr>
                <w:rFonts w:ascii="Verdana" w:hAnsi="Verdana" w:cs="Arial"/>
                <w:b/>
                <w:bCs/>
                <w:sz w:val="22"/>
                <w:szCs w:val="22"/>
                <w:lang w:val="ro-RO"/>
              </w:rPr>
              <w:lastRenderedPageBreak/>
              <w:t>pe termen mediu şi lung -</w:t>
            </w:r>
            <w:r w:rsidRPr="00890205">
              <w:rPr>
                <w:rFonts w:ascii="Verdana" w:hAnsi="Verdana" w:cs="Arial"/>
                <w:sz w:val="22"/>
                <w:szCs w:val="22"/>
                <w:lang w:val="ro-RO"/>
              </w:rPr>
              <w:t xml:space="preserve"> linia </w:t>
            </w:r>
            <w:r w:rsidRPr="00890205">
              <w:rPr>
                <w:rFonts w:ascii="Verdana" w:hAnsi="Verdana" w:cs="Arial"/>
                <w:b/>
                <w:bCs/>
                <w:sz w:val="22"/>
                <w:szCs w:val="22"/>
                <w:lang w:val="ro-RO"/>
              </w:rPr>
              <w:t>C1</w:t>
            </w:r>
            <w:r w:rsidRPr="00890205">
              <w:rPr>
                <w:rFonts w:ascii="Verdana" w:hAnsi="Verdana" w:cs="Arial"/>
                <w:sz w:val="22"/>
                <w:szCs w:val="22"/>
                <w:lang w:val="ro-RO"/>
              </w:rPr>
              <w:t xml:space="preserve"> din fluxul de numerar pentru anii 1-5, se introduce pentru perioada aferentă</w:t>
            </w:r>
          </w:p>
        </w:tc>
        <w:tc>
          <w:tcPr>
            <w:tcW w:w="409" w:type="pct"/>
            <w:shd w:val="clear" w:color="000000" w:fill="CCFFFF"/>
            <w:vAlign w:val="center"/>
          </w:tcPr>
          <w:p w14:paraId="4F730B95"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lastRenderedPageBreak/>
              <w:t>N/A</w:t>
            </w:r>
          </w:p>
        </w:tc>
        <w:tc>
          <w:tcPr>
            <w:tcW w:w="529" w:type="pct"/>
            <w:shd w:val="clear" w:color="000000" w:fill="CCFFFF"/>
            <w:noWrap/>
            <w:vAlign w:val="center"/>
          </w:tcPr>
          <w:p w14:paraId="0B9043C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Numeric </w:t>
            </w:r>
          </w:p>
        </w:tc>
        <w:tc>
          <w:tcPr>
            <w:tcW w:w="381" w:type="pct"/>
            <w:gridSpan w:val="2"/>
            <w:shd w:val="clear" w:color="000000" w:fill="CCFFFF"/>
            <w:noWrap/>
            <w:vAlign w:val="center"/>
          </w:tcPr>
          <w:p w14:paraId="3883D074"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2" w:type="pct"/>
            <w:shd w:val="clear" w:color="000000" w:fill="CCFFFF"/>
            <w:noWrap/>
            <w:vAlign w:val="center"/>
          </w:tcPr>
          <w:p w14:paraId="33E0B25B"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82" w:type="pct"/>
            <w:shd w:val="clear" w:color="000000" w:fill="CCFFFF"/>
            <w:noWrap/>
            <w:vAlign w:val="center"/>
          </w:tcPr>
          <w:p w14:paraId="4E271A16"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8" w:type="pct"/>
            <w:gridSpan w:val="2"/>
            <w:shd w:val="clear" w:color="000000" w:fill="CCFFFF"/>
            <w:noWrap/>
            <w:vAlign w:val="center"/>
          </w:tcPr>
          <w:p w14:paraId="4D208D57"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75" w:type="pct"/>
            <w:gridSpan w:val="2"/>
            <w:shd w:val="clear" w:color="000000" w:fill="CCFFFF"/>
            <w:noWrap/>
            <w:vAlign w:val="center"/>
          </w:tcPr>
          <w:p w14:paraId="74DB2A27"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07" w:type="pct"/>
            <w:vMerge/>
            <w:vAlign w:val="center"/>
          </w:tcPr>
          <w:p w14:paraId="16ED1B6C" w14:textId="77777777" w:rsidR="000F18DB" w:rsidRPr="00890205" w:rsidRDefault="000F18DB" w:rsidP="008A544B">
            <w:pPr>
              <w:rPr>
                <w:rFonts w:ascii="Verdana" w:hAnsi="Verdana" w:cs="Arial"/>
                <w:b/>
                <w:bCs/>
                <w:sz w:val="22"/>
                <w:szCs w:val="22"/>
                <w:lang w:val="ro-RO"/>
              </w:rPr>
            </w:pPr>
          </w:p>
        </w:tc>
        <w:tc>
          <w:tcPr>
            <w:tcW w:w="646" w:type="pct"/>
            <w:gridSpan w:val="2"/>
            <w:vMerge/>
            <w:vAlign w:val="center"/>
          </w:tcPr>
          <w:p w14:paraId="2141BE73" w14:textId="77777777" w:rsidR="000F18DB" w:rsidRPr="00890205" w:rsidRDefault="000F18DB" w:rsidP="008A544B">
            <w:pPr>
              <w:rPr>
                <w:rFonts w:ascii="Verdana" w:hAnsi="Verdana" w:cs="Arial"/>
                <w:b/>
                <w:bCs/>
                <w:sz w:val="22"/>
                <w:szCs w:val="22"/>
                <w:lang w:val="ro-RO"/>
              </w:rPr>
            </w:pPr>
          </w:p>
        </w:tc>
      </w:tr>
      <w:tr w:rsidR="00AB7BC5" w:rsidRPr="00890205" w14:paraId="3D159396" w14:textId="77777777" w:rsidTr="00AB7BC5">
        <w:trPr>
          <w:gridAfter w:val="1"/>
          <w:wAfter w:w="148" w:type="pct"/>
          <w:trHeight w:val="1125"/>
        </w:trPr>
        <w:tc>
          <w:tcPr>
            <w:tcW w:w="150" w:type="pct"/>
            <w:vMerge/>
            <w:vAlign w:val="center"/>
          </w:tcPr>
          <w:p w14:paraId="5228C42F" w14:textId="77777777" w:rsidR="000F18DB" w:rsidRPr="00890205" w:rsidRDefault="000F18DB" w:rsidP="008A544B">
            <w:pPr>
              <w:rPr>
                <w:rFonts w:ascii="Verdana" w:hAnsi="Verdana" w:cs="Arial"/>
                <w:sz w:val="22"/>
                <w:szCs w:val="22"/>
                <w:lang w:val="ro-RO"/>
              </w:rPr>
            </w:pPr>
          </w:p>
        </w:tc>
        <w:tc>
          <w:tcPr>
            <w:tcW w:w="943" w:type="pct"/>
            <w:shd w:val="clear" w:color="000000" w:fill="CCFFFF"/>
            <w:vAlign w:val="center"/>
          </w:tcPr>
          <w:p w14:paraId="00FB26B4"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 xml:space="preserve">Rata acoperirii prin fluxul de numerar (RAFN) - </w:t>
            </w:r>
            <w:r w:rsidRPr="00890205">
              <w:rPr>
                <w:rFonts w:ascii="Verdana" w:hAnsi="Verdana" w:cs="Arial"/>
                <w:sz w:val="22"/>
                <w:szCs w:val="22"/>
                <w:lang w:val="ro-RO"/>
              </w:rPr>
              <w:t xml:space="preserve">se calculează automat ca raport între Fluxul de numerar din exploatare aferent perioadei respective şi suma </w:t>
            </w:r>
            <w:r w:rsidRPr="00890205">
              <w:rPr>
                <w:rFonts w:ascii="Verdana" w:hAnsi="Verdana" w:cs="Arial"/>
                <w:sz w:val="22"/>
                <w:szCs w:val="22"/>
                <w:lang w:val="ro-RO"/>
              </w:rPr>
              <w:lastRenderedPageBreak/>
              <w:t xml:space="preserve">(PDCTML+RCTML) -  trebuie să fie &gt;= cu </w:t>
            </w:r>
            <w:r w:rsidRPr="00890205">
              <w:rPr>
                <w:rFonts w:ascii="Verdana" w:hAnsi="Verdana" w:cs="Arial"/>
                <w:b/>
                <w:bCs/>
                <w:sz w:val="22"/>
                <w:szCs w:val="22"/>
                <w:lang w:val="ro-RO"/>
              </w:rPr>
              <w:t>1.2</w:t>
            </w:r>
          </w:p>
        </w:tc>
        <w:tc>
          <w:tcPr>
            <w:tcW w:w="409" w:type="pct"/>
            <w:shd w:val="clear" w:color="000000" w:fill="CCFFFF"/>
            <w:vAlign w:val="center"/>
          </w:tcPr>
          <w:p w14:paraId="3E0882E2"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lastRenderedPageBreak/>
              <w:t>&gt;=1,2</w:t>
            </w:r>
          </w:p>
        </w:tc>
        <w:tc>
          <w:tcPr>
            <w:tcW w:w="529" w:type="pct"/>
            <w:shd w:val="clear" w:color="000000" w:fill="CCFFFF"/>
            <w:noWrap/>
            <w:vAlign w:val="center"/>
          </w:tcPr>
          <w:p w14:paraId="6791FA7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Numeric </w:t>
            </w:r>
          </w:p>
        </w:tc>
        <w:tc>
          <w:tcPr>
            <w:tcW w:w="381" w:type="pct"/>
            <w:gridSpan w:val="2"/>
            <w:shd w:val="clear" w:color="000000" w:fill="CCFFFF"/>
            <w:noWrap/>
            <w:vAlign w:val="center"/>
          </w:tcPr>
          <w:p w14:paraId="664338F1"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362" w:type="pct"/>
            <w:shd w:val="clear" w:color="000000" w:fill="CCFFFF"/>
            <w:noWrap/>
            <w:vAlign w:val="center"/>
          </w:tcPr>
          <w:p w14:paraId="3BEC63D9"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382" w:type="pct"/>
            <w:shd w:val="clear" w:color="000000" w:fill="CCFFFF"/>
            <w:noWrap/>
            <w:vAlign w:val="center"/>
          </w:tcPr>
          <w:p w14:paraId="76BF3DB1"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368" w:type="pct"/>
            <w:gridSpan w:val="2"/>
            <w:shd w:val="clear" w:color="000000" w:fill="CCFFFF"/>
            <w:noWrap/>
            <w:vAlign w:val="center"/>
          </w:tcPr>
          <w:p w14:paraId="21AEA28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375" w:type="pct"/>
            <w:gridSpan w:val="2"/>
            <w:shd w:val="clear" w:color="000000" w:fill="CCFFFF"/>
            <w:noWrap/>
            <w:vAlign w:val="center"/>
          </w:tcPr>
          <w:p w14:paraId="439E700F"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307" w:type="pct"/>
            <w:vMerge/>
            <w:vAlign w:val="center"/>
          </w:tcPr>
          <w:p w14:paraId="303DC6D1" w14:textId="77777777" w:rsidR="000F18DB" w:rsidRPr="00890205" w:rsidRDefault="000F18DB" w:rsidP="008A544B">
            <w:pPr>
              <w:rPr>
                <w:rFonts w:ascii="Verdana" w:hAnsi="Verdana" w:cs="Arial"/>
                <w:b/>
                <w:bCs/>
                <w:sz w:val="22"/>
                <w:szCs w:val="22"/>
                <w:lang w:val="ro-RO"/>
              </w:rPr>
            </w:pPr>
          </w:p>
        </w:tc>
        <w:tc>
          <w:tcPr>
            <w:tcW w:w="646" w:type="pct"/>
            <w:gridSpan w:val="2"/>
            <w:vMerge/>
            <w:vAlign w:val="center"/>
          </w:tcPr>
          <w:p w14:paraId="4D0111D2" w14:textId="77777777" w:rsidR="000F18DB" w:rsidRPr="00890205" w:rsidRDefault="000F18DB" w:rsidP="008A544B">
            <w:pPr>
              <w:rPr>
                <w:rFonts w:ascii="Verdana" w:hAnsi="Verdana" w:cs="Arial"/>
                <w:b/>
                <w:bCs/>
                <w:sz w:val="22"/>
                <w:szCs w:val="22"/>
                <w:lang w:val="ro-RO"/>
              </w:rPr>
            </w:pPr>
          </w:p>
        </w:tc>
      </w:tr>
      <w:tr w:rsidR="00AB7BC5" w:rsidRPr="00890205" w14:paraId="33937978" w14:textId="77777777" w:rsidTr="00AB7BC5">
        <w:trPr>
          <w:gridAfter w:val="1"/>
          <w:wAfter w:w="148" w:type="pct"/>
          <w:trHeight w:val="675"/>
        </w:trPr>
        <w:tc>
          <w:tcPr>
            <w:tcW w:w="150" w:type="pct"/>
            <w:vMerge/>
            <w:vAlign w:val="center"/>
          </w:tcPr>
          <w:p w14:paraId="7FCBA35A" w14:textId="77777777" w:rsidR="000F18DB" w:rsidRPr="00890205" w:rsidRDefault="000F18DB" w:rsidP="008A544B">
            <w:pPr>
              <w:rPr>
                <w:rFonts w:ascii="Verdana" w:hAnsi="Verdana" w:cs="Arial"/>
                <w:sz w:val="22"/>
                <w:szCs w:val="22"/>
                <w:lang w:val="ro-RO"/>
              </w:rPr>
            </w:pPr>
          </w:p>
        </w:tc>
        <w:tc>
          <w:tcPr>
            <w:tcW w:w="943" w:type="pct"/>
            <w:shd w:val="clear" w:color="auto" w:fill="auto"/>
            <w:vAlign w:val="center"/>
          </w:tcPr>
          <w:p w14:paraId="4246A6EF"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 xml:space="preserve">Rata acoperirii prin fluxul de numerar (RAFN) - </w:t>
            </w:r>
            <w:r w:rsidRPr="00890205">
              <w:rPr>
                <w:rFonts w:ascii="Verdana" w:hAnsi="Verdana" w:cs="Arial"/>
                <w:sz w:val="22"/>
                <w:szCs w:val="22"/>
                <w:lang w:val="ro-RO"/>
              </w:rPr>
              <w:t xml:space="preserve">calculată de solicitant, conform tabelului de indicatori </w:t>
            </w:r>
          </w:p>
        </w:tc>
        <w:tc>
          <w:tcPr>
            <w:tcW w:w="409" w:type="pct"/>
            <w:shd w:val="clear" w:color="auto" w:fill="auto"/>
            <w:vAlign w:val="center"/>
          </w:tcPr>
          <w:p w14:paraId="2B7F06C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&gt;=1,</w:t>
            </w:r>
          </w:p>
        </w:tc>
        <w:tc>
          <w:tcPr>
            <w:tcW w:w="529" w:type="pct"/>
            <w:shd w:val="clear" w:color="auto" w:fill="auto"/>
            <w:noWrap/>
            <w:vAlign w:val="center"/>
          </w:tcPr>
          <w:p w14:paraId="4332CB1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Numeric </w:t>
            </w:r>
          </w:p>
        </w:tc>
        <w:tc>
          <w:tcPr>
            <w:tcW w:w="381" w:type="pct"/>
            <w:gridSpan w:val="2"/>
            <w:shd w:val="clear" w:color="auto" w:fill="auto"/>
            <w:noWrap/>
            <w:vAlign w:val="center"/>
          </w:tcPr>
          <w:p w14:paraId="0EA70FCC" w14:textId="77777777" w:rsidR="000F18DB" w:rsidRPr="00890205" w:rsidRDefault="000F18DB" w:rsidP="008A544B">
            <w:pPr>
              <w:jc w:val="right"/>
              <w:rPr>
                <w:rFonts w:ascii="Verdana" w:hAnsi="Verdana" w:cs="Arial"/>
                <w:sz w:val="22"/>
                <w:szCs w:val="22"/>
                <w:lang w:val="ro-RO"/>
              </w:rPr>
            </w:pPr>
            <w:r w:rsidRPr="00890205">
              <w:rPr>
                <w:rFonts w:ascii="Verdana" w:hAnsi="Verdana" w:cs="Arial"/>
                <w:sz w:val="22"/>
                <w:szCs w:val="22"/>
                <w:lang w:val="ro-RO"/>
              </w:rPr>
              <w:t> </w:t>
            </w:r>
          </w:p>
        </w:tc>
        <w:tc>
          <w:tcPr>
            <w:tcW w:w="362" w:type="pct"/>
            <w:shd w:val="clear" w:color="auto" w:fill="auto"/>
            <w:noWrap/>
            <w:vAlign w:val="center"/>
          </w:tcPr>
          <w:p w14:paraId="3A15CD0B" w14:textId="77777777" w:rsidR="000F18DB" w:rsidRPr="00890205" w:rsidRDefault="000F18DB" w:rsidP="008A544B">
            <w:pPr>
              <w:jc w:val="right"/>
              <w:rPr>
                <w:rFonts w:ascii="Verdana" w:hAnsi="Verdana" w:cs="Arial"/>
                <w:sz w:val="22"/>
                <w:szCs w:val="22"/>
                <w:lang w:val="ro-RO"/>
              </w:rPr>
            </w:pPr>
            <w:r w:rsidRPr="00890205">
              <w:rPr>
                <w:rFonts w:ascii="Verdana" w:hAnsi="Verdana" w:cs="Arial"/>
                <w:sz w:val="22"/>
                <w:szCs w:val="22"/>
                <w:lang w:val="ro-RO"/>
              </w:rPr>
              <w:t> </w:t>
            </w:r>
          </w:p>
        </w:tc>
        <w:tc>
          <w:tcPr>
            <w:tcW w:w="382" w:type="pct"/>
            <w:shd w:val="clear" w:color="auto" w:fill="auto"/>
            <w:noWrap/>
            <w:vAlign w:val="center"/>
          </w:tcPr>
          <w:p w14:paraId="7167E0DB" w14:textId="77777777" w:rsidR="000F18DB" w:rsidRPr="00890205" w:rsidRDefault="000F18DB" w:rsidP="008A544B">
            <w:pPr>
              <w:jc w:val="right"/>
              <w:rPr>
                <w:rFonts w:ascii="Verdana" w:hAnsi="Verdana" w:cs="Arial"/>
                <w:sz w:val="22"/>
                <w:szCs w:val="22"/>
                <w:lang w:val="ro-RO"/>
              </w:rPr>
            </w:pPr>
            <w:r w:rsidRPr="00890205">
              <w:rPr>
                <w:rFonts w:ascii="Verdana" w:hAnsi="Verdana" w:cs="Arial"/>
                <w:sz w:val="22"/>
                <w:szCs w:val="22"/>
                <w:lang w:val="ro-RO"/>
              </w:rPr>
              <w:t> </w:t>
            </w:r>
          </w:p>
        </w:tc>
        <w:tc>
          <w:tcPr>
            <w:tcW w:w="368" w:type="pct"/>
            <w:gridSpan w:val="2"/>
            <w:shd w:val="clear" w:color="auto" w:fill="auto"/>
            <w:noWrap/>
            <w:vAlign w:val="center"/>
          </w:tcPr>
          <w:p w14:paraId="392A24CD" w14:textId="77777777" w:rsidR="000F18DB" w:rsidRPr="00890205" w:rsidRDefault="000F18DB" w:rsidP="008A544B">
            <w:pPr>
              <w:jc w:val="right"/>
              <w:rPr>
                <w:rFonts w:ascii="Verdana" w:hAnsi="Verdana" w:cs="Arial"/>
                <w:sz w:val="22"/>
                <w:szCs w:val="22"/>
                <w:lang w:val="ro-RO"/>
              </w:rPr>
            </w:pPr>
            <w:r w:rsidRPr="00890205">
              <w:rPr>
                <w:rFonts w:ascii="Verdana" w:hAnsi="Verdana" w:cs="Arial"/>
                <w:sz w:val="22"/>
                <w:szCs w:val="22"/>
                <w:lang w:val="ro-RO"/>
              </w:rPr>
              <w:t> </w:t>
            </w:r>
          </w:p>
        </w:tc>
        <w:tc>
          <w:tcPr>
            <w:tcW w:w="375" w:type="pct"/>
            <w:gridSpan w:val="2"/>
            <w:shd w:val="clear" w:color="auto" w:fill="auto"/>
            <w:noWrap/>
            <w:vAlign w:val="center"/>
          </w:tcPr>
          <w:p w14:paraId="20D28E0A" w14:textId="77777777" w:rsidR="000F18DB" w:rsidRPr="00890205" w:rsidRDefault="000F18DB" w:rsidP="008A544B">
            <w:pPr>
              <w:jc w:val="right"/>
              <w:rPr>
                <w:rFonts w:ascii="Verdana" w:hAnsi="Verdana" w:cs="Arial"/>
                <w:sz w:val="22"/>
                <w:szCs w:val="22"/>
                <w:lang w:val="ro-RO"/>
              </w:rPr>
            </w:pPr>
            <w:r w:rsidRPr="00890205">
              <w:rPr>
                <w:rFonts w:ascii="Verdana" w:hAnsi="Verdana" w:cs="Arial"/>
                <w:sz w:val="22"/>
                <w:szCs w:val="22"/>
                <w:lang w:val="ro-RO"/>
              </w:rPr>
              <w:t> </w:t>
            </w:r>
          </w:p>
        </w:tc>
        <w:tc>
          <w:tcPr>
            <w:tcW w:w="307" w:type="pct"/>
            <w:vMerge/>
            <w:vAlign w:val="center"/>
          </w:tcPr>
          <w:p w14:paraId="489FC6A3" w14:textId="77777777" w:rsidR="000F18DB" w:rsidRPr="00890205" w:rsidRDefault="000F18DB" w:rsidP="008A544B">
            <w:pPr>
              <w:rPr>
                <w:rFonts w:ascii="Verdana" w:hAnsi="Verdana" w:cs="Arial"/>
                <w:b/>
                <w:bCs/>
                <w:sz w:val="22"/>
                <w:szCs w:val="22"/>
                <w:lang w:val="ro-RO"/>
              </w:rPr>
            </w:pPr>
          </w:p>
        </w:tc>
        <w:tc>
          <w:tcPr>
            <w:tcW w:w="646" w:type="pct"/>
            <w:gridSpan w:val="2"/>
            <w:vMerge/>
            <w:vAlign w:val="center"/>
          </w:tcPr>
          <w:p w14:paraId="34942D1D" w14:textId="77777777" w:rsidR="000F18DB" w:rsidRPr="00890205" w:rsidRDefault="000F18DB" w:rsidP="008A544B">
            <w:pPr>
              <w:rPr>
                <w:rFonts w:ascii="Verdana" w:hAnsi="Verdana" w:cs="Arial"/>
                <w:b/>
                <w:bCs/>
                <w:sz w:val="22"/>
                <w:szCs w:val="22"/>
                <w:lang w:val="ro-RO"/>
              </w:rPr>
            </w:pPr>
          </w:p>
        </w:tc>
      </w:tr>
      <w:tr w:rsidR="00AB7BC5" w:rsidRPr="00890205" w14:paraId="0D1F42AF" w14:textId="77777777" w:rsidTr="00AB7BC5">
        <w:trPr>
          <w:gridAfter w:val="1"/>
          <w:wAfter w:w="148" w:type="pct"/>
          <w:trHeight w:val="900"/>
        </w:trPr>
        <w:tc>
          <w:tcPr>
            <w:tcW w:w="150" w:type="pct"/>
            <w:vMerge w:val="restart"/>
            <w:shd w:val="clear" w:color="000000" w:fill="CCFFFF"/>
            <w:noWrap/>
            <w:vAlign w:val="center"/>
          </w:tcPr>
          <w:p w14:paraId="3BA7B275"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943" w:type="pct"/>
            <w:shd w:val="clear" w:color="000000" w:fill="CCFFFF"/>
            <w:vAlign w:val="center"/>
          </w:tcPr>
          <w:p w14:paraId="2B75FF62"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(D&gt;1)Datorii ce trebuie plătite într-o perioadă mai mare de un an -</w:t>
            </w:r>
            <w:r w:rsidRPr="00890205">
              <w:rPr>
                <w:rFonts w:ascii="Verdana" w:hAnsi="Verdana" w:cs="Arial"/>
                <w:sz w:val="22"/>
                <w:szCs w:val="22"/>
                <w:lang w:val="ro-RO"/>
              </w:rPr>
              <w:t xml:space="preserve"> linia IV din sheetul bilanţ - se introduce pentru </w:t>
            </w:r>
            <w:r w:rsidRPr="00890205">
              <w:rPr>
                <w:rFonts w:ascii="Verdana" w:hAnsi="Verdana" w:cs="Arial"/>
                <w:sz w:val="22"/>
                <w:szCs w:val="22"/>
                <w:lang w:val="ro-RO"/>
              </w:rPr>
              <w:lastRenderedPageBreak/>
              <w:t>perioada aferentă</w:t>
            </w:r>
          </w:p>
        </w:tc>
        <w:tc>
          <w:tcPr>
            <w:tcW w:w="409" w:type="pct"/>
            <w:shd w:val="clear" w:color="000000" w:fill="CCFFFF"/>
            <w:vAlign w:val="center"/>
          </w:tcPr>
          <w:p w14:paraId="68D3140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lastRenderedPageBreak/>
              <w:t>N/A</w:t>
            </w:r>
          </w:p>
        </w:tc>
        <w:tc>
          <w:tcPr>
            <w:tcW w:w="529" w:type="pct"/>
            <w:shd w:val="clear" w:color="000000" w:fill="CCFFFF"/>
            <w:noWrap/>
            <w:vAlign w:val="center"/>
          </w:tcPr>
          <w:p w14:paraId="04B3A6E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Numeric </w:t>
            </w:r>
          </w:p>
        </w:tc>
        <w:tc>
          <w:tcPr>
            <w:tcW w:w="381" w:type="pct"/>
            <w:gridSpan w:val="2"/>
            <w:shd w:val="clear" w:color="000000" w:fill="CCFFFF"/>
            <w:noWrap/>
            <w:vAlign w:val="center"/>
          </w:tcPr>
          <w:p w14:paraId="7B16063D"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2" w:type="pct"/>
            <w:shd w:val="clear" w:color="000000" w:fill="CCFFFF"/>
            <w:noWrap/>
            <w:vAlign w:val="center"/>
          </w:tcPr>
          <w:p w14:paraId="16FA3FB5"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82" w:type="pct"/>
            <w:shd w:val="clear" w:color="000000" w:fill="CCFFFF"/>
            <w:noWrap/>
            <w:vAlign w:val="center"/>
          </w:tcPr>
          <w:p w14:paraId="196ACBD0"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8" w:type="pct"/>
            <w:gridSpan w:val="2"/>
            <w:shd w:val="clear" w:color="000000" w:fill="CCFFFF"/>
            <w:noWrap/>
            <w:vAlign w:val="center"/>
          </w:tcPr>
          <w:p w14:paraId="3119A1DC"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75" w:type="pct"/>
            <w:gridSpan w:val="2"/>
            <w:shd w:val="clear" w:color="000000" w:fill="CCFFFF"/>
            <w:noWrap/>
            <w:vAlign w:val="center"/>
          </w:tcPr>
          <w:p w14:paraId="3F6350B6"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07" w:type="pct"/>
            <w:vMerge w:val="restart"/>
            <w:shd w:val="clear" w:color="000000" w:fill="CCFFFF"/>
            <w:vAlign w:val="center"/>
          </w:tcPr>
          <w:p w14:paraId="601C1D2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646" w:type="pct"/>
            <w:gridSpan w:val="2"/>
            <w:vMerge w:val="restart"/>
            <w:shd w:val="clear" w:color="000000" w:fill="CCFFFF"/>
            <w:vAlign w:val="center"/>
          </w:tcPr>
          <w:p w14:paraId="31971C2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r>
      <w:tr w:rsidR="00AB7BC5" w:rsidRPr="00890205" w14:paraId="24F45903" w14:textId="77777777" w:rsidTr="00AB7BC5">
        <w:trPr>
          <w:gridAfter w:val="1"/>
          <w:wAfter w:w="148" w:type="pct"/>
          <w:trHeight w:val="450"/>
        </w:trPr>
        <w:tc>
          <w:tcPr>
            <w:tcW w:w="150" w:type="pct"/>
            <w:vMerge/>
            <w:vAlign w:val="center"/>
          </w:tcPr>
          <w:p w14:paraId="034DF07F" w14:textId="77777777" w:rsidR="000F18DB" w:rsidRPr="00890205" w:rsidRDefault="000F18DB" w:rsidP="008A544B">
            <w:pPr>
              <w:rPr>
                <w:rFonts w:ascii="Verdana" w:hAnsi="Verdana" w:cs="Arial"/>
                <w:sz w:val="22"/>
                <w:szCs w:val="22"/>
                <w:lang w:val="ro-RO"/>
              </w:rPr>
            </w:pPr>
          </w:p>
        </w:tc>
        <w:tc>
          <w:tcPr>
            <w:tcW w:w="943" w:type="pct"/>
            <w:shd w:val="clear" w:color="000000" w:fill="CCFFFF"/>
            <w:vAlign w:val="center"/>
          </w:tcPr>
          <w:p w14:paraId="600FDF19"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 xml:space="preserve">(A) Total activ  </w:t>
            </w:r>
            <w:r w:rsidRPr="00890205">
              <w:rPr>
                <w:rFonts w:ascii="Verdana" w:hAnsi="Verdana" w:cs="Arial"/>
                <w:sz w:val="22"/>
                <w:szCs w:val="22"/>
                <w:lang w:val="ro-RO"/>
              </w:rPr>
              <w:t>- din sheetul bilanţ şi se introduce pentru perioada aferentă</w:t>
            </w:r>
          </w:p>
        </w:tc>
        <w:tc>
          <w:tcPr>
            <w:tcW w:w="409" w:type="pct"/>
            <w:shd w:val="clear" w:color="000000" w:fill="CCFFFF"/>
            <w:vAlign w:val="center"/>
          </w:tcPr>
          <w:p w14:paraId="5BEEAD4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w:t>
            </w:r>
          </w:p>
        </w:tc>
        <w:tc>
          <w:tcPr>
            <w:tcW w:w="529" w:type="pct"/>
            <w:shd w:val="clear" w:color="000000" w:fill="CCFFFF"/>
            <w:noWrap/>
            <w:vAlign w:val="center"/>
          </w:tcPr>
          <w:p w14:paraId="6E7B7767"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Numeric </w:t>
            </w:r>
          </w:p>
        </w:tc>
        <w:tc>
          <w:tcPr>
            <w:tcW w:w="381" w:type="pct"/>
            <w:gridSpan w:val="2"/>
            <w:shd w:val="clear" w:color="000000" w:fill="CCFFFF"/>
            <w:noWrap/>
            <w:vAlign w:val="center"/>
          </w:tcPr>
          <w:p w14:paraId="11A0A41B"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2" w:type="pct"/>
            <w:shd w:val="clear" w:color="000000" w:fill="CCFFFF"/>
            <w:noWrap/>
            <w:vAlign w:val="center"/>
          </w:tcPr>
          <w:p w14:paraId="5AC452AF"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82" w:type="pct"/>
            <w:shd w:val="clear" w:color="000000" w:fill="CCFFFF"/>
            <w:noWrap/>
            <w:vAlign w:val="center"/>
          </w:tcPr>
          <w:p w14:paraId="38A4EA3A"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8" w:type="pct"/>
            <w:gridSpan w:val="2"/>
            <w:shd w:val="clear" w:color="000000" w:fill="CCFFFF"/>
            <w:noWrap/>
            <w:vAlign w:val="center"/>
          </w:tcPr>
          <w:p w14:paraId="29BA8711"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75" w:type="pct"/>
            <w:gridSpan w:val="2"/>
            <w:shd w:val="clear" w:color="000000" w:fill="CCFFFF"/>
            <w:noWrap/>
            <w:vAlign w:val="center"/>
          </w:tcPr>
          <w:p w14:paraId="73DC6267"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07" w:type="pct"/>
            <w:vMerge/>
            <w:vAlign w:val="center"/>
          </w:tcPr>
          <w:p w14:paraId="68B7F157" w14:textId="77777777" w:rsidR="000F18DB" w:rsidRPr="00890205" w:rsidRDefault="000F18DB" w:rsidP="008A544B">
            <w:pPr>
              <w:rPr>
                <w:rFonts w:ascii="Verdana" w:hAnsi="Verdana" w:cs="Arial"/>
                <w:b/>
                <w:bCs/>
                <w:sz w:val="22"/>
                <w:szCs w:val="22"/>
                <w:lang w:val="ro-RO"/>
              </w:rPr>
            </w:pPr>
          </w:p>
        </w:tc>
        <w:tc>
          <w:tcPr>
            <w:tcW w:w="646" w:type="pct"/>
            <w:gridSpan w:val="2"/>
            <w:vMerge/>
            <w:vAlign w:val="center"/>
          </w:tcPr>
          <w:p w14:paraId="73B29468" w14:textId="77777777" w:rsidR="000F18DB" w:rsidRPr="00890205" w:rsidRDefault="000F18DB" w:rsidP="008A544B">
            <w:pPr>
              <w:rPr>
                <w:rFonts w:ascii="Verdana" w:hAnsi="Verdana" w:cs="Arial"/>
                <w:b/>
                <w:bCs/>
                <w:sz w:val="22"/>
                <w:szCs w:val="22"/>
                <w:lang w:val="ro-RO"/>
              </w:rPr>
            </w:pPr>
          </w:p>
        </w:tc>
      </w:tr>
      <w:tr w:rsidR="00AB7BC5" w:rsidRPr="00890205" w14:paraId="2583AE00" w14:textId="77777777" w:rsidTr="00AB7BC5">
        <w:trPr>
          <w:gridAfter w:val="1"/>
          <w:wAfter w:w="148" w:type="pct"/>
          <w:trHeight w:val="675"/>
        </w:trPr>
        <w:tc>
          <w:tcPr>
            <w:tcW w:w="150" w:type="pct"/>
            <w:vMerge/>
            <w:vAlign w:val="center"/>
          </w:tcPr>
          <w:p w14:paraId="4D078C0D" w14:textId="77777777" w:rsidR="000F18DB" w:rsidRPr="00890205" w:rsidRDefault="000F18DB" w:rsidP="008A544B">
            <w:pPr>
              <w:rPr>
                <w:rFonts w:ascii="Verdana" w:hAnsi="Verdana" w:cs="Arial"/>
                <w:sz w:val="22"/>
                <w:szCs w:val="22"/>
                <w:lang w:val="ro-RO"/>
              </w:rPr>
            </w:pPr>
          </w:p>
        </w:tc>
        <w:tc>
          <w:tcPr>
            <w:tcW w:w="943" w:type="pct"/>
            <w:shd w:val="clear" w:color="000000" w:fill="CCFFFF"/>
            <w:vAlign w:val="center"/>
          </w:tcPr>
          <w:p w14:paraId="35949EE6"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 xml:space="preserve">Rata îndatorării (rI) - </w:t>
            </w:r>
            <w:r w:rsidRPr="00890205">
              <w:rPr>
                <w:rFonts w:ascii="Verdana" w:hAnsi="Verdana" w:cs="Arial"/>
                <w:sz w:val="22"/>
                <w:szCs w:val="22"/>
                <w:lang w:val="ro-RO"/>
              </w:rPr>
              <w:t xml:space="preserve">se calculează automat ca raport între (D&gt;1) şi total activ (A) -  trebuie să fie </w:t>
            </w:r>
            <w:r w:rsidRPr="00890205">
              <w:rPr>
                <w:rFonts w:ascii="Verdana" w:hAnsi="Verdana" w:cs="Arial"/>
                <w:b/>
                <w:bCs/>
                <w:sz w:val="22"/>
                <w:szCs w:val="22"/>
                <w:lang w:val="ro-RO"/>
              </w:rPr>
              <w:t>maxim 60%</w:t>
            </w:r>
          </w:p>
        </w:tc>
        <w:tc>
          <w:tcPr>
            <w:tcW w:w="409" w:type="pct"/>
            <w:shd w:val="clear" w:color="000000" w:fill="CCFFFF"/>
            <w:vAlign w:val="center"/>
          </w:tcPr>
          <w:p w14:paraId="21A09EA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maxim 60%</w:t>
            </w:r>
          </w:p>
        </w:tc>
        <w:tc>
          <w:tcPr>
            <w:tcW w:w="529" w:type="pct"/>
            <w:shd w:val="clear" w:color="000000" w:fill="CCFFFF"/>
            <w:noWrap/>
            <w:vAlign w:val="center"/>
          </w:tcPr>
          <w:p w14:paraId="29F3DA0B"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xml:space="preserve"> % </w:t>
            </w:r>
          </w:p>
        </w:tc>
        <w:tc>
          <w:tcPr>
            <w:tcW w:w="381" w:type="pct"/>
            <w:gridSpan w:val="2"/>
            <w:shd w:val="clear" w:color="000000" w:fill="CCFFFF"/>
            <w:noWrap/>
            <w:vAlign w:val="center"/>
          </w:tcPr>
          <w:p w14:paraId="0B009C42"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#DIV/0!</w:t>
            </w:r>
          </w:p>
        </w:tc>
        <w:tc>
          <w:tcPr>
            <w:tcW w:w="362" w:type="pct"/>
            <w:shd w:val="clear" w:color="000000" w:fill="CCFFFF"/>
            <w:noWrap/>
            <w:vAlign w:val="center"/>
          </w:tcPr>
          <w:p w14:paraId="317755A9"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#DIV/0!</w:t>
            </w:r>
          </w:p>
        </w:tc>
        <w:tc>
          <w:tcPr>
            <w:tcW w:w="382" w:type="pct"/>
            <w:shd w:val="clear" w:color="000000" w:fill="CCFFFF"/>
            <w:noWrap/>
            <w:vAlign w:val="center"/>
          </w:tcPr>
          <w:p w14:paraId="4A1E0B63"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#DIV/0!</w:t>
            </w:r>
          </w:p>
        </w:tc>
        <w:tc>
          <w:tcPr>
            <w:tcW w:w="368" w:type="pct"/>
            <w:gridSpan w:val="2"/>
            <w:shd w:val="clear" w:color="000000" w:fill="CCFFFF"/>
            <w:noWrap/>
            <w:vAlign w:val="center"/>
          </w:tcPr>
          <w:p w14:paraId="7DA7AA61"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#DIV</w:t>
            </w:r>
            <w:r w:rsidRPr="00890205">
              <w:rPr>
                <w:rFonts w:ascii="Verdana" w:hAnsi="Verdana" w:cs="Arial"/>
                <w:sz w:val="22"/>
                <w:szCs w:val="22"/>
                <w:lang w:val="ro-RO"/>
              </w:rPr>
              <w:cr/>
              <w:t>0!</w:t>
            </w:r>
          </w:p>
        </w:tc>
        <w:tc>
          <w:tcPr>
            <w:tcW w:w="375" w:type="pct"/>
            <w:gridSpan w:val="2"/>
            <w:shd w:val="clear" w:color="000000" w:fill="CCFFFF"/>
            <w:noWrap/>
            <w:vAlign w:val="center"/>
          </w:tcPr>
          <w:p w14:paraId="24404E24"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#DIV/0!</w:t>
            </w:r>
          </w:p>
        </w:tc>
        <w:tc>
          <w:tcPr>
            <w:tcW w:w="307" w:type="pct"/>
            <w:vMerge/>
            <w:vAlign w:val="center"/>
          </w:tcPr>
          <w:p w14:paraId="52027B24" w14:textId="77777777" w:rsidR="000F18DB" w:rsidRPr="00890205" w:rsidRDefault="000F18DB" w:rsidP="008A544B">
            <w:pPr>
              <w:rPr>
                <w:rFonts w:ascii="Verdana" w:hAnsi="Verdana" w:cs="Arial"/>
                <w:b/>
                <w:bCs/>
                <w:sz w:val="22"/>
                <w:szCs w:val="22"/>
                <w:lang w:val="ro-RO"/>
              </w:rPr>
            </w:pPr>
          </w:p>
        </w:tc>
        <w:tc>
          <w:tcPr>
            <w:tcW w:w="646" w:type="pct"/>
            <w:gridSpan w:val="2"/>
            <w:vMerge/>
            <w:vAlign w:val="center"/>
          </w:tcPr>
          <w:p w14:paraId="443AF988" w14:textId="77777777" w:rsidR="000F18DB" w:rsidRPr="00890205" w:rsidRDefault="000F18DB" w:rsidP="008A544B">
            <w:pPr>
              <w:rPr>
                <w:rFonts w:ascii="Verdana" w:hAnsi="Verdana" w:cs="Arial"/>
                <w:b/>
                <w:bCs/>
                <w:sz w:val="22"/>
                <w:szCs w:val="22"/>
                <w:lang w:val="ro-RO"/>
              </w:rPr>
            </w:pPr>
          </w:p>
        </w:tc>
      </w:tr>
      <w:tr w:rsidR="00AB7BC5" w:rsidRPr="00890205" w14:paraId="39828413" w14:textId="77777777" w:rsidTr="00AB7BC5">
        <w:trPr>
          <w:gridAfter w:val="1"/>
          <w:wAfter w:w="148" w:type="pct"/>
          <w:trHeight w:val="450"/>
        </w:trPr>
        <w:tc>
          <w:tcPr>
            <w:tcW w:w="150" w:type="pct"/>
            <w:vMerge/>
            <w:vAlign w:val="center"/>
          </w:tcPr>
          <w:p w14:paraId="47B6F670" w14:textId="77777777" w:rsidR="000F18DB" w:rsidRPr="00890205" w:rsidRDefault="000F18DB" w:rsidP="008A544B">
            <w:pPr>
              <w:rPr>
                <w:rFonts w:ascii="Verdana" w:hAnsi="Verdana" w:cs="Arial"/>
                <w:sz w:val="22"/>
                <w:szCs w:val="22"/>
                <w:lang w:val="ro-RO"/>
              </w:rPr>
            </w:pPr>
          </w:p>
        </w:tc>
        <w:tc>
          <w:tcPr>
            <w:tcW w:w="943" w:type="pct"/>
            <w:shd w:val="clear" w:color="auto" w:fill="auto"/>
            <w:vAlign w:val="center"/>
          </w:tcPr>
          <w:p w14:paraId="5119089E"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Rata îndatorării (rI) -</w:t>
            </w:r>
            <w:r w:rsidRPr="00890205">
              <w:rPr>
                <w:rFonts w:ascii="Verdana" w:hAnsi="Verdana" w:cs="Arial"/>
                <w:sz w:val="22"/>
                <w:szCs w:val="22"/>
                <w:lang w:val="ro-RO"/>
              </w:rPr>
              <w:t xml:space="preserve"> calculată de solicitant, conform </w:t>
            </w:r>
            <w:r w:rsidRPr="00890205">
              <w:rPr>
                <w:rFonts w:ascii="Verdana" w:hAnsi="Verdana" w:cs="Arial"/>
                <w:sz w:val="22"/>
                <w:szCs w:val="22"/>
                <w:lang w:val="ro-RO"/>
              </w:rPr>
              <w:lastRenderedPageBreak/>
              <w:t xml:space="preserve">tabelului de indicatori </w:t>
            </w:r>
          </w:p>
        </w:tc>
        <w:tc>
          <w:tcPr>
            <w:tcW w:w="409" w:type="pct"/>
            <w:shd w:val="clear" w:color="auto" w:fill="auto"/>
            <w:vAlign w:val="center"/>
          </w:tcPr>
          <w:p w14:paraId="486C7EBF" w14:textId="77777777" w:rsidR="000F18DB" w:rsidRPr="00890205" w:rsidRDefault="000F18DB" w:rsidP="00AB7BC5">
            <w:pPr>
              <w:jc w:val="center"/>
              <w:rPr>
                <w:rFonts w:ascii="Verdana" w:hAnsi="Verdana" w:cs="Arial"/>
                <w:b/>
                <w:bCs/>
                <w:sz w:val="22"/>
                <w:szCs w:val="22"/>
                <w:lang w:val="ro-RO"/>
              </w:rPr>
            </w:pPr>
            <w:r w:rsidRPr="00890205">
              <w:rPr>
                <w:rFonts w:ascii="Verdana" w:hAnsi="Verdana" w:cs="Arial"/>
                <w:b/>
                <w:bCs/>
                <w:sz w:val="22"/>
                <w:szCs w:val="22"/>
                <w:lang w:val="ro-RO"/>
              </w:rPr>
              <w:lastRenderedPageBreak/>
              <w:t>maxim60%</w:t>
            </w:r>
          </w:p>
        </w:tc>
        <w:tc>
          <w:tcPr>
            <w:tcW w:w="529" w:type="pct"/>
            <w:shd w:val="clear" w:color="auto" w:fill="auto"/>
            <w:noWrap/>
            <w:vAlign w:val="center"/>
          </w:tcPr>
          <w:p w14:paraId="05474E11"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xml:space="preserve"> % </w:t>
            </w:r>
          </w:p>
        </w:tc>
        <w:tc>
          <w:tcPr>
            <w:tcW w:w="381" w:type="pct"/>
            <w:gridSpan w:val="2"/>
            <w:shd w:val="clear" w:color="auto" w:fill="auto"/>
            <w:noWrap/>
            <w:vAlign w:val="center"/>
          </w:tcPr>
          <w:p w14:paraId="1B8A8C23"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2" w:type="pct"/>
            <w:shd w:val="clear" w:color="auto" w:fill="auto"/>
            <w:noWrap/>
            <w:vAlign w:val="center"/>
          </w:tcPr>
          <w:p w14:paraId="2D2EE9C4"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82" w:type="pct"/>
            <w:shd w:val="clear" w:color="auto" w:fill="auto"/>
            <w:noWrap/>
            <w:vAlign w:val="center"/>
          </w:tcPr>
          <w:p w14:paraId="7BCACFE1"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8" w:type="pct"/>
            <w:gridSpan w:val="2"/>
            <w:shd w:val="clear" w:color="auto" w:fill="auto"/>
            <w:noWrap/>
            <w:vAlign w:val="center"/>
          </w:tcPr>
          <w:p w14:paraId="2E95D61D" w14:textId="77777777" w:rsidR="000F18DB" w:rsidRPr="00890205" w:rsidRDefault="000F18DB" w:rsidP="008A544B">
            <w:pPr>
              <w:jc w:val="center"/>
              <w:rPr>
                <w:rFonts w:ascii="Verdana" w:hAnsi="Verdana" w:cs="Arial"/>
                <w:sz w:val="22"/>
                <w:szCs w:val="22"/>
                <w:lang w:val="ro-RO"/>
              </w:rPr>
            </w:pPr>
          </w:p>
        </w:tc>
        <w:tc>
          <w:tcPr>
            <w:tcW w:w="375" w:type="pct"/>
            <w:gridSpan w:val="2"/>
            <w:shd w:val="clear" w:color="auto" w:fill="auto"/>
            <w:noWrap/>
            <w:vAlign w:val="center"/>
          </w:tcPr>
          <w:p w14:paraId="4543D540"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07" w:type="pct"/>
            <w:vMerge/>
            <w:vAlign w:val="center"/>
          </w:tcPr>
          <w:p w14:paraId="5658D35D" w14:textId="77777777" w:rsidR="000F18DB" w:rsidRPr="00890205" w:rsidRDefault="000F18DB" w:rsidP="008A544B">
            <w:pPr>
              <w:rPr>
                <w:rFonts w:ascii="Verdana" w:hAnsi="Verdana" w:cs="Arial"/>
                <w:b/>
                <w:bCs/>
                <w:sz w:val="22"/>
                <w:szCs w:val="22"/>
                <w:lang w:val="ro-RO"/>
              </w:rPr>
            </w:pPr>
          </w:p>
        </w:tc>
        <w:tc>
          <w:tcPr>
            <w:tcW w:w="646" w:type="pct"/>
            <w:gridSpan w:val="2"/>
            <w:vMerge/>
            <w:vAlign w:val="center"/>
          </w:tcPr>
          <w:p w14:paraId="28B16BD5" w14:textId="77777777" w:rsidR="000F18DB" w:rsidRPr="00890205" w:rsidRDefault="000F18DB" w:rsidP="008A544B">
            <w:pPr>
              <w:rPr>
                <w:rFonts w:ascii="Verdana" w:hAnsi="Verdana" w:cs="Arial"/>
                <w:b/>
                <w:bCs/>
                <w:sz w:val="22"/>
                <w:szCs w:val="22"/>
                <w:lang w:val="ro-RO"/>
              </w:rPr>
            </w:pPr>
          </w:p>
        </w:tc>
      </w:tr>
      <w:tr w:rsidR="00AB7BC5" w:rsidRPr="00890205" w14:paraId="546D3EAB" w14:textId="77777777" w:rsidTr="00AB7BC5">
        <w:trPr>
          <w:gridAfter w:val="1"/>
          <w:wAfter w:w="148" w:type="pct"/>
          <w:trHeight w:val="255"/>
        </w:trPr>
        <w:tc>
          <w:tcPr>
            <w:tcW w:w="150" w:type="pct"/>
            <w:shd w:val="clear" w:color="000000" w:fill="CCFFFF"/>
            <w:noWrap/>
            <w:vAlign w:val="center"/>
          </w:tcPr>
          <w:p w14:paraId="5F11A17F"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10</w:t>
            </w:r>
          </w:p>
        </w:tc>
        <w:tc>
          <w:tcPr>
            <w:tcW w:w="943" w:type="pct"/>
            <w:shd w:val="clear" w:color="000000" w:fill="CCFFFF"/>
            <w:vAlign w:val="center"/>
          </w:tcPr>
          <w:p w14:paraId="426D61C0"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Rata de actualizare</w:t>
            </w:r>
          </w:p>
        </w:tc>
        <w:tc>
          <w:tcPr>
            <w:tcW w:w="409" w:type="pct"/>
            <w:shd w:val="clear" w:color="000000" w:fill="CCFFFF"/>
            <w:noWrap/>
            <w:vAlign w:val="center"/>
          </w:tcPr>
          <w:p w14:paraId="794BC9B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N/A </w:t>
            </w:r>
          </w:p>
        </w:tc>
        <w:tc>
          <w:tcPr>
            <w:tcW w:w="529" w:type="pct"/>
            <w:shd w:val="clear" w:color="000000" w:fill="CCFFFF"/>
            <w:noWrap/>
            <w:vAlign w:val="center"/>
          </w:tcPr>
          <w:p w14:paraId="6B85FF1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868" w:type="pct"/>
            <w:gridSpan w:val="8"/>
            <w:shd w:val="clear" w:color="000000" w:fill="008080"/>
            <w:noWrap/>
            <w:vAlign w:val="center"/>
          </w:tcPr>
          <w:p w14:paraId="0E98FE2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8%</w:t>
            </w:r>
          </w:p>
        </w:tc>
        <w:tc>
          <w:tcPr>
            <w:tcW w:w="307" w:type="pct"/>
            <w:shd w:val="clear" w:color="000000" w:fill="CCFFFF"/>
            <w:vAlign w:val="center"/>
          </w:tcPr>
          <w:p w14:paraId="1E5A4F45"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646" w:type="pct"/>
            <w:gridSpan w:val="2"/>
            <w:shd w:val="clear" w:color="000000" w:fill="CCFFFF"/>
            <w:vAlign w:val="center"/>
          </w:tcPr>
          <w:p w14:paraId="099FD9A5"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N/A</w:t>
            </w:r>
          </w:p>
        </w:tc>
      </w:tr>
      <w:tr w:rsidR="00AB7BC5" w:rsidRPr="00890205" w14:paraId="4FD8D336" w14:textId="77777777" w:rsidTr="00AB7BC5">
        <w:trPr>
          <w:gridAfter w:val="1"/>
          <w:wAfter w:w="148" w:type="pct"/>
          <w:trHeight w:val="450"/>
        </w:trPr>
        <w:tc>
          <w:tcPr>
            <w:tcW w:w="150" w:type="pct"/>
            <w:vMerge w:val="restart"/>
            <w:shd w:val="clear" w:color="000000" w:fill="CCFFFF"/>
            <w:noWrap/>
            <w:vAlign w:val="center"/>
          </w:tcPr>
          <w:p w14:paraId="7E0A1B01"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943" w:type="pct"/>
            <w:shd w:val="clear" w:color="000000" w:fill="CCFFFF"/>
            <w:vAlign w:val="center"/>
          </w:tcPr>
          <w:p w14:paraId="64BB035A"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 xml:space="preserve">Valoare actualizată neta (VAN) - </w:t>
            </w:r>
            <w:r w:rsidRPr="00890205">
              <w:rPr>
                <w:rFonts w:ascii="Verdana" w:hAnsi="Verdana" w:cs="Arial"/>
                <w:sz w:val="22"/>
                <w:szCs w:val="22"/>
                <w:lang w:val="ro-RO"/>
              </w:rPr>
              <w:t xml:space="preserve">trebuie să fie </w:t>
            </w:r>
            <w:r w:rsidRPr="00890205">
              <w:rPr>
                <w:rFonts w:ascii="Verdana" w:hAnsi="Verdana" w:cs="Arial"/>
                <w:b/>
                <w:bCs/>
                <w:sz w:val="22"/>
                <w:szCs w:val="22"/>
                <w:lang w:val="ro-RO"/>
              </w:rPr>
              <w:t>pozitivă</w:t>
            </w:r>
          </w:p>
        </w:tc>
        <w:tc>
          <w:tcPr>
            <w:tcW w:w="409" w:type="pct"/>
            <w:shd w:val="clear" w:color="000000" w:fill="CCFFFF"/>
            <w:vAlign w:val="center"/>
          </w:tcPr>
          <w:p w14:paraId="757C75A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&gt;=0</w:t>
            </w:r>
          </w:p>
        </w:tc>
        <w:tc>
          <w:tcPr>
            <w:tcW w:w="529" w:type="pct"/>
            <w:shd w:val="clear" w:color="000000" w:fill="CCFFFF"/>
            <w:noWrap/>
            <w:vAlign w:val="center"/>
          </w:tcPr>
          <w:p w14:paraId="42B96479"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LEI</w:t>
            </w:r>
          </w:p>
        </w:tc>
        <w:tc>
          <w:tcPr>
            <w:tcW w:w="1868" w:type="pct"/>
            <w:gridSpan w:val="8"/>
            <w:shd w:val="clear" w:color="000000" w:fill="CCFFFF"/>
            <w:noWrap/>
            <w:vAlign w:val="center"/>
          </w:tcPr>
          <w:p w14:paraId="5D505EC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07" w:type="pct"/>
            <w:vMerge w:val="restart"/>
            <w:shd w:val="clear" w:color="000000" w:fill="CCFFFF"/>
            <w:vAlign w:val="center"/>
          </w:tcPr>
          <w:p w14:paraId="6F50FCE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Nu sunt diferente</w:t>
            </w:r>
          </w:p>
        </w:tc>
        <w:tc>
          <w:tcPr>
            <w:tcW w:w="646" w:type="pct"/>
            <w:gridSpan w:val="2"/>
            <w:vMerge w:val="restart"/>
            <w:shd w:val="clear" w:color="000000" w:fill="CCFFFF"/>
            <w:vAlign w:val="center"/>
          </w:tcPr>
          <w:p w14:paraId="11038A2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Res</w:t>
            </w:r>
            <w:r w:rsidRPr="00890205">
              <w:rPr>
                <w:rFonts w:ascii="Verdana" w:hAnsi="Verdana" w:cs="Arial"/>
                <w:b/>
                <w:bCs/>
                <w:sz w:val="22"/>
                <w:szCs w:val="22"/>
                <w:lang w:val="ro-RO"/>
              </w:rPr>
              <w:cr/>
              <w:t>pecta criteriu</w:t>
            </w:r>
          </w:p>
        </w:tc>
      </w:tr>
      <w:tr w:rsidR="00AB7BC5" w:rsidRPr="00890205" w14:paraId="56542D16" w14:textId="77777777" w:rsidTr="00AB7BC5">
        <w:trPr>
          <w:gridAfter w:val="1"/>
          <w:wAfter w:w="148" w:type="pct"/>
          <w:trHeight w:val="450"/>
        </w:trPr>
        <w:tc>
          <w:tcPr>
            <w:tcW w:w="150" w:type="pct"/>
            <w:vMerge/>
            <w:vAlign w:val="center"/>
          </w:tcPr>
          <w:p w14:paraId="4C2BA9EA" w14:textId="77777777" w:rsidR="000F18DB" w:rsidRPr="00890205" w:rsidRDefault="000F18DB" w:rsidP="008A544B">
            <w:pPr>
              <w:rPr>
                <w:rFonts w:ascii="Verdana" w:hAnsi="Verdana" w:cs="Arial"/>
                <w:sz w:val="22"/>
                <w:szCs w:val="22"/>
                <w:lang w:val="ro-RO"/>
              </w:rPr>
            </w:pPr>
          </w:p>
        </w:tc>
        <w:tc>
          <w:tcPr>
            <w:tcW w:w="943" w:type="pct"/>
            <w:shd w:val="clear" w:color="auto" w:fill="auto"/>
            <w:vAlign w:val="center"/>
          </w:tcPr>
          <w:p w14:paraId="4222540B"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 xml:space="preserve">Valoare actualizată netă (VAN) - </w:t>
            </w:r>
            <w:r w:rsidRPr="00890205">
              <w:rPr>
                <w:rFonts w:ascii="Verdana" w:hAnsi="Verdana" w:cs="Arial"/>
                <w:sz w:val="22"/>
                <w:szCs w:val="22"/>
                <w:lang w:val="ro-RO"/>
              </w:rPr>
              <w:t xml:space="preserve">calculată de solicitant, conform tabelului de indicatori </w:t>
            </w:r>
          </w:p>
        </w:tc>
        <w:tc>
          <w:tcPr>
            <w:tcW w:w="409" w:type="pct"/>
            <w:shd w:val="clear" w:color="auto" w:fill="auto"/>
            <w:vAlign w:val="center"/>
          </w:tcPr>
          <w:p w14:paraId="39FF024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&gt;=0</w:t>
            </w:r>
          </w:p>
        </w:tc>
        <w:tc>
          <w:tcPr>
            <w:tcW w:w="529" w:type="pct"/>
            <w:shd w:val="clear" w:color="auto" w:fill="auto"/>
            <w:noWrap/>
            <w:vAlign w:val="center"/>
          </w:tcPr>
          <w:p w14:paraId="07069D22"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LEI</w:t>
            </w:r>
          </w:p>
        </w:tc>
        <w:tc>
          <w:tcPr>
            <w:tcW w:w="1868" w:type="pct"/>
            <w:gridSpan w:val="8"/>
            <w:shd w:val="clear" w:color="auto" w:fill="auto"/>
            <w:noWrap/>
            <w:vAlign w:val="center"/>
          </w:tcPr>
          <w:p w14:paraId="23C6DE32"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307" w:type="pct"/>
            <w:vMerge/>
            <w:vAlign w:val="center"/>
          </w:tcPr>
          <w:p w14:paraId="1F46EA86" w14:textId="77777777" w:rsidR="000F18DB" w:rsidRPr="00890205" w:rsidRDefault="000F18DB" w:rsidP="008A544B">
            <w:pPr>
              <w:rPr>
                <w:rFonts w:ascii="Verdana" w:hAnsi="Verdana" w:cs="Arial"/>
                <w:b/>
                <w:bCs/>
                <w:sz w:val="22"/>
                <w:szCs w:val="22"/>
                <w:lang w:val="ro-RO"/>
              </w:rPr>
            </w:pPr>
          </w:p>
        </w:tc>
        <w:tc>
          <w:tcPr>
            <w:tcW w:w="646" w:type="pct"/>
            <w:gridSpan w:val="2"/>
            <w:vMerge/>
            <w:vAlign w:val="center"/>
          </w:tcPr>
          <w:p w14:paraId="7E9FDFA8" w14:textId="77777777" w:rsidR="000F18DB" w:rsidRPr="00890205" w:rsidRDefault="000F18DB" w:rsidP="008A544B">
            <w:pPr>
              <w:rPr>
                <w:rFonts w:ascii="Verdana" w:hAnsi="Verdana" w:cs="Arial"/>
                <w:b/>
                <w:bCs/>
                <w:sz w:val="22"/>
                <w:szCs w:val="22"/>
                <w:lang w:val="ro-RO"/>
              </w:rPr>
            </w:pPr>
          </w:p>
        </w:tc>
      </w:tr>
      <w:tr w:rsidR="00AB7BC5" w:rsidRPr="00890205" w14:paraId="64970A85" w14:textId="77777777" w:rsidTr="00AB7BC5">
        <w:trPr>
          <w:gridAfter w:val="1"/>
          <w:wAfter w:w="148" w:type="pct"/>
          <w:trHeight w:val="466"/>
        </w:trPr>
        <w:tc>
          <w:tcPr>
            <w:tcW w:w="150" w:type="pct"/>
            <w:vMerge w:val="restart"/>
            <w:shd w:val="clear" w:color="000000" w:fill="CCFFFF"/>
            <w:noWrap/>
            <w:vAlign w:val="center"/>
          </w:tcPr>
          <w:p w14:paraId="765284F9"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12</w:t>
            </w:r>
          </w:p>
        </w:tc>
        <w:tc>
          <w:tcPr>
            <w:tcW w:w="943" w:type="pct"/>
            <w:shd w:val="clear" w:color="000000" w:fill="CCFFFF"/>
            <w:vAlign w:val="center"/>
          </w:tcPr>
          <w:p w14:paraId="56C43872"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 xml:space="preserve">Disponibil de numerar la sfârşitul perioadei - </w:t>
            </w:r>
            <w:r w:rsidRPr="00890205">
              <w:rPr>
                <w:rFonts w:ascii="Verdana" w:hAnsi="Verdana" w:cs="Arial"/>
                <w:sz w:val="22"/>
                <w:szCs w:val="22"/>
                <w:lang w:val="ro-RO"/>
              </w:rPr>
              <w:t xml:space="preserve">se preiau valorile din linia </w:t>
            </w:r>
            <w:r w:rsidRPr="00890205">
              <w:rPr>
                <w:rFonts w:ascii="Verdana" w:hAnsi="Verdana" w:cs="Arial"/>
                <w:b/>
                <w:bCs/>
                <w:sz w:val="22"/>
                <w:szCs w:val="22"/>
                <w:lang w:val="ro-RO"/>
              </w:rPr>
              <w:t>S,</w:t>
            </w:r>
            <w:r w:rsidRPr="00890205">
              <w:rPr>
                <w:rFonts w:ascii="Verdana" w:hAnsi="Verdana" w:cs="Arial"/>
                <w:sz w:val="22"/>
                <w:szCs w:val="22"/>
                <w:lang w:val="ro-RO"/>
              </w:rPr>
              <w:t xml:space="preserve"> Anexa B7, aferente perioadei </w:t>
            </w:r>
            <w:r w:rsidRPr="00890205">
              <w:rPr>
                <w:rFonts w:ascii="Verdana" w:hAnsi="Verdana" w:cs="Arial"/>
                <w:sz w:val="22"/>
                <w:szCs w:val="22"/>
                <w:lang w:val="ro-RO"/>
              </w:rPr>
              <w:lastRenderedPageBreak/>
              <w:t>respective - trebuie să fie</w:t>
            </w:r>
            <w:r w:rsidRPr="00890205">
              <w:rPr>
                <w:rFonts w:ascii="Verdana" w:hAnsi="Verdana" w:cs="Arial"/>
                <w:b/>
                <w:bCs/>
                <w:sz w:val="22"/>
                <w:szCs w:val="22"/>
                <w:lang w:val="ro-RO"/>
              </w:rPr>
              <w:t xml:space="preserve"> pozitiv</w:t>
            </w:r>
          </w:p>
        </w:tc>
        <w:tc>
          <w:tcPr>
            <w:tcW w:w="409" w:type="pct"/>
            <w:shd w:val="clear" w:color="000000" w:fill="CCFFFF"/>
            <w:vAlign w:val="center"/>
          </w:tcPr>
          <w:p w14:paraId="40B64E2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lastRenderedPageBreak/>
              <w:t>&gt;=0</w:t>
            </w:r>
          </w:p>
        </w:tc>
        <w:tc>
          <w:tcPr>
            <w:tcW w:w="529" w:type="pct"/>
            <w:shd w:val="clear" w:color="000000" w:fill="CCFFFF"/>
            <w:noWrap/>
            <w:vAlign w:val="center"/>
          </w:tcPr>
          <w:p w14:paraId="2CE0CE6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LEI</w:t>
            </w:r>
          </w:p>
        </w:tc>
        <w:tc>
          <w:tcPr>
            <w:tcW w:w="381" w:type="pct"/>
            <w:gridSpan w:val="2"/>
            <w:shd w:val="clear" w:color="000000" w:fill="CCFFFF"/>
            <w:noWrap/>
            <w:vAlign w:val="center"/>
          </w:tcPr>
          <w:p w14:paraId="475A89DA"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2" w:type="pct"/>
            <w:shd w:val="clear" w:color="000000" w:fill="CCFFFF"/>
            <w:noWrap/>
            <w:vAlign w:val="center"/>
          </w:tcPr>
          <w:p w14:paraId="77673A85"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82" w:type="pct"/>
            <w:shd w:val="clear" w:color="000000" w:fill="CCFFFF"/>
            <w:noWrap/>
            <w:vAlign w:val="center"/>
          </w:tcPr>
          <w:p w14:paraId="4E3D07B6"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8" w:type="pct"/>
            <w:gridSpan w:val="2"/>
            <w:shd w:val="clear" w:color="000000" w:fill="CCFFFF"/>
            <w:noWrap/>
            <w:vAlign w:val="center"/>
          </w:tcPr>
          <w:p w14:paraId="165DB3A7"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75" w:type="pct"/>
            <w:gridSpan w:val="2"/>
            <w:shd w:val="clear" w:color="000000" w:fill="CCFFFF"/>
            <w:noWrap/>
            <w:vAlign w:val="center"/>
          </w:tcPr>
          <w:p w14:paraId="23C1BBAD"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07" w:type="pct"/>
            <w:vMerge w:val="restart"/>
            <w:shd w:val="clear" w:color="000000" w:fill="CCFFFF"/>
            <w:vAlign w:val="center"/>
          </w:tcPr>
          <w:p w14:paraId="5A49A38E" w14:textId="77777777" w:rsidR="000F18DB" w:rsidRPr="00890205" w:rsidRDefault="000F18DB" w:rsidP="00AB7BC5">
            <w:pPr>
              <w:jc w:val="center"/>
              <w:rPr>
                <w:rFonts w:ascii="Verdana" w:hAnsi="Verdana" w:cs="Arial"/>
                <w:b/>
                <w:bCs/>
                <w:sz w:val="22"/>
                <w:szCs w:val="22"/>
                <w:lang w:val="ro-RO"/>
              </w:rPr>
            </w:pPr>
            <w:r w:rsidRPr="00890205">
              <w:rPr>
                <w:rFonts w:ascii="Verdana" w:hAnsi="Verdana" w:cs="Arial"/>
                <w:b/>
                <w:bCs/>
                <w:sz w:val="22"/>
                <w:szCs w:val="22"/>
                <w:lang w:val="ro-RO"/>
              </w:rPr>
              <w:t>Nu sunt</w:t>
            </w:r>
            <w:r w:rsidR="00AB7BC5" w:rsidRPr="00890205">
              <w:rPr>
                <w:rFonts w:ascii="Verdana" w:hAnsi="Verdana" w:cs="Arial"/>
                <w:b/>
                <w:bCs/>
                <w:sz w:val="22"/>
                <w:szCs w:val="22"/>
                <w:lang w:val="ro-RO"/>
              </w:rPr>
              <w:t xml:space="preserve"> </w:t>
            </w:r>
            <w:r w:rsidRPr="00890205">
              <w:rPr>
                <w:rFonts w:ascii="Verdana" w:hAnsi="Verdana" w:cs="Arial"/>
                <w:b/>
                <w:bCs/>
                <w:sz w:val="22"/>
                <w:szCs w:val="22"/>
                <w:lang w:val="ro-RO"/>
              </w:rPr>
              <w:t>difer</w:t>
            </w:r>
            <w:r w:rsidR="00AB7BC5" w:rsidRPr="00890205">
              <w:rPr>
                <w:rFonts w:ascii="Verdana" w:hAnsi="Verdana" w:cs="Arial"/>
                <w:b/>
                <w:bCs/>
                <w:sz w:val="22"/>
                <w:szCs w:val="22"/>
                <w:lang w:val="ro-RO"/>
              </w:rPr>
              <w:t>e</w:t>
            </w:r>
            <w:r w:rsidRPr="00890205">
              <w:rPr>
                <w:rFonts w:ascii="Verdana" w:hAnsi="Verdana" w:cs="Arial"/>
                <w:b/>
                <w:bCs/>
                <w:sz w:val="22"/>
                <w:szCs w:val="22"/>
                <w:lang w:val="ro-RO"/>
              </w:rPr>
              <w:t>nte</w:t>
            </w:r>
          </w:p>
        </w:tc>
        <w:tc>
          <w:tcPr>
            <w:tcW w:w="646" w:type="pct"/>
            <w:gridSpan w:val="2"/>
            <w:vMerge w:val="restart"/>
            <w:shd w:val="clear" w:color="000000" w:fill="CCFFFF"/>
            <w:vAlign w:val="center"/>
          </w:tcPr>
          <w:p w14:paraId="561451E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Respecta criteriu</w:t>
            </w:r>
          </w:p>
        </w:tc>
      </w:tr>
      <w:tr w:rsidR="00AB7BC5" w:rsidRPr="00890205" w14:paraId="1CEC882B" w14:textId="77777777" w:rsidTr="00AB7BC5">
        <w:trPr>
          <w:gridAfter w:val="1"/>
          <w:wAfter w:w="148" w:type="pct"/>
          <w:trHeight w:val="450"/>
        </w:trPr>
        <w:tc>
          <w:tcPr>
            <w:tcW w:w="150" w:type="pct"/>
            <w:vMerge/>
            <w:vAlign w:val="center"/>
          </w:tcPr>
          <w:p w14:paraId="117B76F9" w14:textId="77777777" w:rsidR="000F18DB" w:rsidRPr="00890205" w:rsidRDefault="000F18DB" w:rsidP="008A544B">
            <w:pPr>
              <w:rPr>
                <w:rFonts w:ascii="Verdana" w:hAnsi="Verdana" w:cs="Arial"/>
                <w:sz w:val="22"/>
                <w:szCs w:val="22"/>
                <w:lang w:val="ro-RO"/>
              </w:rPr>
            </w:pPr>
          </w:p>
        </w:tc>
        <w:tc>
          <w:tcPr>
            <w:tcW w:w="943" w:type="pct"/>
            <w:shd w:val="clear" w:color="auto" w:fill="auto"/>
            <w:vAlign w:val="center"/>
          </w:tcPr>
          <w:p w14:paraId="488FDC17"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Disponibil de numerar la sfârşitul perioadei, conform tabelului d</w:t>
            </w:r>
            <w:r w:rsidRPr="00890205">
              <w:rPr>
                <w:rFonts w:ascii="Verdana" w:hAnsi="Verdana" w:cs="Arial"/>
                <w:b/>
                <w:bCs/>
                <w:sz w:val="22"/>
                <w:szCs w:val="22"/>
                <w:lang w:val="ro-RO"/>
              </w:rPr>
              <w:cr/>
            </w:r>
            <w:r w:rsidRPr="00890205">
              <w:rPr>
                <w:rFonts w:ascii="Verdana" w:hAnsi="Verdana" w:cs="Arial"/>
                <w:b/>
                <w:bCs/>
                <w:sz w:val="22"/>
                <w:szCs w:val="22"/>
                <w:lang w:val="ro-RO"/>
              </w:rPr>
              <w:cr/>
              <w:t xml:space="preserve">e indicatori </w:t>
            </w:r>
          </w:p>
        </w:tc>
        <w:tc>
          <w:tcPr>
            <w:tcW w:w="409" w:type="pct"/>
            <w:shd w:val="clear" w:color="auto" w:fill="auto"/>
            <w:vAlign w:val="center"/>
          </w:tcPr>
          <w:p w14:paraId="51FB2995"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&gt;=0</w:t>
            </w:r>
          </w:p>
        </w:tc>
        <w:tc>
          <w:tcPr>
            <w:tcW w:w="529" w:type="pct"/>
            <w:shd w:val="clear" w:color="auto" w:fill="auto"/>
            <w:noWrap/>
            <w:vAlign w:val="center"/>
          </w:tcPr>
          <w:p w14:paraId="2B77210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LEI</w:t>
            </w:r>
          </w:p>
        </w:tc>
        <w:tc>
          <w:tcPr>
            <w:tcW w:w="381" w:type="pct"/>
            <w:gridSpan w:val="2"/>
            <w:shd w:val="clear" w:color="auto" w:fill="auto"/>
            <w:noWrap/>
            <w:vAlign w:val="center"/>
          </w:tcPr>
          <w:p w14:paraId="143BED75"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2" w:type="pct"/>
            <w:shd w:val="clear" w:color="auto" w:fill="auto"/>
            <w:noWrap/>
            <w:vAlign w:val="center"/>
          </w:tcPr>
          <w:p w14:paraId="5A114D09"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82" w:type="pct"/>
            <w:shd w:val="clear" w:color="auto" w:fill="auto"/>
            <w:noWrap/>
            <w:vAlign w:val="center"/>
          </w:tcPr>
          <w:p w14:paraId="64C54090"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8" w:type="pct"/>
            <w:gridSpan w:val="2"/>
            <w:shd w:val="clear" w:color="auto" w:fill="auto"/>
            <w:noWrap/>
            <w:vAlign w:val="center"/>
          </w:tcPr>
          <w:p w14:paraId="7E4ABC89"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75" w:type="pct"/>
            <w:gridSpan w:val="2"/>
            <w:shd w:val="clear" w:color="auto" w:fill="auto"/>
            <w:noWrap/>
            <w:vAlign w:val="center"/>
          </w:tcPr>
          <w:p w14:paraId="142FC703"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07" w:type="pct"/>
            <w:vMerge/>
            <w:vAlign w:val="center"/>
          </w:tcPr>
          <w:p w14:paraId="07F27FA8" w14:textId="77777777" w:rsidR="000F18DB" w:rsidRPr="00890205" w:rsidRDefault="000F18DB" w:rsidP="008A544B">
            <w:pPr>
              <w:rPr>
                <w:rFonts w:ascii="Verdana" w:hAnsi="Verdana" w:cs="Arial"/>
                <w:b/>
                <w:bCs/>
                <w:sz w:val="22"/>
                <w:szCs w:val="22"/>
                <w:lang w:val="ro-RO"/>
              </w:rPr>
            </w:pPr>
          </w:p>
        </w:tc>
        <w:tc>
          <w:tcPr>
            <w:tcW w:w="646" w:type="pct"/>
            <w:gridSpan w:val="2"/>
            <w:vMerge/>
            <w:vAlign w:val="center"/>
          </w:tcPr>
          <w:p w14:paraId="7D180108" w14:textId="77777777" w:rsidR="000F18DB" w:rsidRPr="00890205" w:rsidRDefault="000F18DB" w:rsidP="008A544B">
            <w:pPr>
              <w:rPr>
                <w:rFonts w:ascii="Verdana" w:hAnsi="Verdana" w:cs="Arial"/>
                <w:b/>
                <w:bCs/>
                <w:sz w:val="22"/>
                <w:szCs w:val="22"/>
                <w:lang w:val="ro-RO"/>
              </w:rPr>
            </w:pPr>
          </w:p>
        </w:tc>
      </w:tr>
      <w:tr w:rsidR="00AB7BC5" w:rsidRPr="00890205" w14:paraId="4BAE0BE5" w14:textId="77777777" w:rsidTr="00AB7BC5">
        <w:trPr>
          <w:gridAfter w:val="1"/>
          <w:wAfter w:w="148" w:type="pct"/>
          <w:trHeight w:val="225"/>
        </w:trPr>
        <w:tc>
          <w:tcPr>
            <w:tcW w:w="150" w:type="pct"/>
            <w:shd w:val="clear" w:color="000000" w:fill="FFFFFF"/>
            <w:noWrap/>
            <w:vAlign w:val="center"/>
          </w:tcPr>
          <w:p w14:paraId="3930A1A1"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943" w:type="pct"/>
            <w:shd w:val="clear" w:color="000000" w:fill="FFFFFF"/>
            <w:noWrap/>
            <w:vAlign w:val="center"/>
          </w:tcPr>
          <w:p w14:paraId="19B56652"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409" w:type="pct"/>
            <w:shd w:val="clear" w:color="000000" w:fill="FFFFFF"/>
            <w:noWrap/>
            <w:vAlign w:val="center"/>
          </w:tcPr>
          <w:p w14:paraId="5F23208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529" w:type="pct"/>
            <w:shd w:val="clear" w:color="000000" w:fill="FFFFFF"/>
            <w:noWrap/>
            <w:vAlign w:val="center"/>
          </w:tcPr>
          <w:p w14:paraId="61A45CA5"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81" w:type="pct"/>
            <w:gridSpan w:val="2"/>
            <w:shd w:val="clear" w:color="000000" w:fill="FFFFFF"/>
            <w:noWrap/>
            <w:vAlign w:val="center"/>
          </w:tcPr>
          <w:p w14:paraId="79831236"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2" w:type="pct"/>
            <w:shd w:val="clear" w:color="000000" w:fill="FFFFFF"/>
            <w:noWrap/>
            <w:vAlign w:val="center"/>
          </w:tcPr>
          <w:p w14:paraId="345E8D84"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82" w:type="pct"/>
            <w:shd w:val="clear" w:color="000000" w:fill="FFFFFF"/>
            <w:noWrap/>
            <w:vAlign w:val="center"/>
          </w:tcPr>
          <w:p w14:paraId="2A67CA03"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68" w:type="pct"/>
            <w:gridSpan w:val="2"/>
            <w:shd w:val="clear" w:color="000000" w:fill="FFFFFF"/>
            <w:noWrap/>
            <w:vAlign w:val="center"/>
          </w:tcPr>
          <w:p w14:paraId="6ABD8C62"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75" w:type="pct"/>
            <w:gridSpan w:val="2"/>
            <w:shd w:val="clear" w:color="auto" w:fill="auto"/>
            <w:noWrap/>
            <w:vAlign w:val="center"/>
          </w:tcPr>
          <w:p w14:paraId="04BF8DC2" w14:textId="77777777" w:rsidR="000F18DB" w:rsidRPr="00890205" w:rsidRDefault="000F18DB" w:rsidP="008A544B">
            <w:pPr>
              <w:jc w:val="center"/>
              <w:rPr>
                <w:rFonts w:ascii="Verdana" w:hAnsi="Verdana" w:cs="Arial"/>
                <w:sz w:val="22"/>
                <w:szCs w:val="22"/>
                <w:lang w:val="ro-RO"/>
              </w:rPr>
            </w:pPr>
          </w:p>
        </w:tc>
        <w:tc>
          <w:tcPr>
            <w:tcW w:w="307" w:type="pct"/>
            <w:shd w:val="clear" w:color="auto" w:fill="auto"/>
            <w:noWrap/>
            <w:vAlign w:val="center"/>
          </w:tcPr>
          <w:p w14:paraId="43ADEC25" w14:textId="77777777" w:rsidR="000F18DB" w:rsidRPr="00890205" w:rsidRDefault="000F18DB" w:rsidP="008A544B">
            <w:pPr>
              <w:jc w:val="center"/>
              <w:rPr>
                <w:rFonts w:ascii="Verdana" w:hAnsi="Verdana" w:cs="Arial"/>
                <w:sz w:val="22"/>
                <w:szCs w:val="22"/>
                <w:lang w:val="ro-RO"/>
              </w:rPr>
            </w:pPr>
          </w:p>
        </w:tc>
        <w:tc>
          <w:tcPr>
            <w:tcW w:w="646" w:type="pct"/>
            <w:gridSpan w:val="2"/>
            <w:shd w:val="clear" w:color="auto" w:fill="auto"/>
            <w:noWrap/>
            <w:vAlign w:val="center"/>
          </w:tcPr>
          <w:p w14:paraId="024928C7"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r>
      <w:tr w:rsidR="000F18DB" w:rsidRPr="0026054E" w14:paraId="1BC28D4A" w14:textId="77777777" w:rsidTr="00AB7BC5">
        <w:trPr>
          <w:gridAfter w:val="1"/>
          <w:wAfter w:w="148" w:type="pct"/>
          <w:trHeight w:val="285"/>
        </w:trPr>
        <w:tc>
          <w:tcPr>
            <w:tcW w:w="4852" w:type="pct"/>
            <w:gridSpan w:val="15"/>
            <w:shd w:val="clear" w:color="000000" w:fill="FFFFFF"/>
            <w:noWrap/>
            <w:vAlign w:val="center"/>
          </w:tcPr>
          <w:p w14:paraId="6F0B3379" w14:textId="77777777" w:rsidR="000F18DB" w:rsidRPr="00890205" w:rsidRDefault="000F18DB" w:rsidP="008A544B">
            <w:pPr>
              <w:rPr>
                <w:rFonts w:ascii="Verdana" w:hAnsi="Verdana" w:cs="Arial"/>
                <w:sz w:val="22"/>
                <w:szCs w:val="22"/>
                <w:lang w:val="ro-RO"/>
              </w:rPr>
            </w:pPr>
            <w:r w:rsidRPr="00890205">
              <w:rPr>
                <w:rFonts w:ascii="Verdana" w:hAnsi="Verdana" w:cs="Arial"/>
                <w:sz w:val="22"/>
                <w:szCs w:val="22"/>
                <w:lang w:val="ro-RO"/>
              </w:rPr>
              <w:t>Proiectul respectă obiectivul de ordin economico-financiar "creşterea viabilităţii economice"?</w:t>
            </w:r>
          </w:p>
        </w:tc>
      </w:tr>
      <w:tr w:rsidR="000F18DB" w:rsidRPr="00890205" w14:paraId="12160AA5" w14:textId="77777777" w:rsidTr="00AB7BC5">
        <w:trPr>
          <w:trHeight w:val="330"/>
        </w:trPr>
        <w:tc>
          <w:tcPr>
            <w:tcW w:w="2382" w:type="pct"/>
            <w:gridSpan w:val="5"/>
            <w:shd w:val="clear" w:color="000000" w:fill="FFFFFF"/>
            <w:noWrap/>
            <w:vAlign w:val="center"/>
          </w:tcPr>
          <w:p w14:paraId="11B30BC1" w14:textId="77777777" w:rsidR="000F18DB" w:rsidRPr="00890205" w:rsidRDefault="000F18DB" w:rsidP="008A544B">
            <w:pPr>
              <w:jc w:val="center"/>
              <w:rPr>
                <w:rFonts w:ascii="Verdana" w:hAnsi="Verdana" w:cs="Arial"/>
                <w:b/>
                <w:bCs/>
                <w:i/>
                <w:iCs/>
                <w:sz w:val="22"/>
                <w:szCs w:val="22"/>
                <w:lang w:val="ro-RO"/>
              </w:rPr>
            </w:pPr>
            <w:r w:rsidRPr="00890205">
              <w:rPr>
                <w:rFonts w:ascii="Verdana" w:hAnsi="Verdana" w:cs="Arial"/>
                <w:b/>
                <w:bCs/>
                <w:i/>
                <w:iCs/>
                <w:sz w:val="22"/>
                <w:szCs w:val="22"/>
                <w:lang w:val="ro-RO"/>
              </w:rPr>
              <w:t>Verificare la OJFIR/CRFIR/DAF- SAF</w:t>
            </w:r>
          </w:p>
        </w:tc>
        <w:tc>
          <w:tcPr>
            <w:tcW w:w="807" w:type="pct"/>
            <w:gridSpan w:val="4"/>
            <w:shd w:val="clear" w:color="000000" w:fill="FFFFFF"/>
            <w:noWrap/>
            <w:vAlign w:val="center"/>
          </w:tcPr>
          <w:p w14:paraId="1CD6A39D" w14:textId="77777777" w:rsidR="000F18DB" w:rsidRPr="00890205" w:rsidRDefault="000F18DB" w:rsidP="008A544B">
            <w:pPr>
              <w:jc w:val="right"/>
              <w:rPr>
                <w:rFonts w:ascii="Verdana" w:hAnsi="Verdana" w:cs="Arial"/>
                <w:b/>
                <w:bCs/>
                <w:i/>
                <w:iCs/>
                <w:sz w:val="22"/>
                <w:szCs w:val="22"/>
                <w:lang w:val="ro-RO"/>
              </w:rPr>
            </w:pPr>
            <w:r w:rsidRPr="00890205">
              <w:rPr>
                <w:rFonts w:ascii="Verdana" w:hAnsi="Verdana" w:cs="Arial"/>
                <w:b/>
                <w:bCs/>
                <w:i/>
                <w:iCs/>
                <w:sz w:val="22"/>
                <w:szCs w:val="22"/>
                <w:lang w:val="ro-RO"/>
              </w:rPr>
              <w:t xml:space="preserve">                       D</w:t>
            </w:r>
            <w:r w:rsidRPr="00890205">
              <w:rPr>
                <w:rFonts w:ascii="Verdana" w:hAnsi="Verdana" w:cs="Arial"/>
                <w:b/>
                <w:bCs/>
                <w:i/>
                <w:iCs/>
                <w:sz w:val="22"/>
                <w:szCs w:val="22"/>
                <w:lang w:val="ro-RO"/>
              </w:rPr>
              <w:cr/>
              <w:t xml:space="preserve">A </w:t>
            </w:r>
          </w:p>
        </w:tc>
        <w:tc>
          <w:tcPr>
            <w:tcW w:w="580" w:type="pct"/>
            <w:gridSpan w:val="2"/>
            <w:shd w:val="clear" w:color="000000" w:fill="FFFFFF"/>
            <w:noWrap/>
            <w:vAlign w:val="center"/>
          </w:tcPr>
          <w:p w14:paraId="714F6FDC" w14:textId="77777777" w:rsidR="000F18DB" w:rsidRPr="00890205" w:rsidRDefault="000F18DB" w:rsidP="008A544B">
            <w:pPr>
              <w:jc w:val="center"/>
              <w:rPr>
                <w:rFonts w:ascii="Verdana" w:hAnsi="Verdana" w:cs="Arial"/>
                <w:b/>
                <w:bCs/>
                <w:i/>
                <w:iCs/>
                <w:sz w:val="22"/>
                <w:szCs w:val="22"/>
                <w:lang w:val="ro-RO"/>
              </w:rPr>
            </w:pPr>
            <w:r w:rsidRPr="00890205">
              <w:rPr>
                <w:rFonts w:ascii="Verdana" w:hAnsi="Verdana"/>
                <w:noProof/>
                <w:sz w:val="22"/>
                <w:szCs w:val="22"/>
              </w:rPr>
              <w:drawing>
                <wp:anchor distT="0" distB="0" distL="114300" distR="114300" simplePos="0" relativeHeight="251659264" behindDoc="0" locked="0" layoutInCell="1" allowOverlap="1" wp14:anchorId="654EA3AF" wp14:editId="14EA677D">
                  <wp:simplePos x="0" y="0"/>
                  <wp:positionH relativeFrom="column">
                    <wp:posOffset>0</wp:posOffset>
                  </wp:positionH>
                  <wp:positionV relativeFrom="paragraph">
                    <wp:posOffset>38100</wp:posOffset>
                  </wp:positionV>
                  <wp:extent cx="114300" cy="104775"/>
                  <wp:effectExtent l="0" t="0" r="0" b="9525"/>
                  <wp:wrapNone/>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52" w:type="pct"/>
            <w:gridSpan w:val="3"/>
            <w:shd w:val="clear" w:color="000000" w:fill="FFFFFF"/>
            <w:noWrap/>
            <w:vAlign w:val="center"/>
          </w:tcPr>
          <w:p w14:paraId="0F83431C"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 xml:space="preserve">sau </w:t>
            </w:r>
          </w:p>
        </w:tc>
        <w:tc>
          <w:tcPr>
            <w:tcW w:w="679" w:type="pct"/>
            <w:gridSpan w:val="2"/>
            <w:shd w:val="clear" w:color="000000" w:fill="FFFFFF"/>
            <w:noWrap/>
            <w:vAlign w:val="center"/>
          </w:tcPr>
          <w:p w14:paraId="39B24A23" w14:textId="77777777" w:rsidR="000F18DB" w:rsidRPr="00890205" w:rsidRDefault="000F18DB" w:rsidP="008A544B">
            <w:pPr>
              <w:jc w:val="center"/>
              <w:rPr>
                <w:rFonts w:ascii="Verdana" w:hAnsi="Verdana" w:cs="Arial"/>
                <w:sz w:val="22"/>
                <w:szCs w:val="22"/>
                <w:lang w:val="ro-RO"/>
              </w:rPr>
            </w:pPr>
          </w:p>
          <w:tbl>
            <w:tblPr>
              <w:tblW w:w="0" w:type="auto"/>
              <w:jc w:val="center"/>
              <w:tblCellSpacing w:w="0" w:type="dxa"/>
              <w:tblCellMar>
                <w:left w:w="0" w:type="dxa"/>
                <w:right w:w="0" w:type="dxa"/>
              </w:tblCellMar>
              <w:tblLook w:val="04A0" w:firstRow="1" w:lastRow="0" w:firstColumn="1" w:lastColumn="0" w:noHBand="0" w:noVBand="1"/>
            </w:tblPr>
            <w:tblGrid>
              <w:gridCol w:w="961"/>
            </w:tblGrid>
            <w:tr w:rsidR="000F18DB" w:rsidRPr="00890205" w14:paraId="40E92D88" w14:textId="77777777" w:rsidTr="000F18DB">
              <w:trPr>
                <w:trHeight w:val="330"/>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tcPr>
                <w:p w14:paraId="07D2E6B4" w14:textId="77777777" w:rsidR="000F18DB" w:rsidRPr="00890205" w:rsidRDefault="000F18DB" w:rsidP="008A544B">
                  <w:pPr>
                    <w:jc w:val="center"/>
                    <w:rPr>
                      <w:rFonts w:ascii="Verdana" w:hAnsi="Verdana" w:cs="Arial"/>
                      <w:b/>
                      <w:bCs/>
                      <w:i/>
                      <w:iCs/>
                      <w:sz w:val="22"/>
                      <w:szCs w:val="22"/>
                      <w:lang w:val="ro-RO"/>
                    </w:rPr>
                  </w:pPr>
                  <w:r w:rsidRPr="00890205">
                    <w:rPr>
                      <w:rFonts w:ascii="Verdana" w:hAnsi="Verdana" w:cs="Arial"/>
                      <w:b/>
                      <w:bCs/>
                      <w:i/>
                      <w:iCs/>
                      <w:sz w:val="22"/>
                      <w:szCs w:val="22"/>
                      <w:lang w:val="ro-RO"/>
                    </w:rPr>
                    <w:t xml:space="preserve">NU  </w:t>
                  </w:r>
                  <w:r w:rsidRPr="00890205">
                    <w:rPr>
                      <w:rFonts w:ascii="Verdana" w:hAnsi="Verdana"/>
                      <w:noProof/>
                      <w:sz w:val="22"/>
                      <w:szCs w:val="22"/>
                    </w:rPr>
                    <w:drawing>
                      <wp:anchor distT="0" distB="0" distL="114300" distR="114300" simplePos="0" relativeHeight="251661312" behindDoc="0" locked="0" layoutInCell="1" allowOverlap="1" wp14:anchorId="7F90E3FF" wp14:editId="7487B9AD">
                        <wp:simplePos x="0" y="0"/>
                        <wp:positionH relativeFrom="column">
                          <wp:posOffset>-6350</wp:posOffset>
                        </wp:positionH>
                        <wp:positionV relativeFrom="paragraph">
                          <wp:posOffset>35560</wp:posOffset>
                        </wp:positionV>
                        <wp:extent cx="114300" cy="104775"/>
                        <wp:effectExtent l="0" t="0" r="0" b="9525"/>
                        <wp:wrapNone/>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0205">
                    <w:rPr>
                      <w:rFonts w:ascii="Verdana" w:hAnsi="Verdana"/>
                      <w:noProof/>
                      <w:sz w:val="22"/>
                      <w:szCs w:val="22"/>
                    </w:rPr>
                    <w:drawing>
                      <wp:anchor distT="0" distB="0" distL="114300" distR="114300" simplePos="0" relativeHeight="251660288" behindDoc="0" locked="0" layoutInCell="1" allowOverlap="1" wp14:anchorId="15EB0E6C" wp14:editId="7595005A">
                        <wp:simplePos x="0" y="0"/>
                        <wp:positionH relativeFrom="column">
                          <wp:posOffset>-6350</wp:posOffset>
                        </wp:positionH>
                        <wp:positionV relativeFrom="paragraph">
                          <wp:posOffset>35560</wp:posOffset>
                        </wp:positionV>
                        <wp:extent cx="114300" cy="104775"/>
                        <wp:effectExtent l="0" t="0" r="0" b="9525"/>
                        <wp:wrapNone/>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C847F57" w14:textId="77777777" w:rsidR="000F18DB" w:rsidRPr="00890205" w:rsidRDefault="000F18DB" w:rsidP="008A544B">
            <w:pPr>
              <w:jc w:val="center"/>
              <w:rPr>
                <w:rFonts w:ascii="Verdana" w:hAnsi="Verdana" w:cs="Arial"/>
                <w:sz w:val="22"/>
                <w:szCs w:val="22"/>
                <w:lang w:val="ro-RO"/>
              </w:rPr>
            </w:pPr>
          </w:p>
        </w:tc>
      </w:tr>
    </w:tbl>
    <w:p w14:paraId="72A30DD7" w14:textId="77777777" w:rsidR="000F18DB" w:rsidRPr="00890205" w:rsidRDefault="000F18DB">
      <w:pPr>
        <w:rPr>
          <w:rFonts w:ascii="Verdana" w:hAnsi="Verdana"/>
          <w:sz w:val="22"/>
          <w:szCs w:val="22"/>
          <w:lang w:val="ro-RO"/>
        </w:rPr>
      </w:pPr>
    </w:p>
    <w:p w14:paraId="7456F042" w14:textId="77777777" w:rsidR="000F18DB" w:rsidRPr="00890205" w:rsidRDefault="000F18DB">
      <w:pPr>
        <w:rPr>
          <w:rFonts w:ascii="Verdana" w:hAnsi="Verdana"/>
          <w:sz w:val="22"/>
          <w:szCs w:val="22"/>
          <w:lang w:val="ro-RO"/>
        </w:rPr>
      </w:pPr>
    </w:p>
    <w:p w14:paraId="464BF742" w14:textId="77777777" w:rsidR="000F18DB" w:rsidRPr="00890205" w:rsidRDefault="000F18DB">
      <w:pPr>
        <w:rPr>
          <w:rFonts w:ascii="Verdana" w:hAnsi="Verdana"/>
          <w:sz w:val="22"/>
          <w:szCs w:val="22"/>
          <w:lang w:val="ro-RO"/>
        </w:rPr>
      </w:pPr>
    </w:p>
    <w:tbl>
      <w:tblPr>
        <w:tblW w:w="14880" w:type="dxa"/>
        <w:tblLayout w:type="fixed"/>
        <w:tblLook w:val="04A0" w:firstRow="1" w:lastRow="0" w:firstColumn="1" w:lastColumn="0" w:noHBand="0" w:noVBand="1"/>
      </w:tblPr>
      <w:tblGrid>
        <w:gridCol w:w="237"/>
        <w:gridCol w:w="451"/>
        <w:gridCol w:w="44"/>
        <w:gridCol w:w="3092"/>
        <w:gridCol w:w="617"/>
        <w:gridCol w:w="651"/>
        <w:gridCol w:w="911"/>
        <w:gridCol w:w="705"/>
        <w:gridCol w:w="108"/>
        <w:gridCol w:w="1149"/>
        <w:gridCol w:w="91"/>
        <w:gridCol w:w="1106"/>
        <w:gridCol w:w="74"/>
        <w:gridCol w:w="1163"/>
        <w:gridCol w:w="288"/>
        <w:gridCol w:w="928"/>
        <w:gridCol w:w="272"/>
        <w:gridCol w:w="965"/>
        <w:gridCol w:w="255"/>
        <w:gridCol w:w="759"/>
        <w:gridCol w:w="241"/>
        <w:gridCol w:w="761"/>
        <w:gridCol w:w="12"/>
      </w:tblGrid>
      <w:tr w:rsidR="000F18DB" w:rsidRPr="00573930" w14:paraId="648D0C1F" w14:textId="77777777" w:rsidTr="008A544B">
        <w:trPr>
          <w:trHeight w:val="660"/>
        </w:trPr>
        <w:tc>
          <w:tcPr>
            <w:tcW w:w="237" w:type="dxa"/>
            <w:vMerge w:val="restart"/>
            <w:tcBorders>
              <w:top w:val="nil"/>
              <w:left w:val="single" w:sz="4" w:space="0" w:color="FFFFFF"/>
              <w:bottom w:val="nil"/>
              <w:right w:val="nil"/>
            </w:tcBorders>
            <w:shd w:val="clear" w:color="000000" w:fill="C0C0C0"/>
            <w:noWrap/>
            <w:vAlign w:val="bottom"/>
            <w:hideMark/>
          </w:tcPr>
          <w:p w14:paraId="6B596C60"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4643" w:type="dxa"/>
            <w:gridSpan w:val="22"/>
            <w:tcBorders>
              <w:top w:val="single" w:sz="8" w:space="0" w:color="008080"/>
              <w:left w:val="single" w:sz="8" w:space="0" w:color="008080"/>
              <w:bottom w:val="single" w:sz="4" w:space="0" w:color="008080"/>
              <w:right w:val="single" w:sz="8" w:space="0" w:color="008080"/>
            </w:tcBorders>
            <w:shd w:val="clear" w:color="000000" w:fill="CCFFFF"/>
            <w:vAlign w:val="center"/>
            <w:hideMark/>
          </w:tcPr>
          <w:p w14:paraId="609F911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Matrice de verificare a viabilitatii economico-financiare a proiectului pentru Anexa C (persoane fizice autorizate, intreprinderi individuale, intreprinderi familiale)</w:t>
            </w:r>
          </w:p>
        </w:tc>
      </w:tr>
      <w:tr w:rsidR="000F18DB" w:rsidRPr="00890205" w14:paraId="0A3609C3" w14:textId="77777777" w:rsidTr="008A544B">
        <w:trPr>
          <w:trHeight w:val="255"/>
        </w:trPr>
        <w:tc>
          <w:tcPr>
            <w:tcW w:w="237" w:type="dxa"/>
            <w:vMerge/>
            <w:tcBorders>
              <w:top w:val="nil"/>
              <w:left w:val="single" w:sz="4" w:space="0" w:color="FFFFFF"/>
              <w:bottom w:val="nil"/>
              <w:right w:val="nil"/>
            </w:tcBorders>
            <w:vAlign w:val="center"/>
            <w:hideMark/>
          </w:tcPr>
          <w:p w14:paraId="1216DE07" w14:textId="77777777" w:rsidR="000F18DB" w:rsidRPr="00890205" w:rsidRDefault="000F18DB" w:rsidP="008A544B">
            <w:pPr>
              <w:rPr>
                <w:rFonts w:ascii="Verdana" w:hAnsi="Verdana" w:cs="Arial"/>
                <w:sz w:val="22"/>
                <w:szCs w:val="22"/>
                <w:lang w:val="ro-RO"/>
              </w:rPr>
            </w:pPr>
          </w:p>
        </w:tc>
        <w:tc>
          <w:tcPr>
            <w:tcW w:w="4204" w:type="dxa"/>
            <w:gridSpan w:val="4"/>
            <w:tcBorders>
              <w:top w:val="single" w:sz="4" w:space="0" w:color="008080"/>
              <w:left w:val="single" w:sz="8" w:space="0" w:color="008080"/>
              <w:bottom w:val="single" w:sz="4" w:space="0" w:color="008080"/>
              <w:right w:val="single" w:sz="4" w:space="0" w:color="008080"/>
            </w:tcBorders>
            <w:shd w:val="clear" w:color="000000" w:fill="CCFFFF"/>
            <w:noWrap/>
            <w:vAlign w:val="bottom"/>
            <w:hideMark/>
          </w:tcPr>
          <w:p w14:paraId="1250611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Anul</w:t>
            </w:r>
          </w:p>
        </w:tc>
        <w:tc>
          <w:tcPr>
            <w:tcW w:w="1562" w:type="dxa"/>
            <w:gridSpan w:val="2"/>
            <w:vMerge w:val="restart"/>
            <w:tcBorders>
              <w:top w:val="nil"/>
              <w:left w:val="single" w:sz="4" w:space="0" w:color="008080"/>
              <w:bottom w:val="single" w:sz="4" w:space="0" w:color="008080"/>
              <w:right w:val="single" w:sz="4" w:space="0" w:color="008080"/>
            </w:tcBorders>
            <w:shd w:val="clear" w:color="000000" w:fill="CCFFFF"/>
            <w:vAlign w:val="center"/>
            <w:hideMark/>
          </w:tcPr>
          <w:p w14:paraId="30A8E80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Limita indicator</w:t>
            </w:r>
          </w:p>
        </w:tc>
        <w:tc>
          <w:tcPr>
            <w:tcW w:w="705" w:type="dxa"/>
            <w:vMerge w:val="restart"/>
            <w:tcBorders>
              <w:top w:val="nil"/>
              <w:left w:val="single" w:sz="4" w:space="0" w:color="008080"/>
              <w:bottom w:val="single" w:sz="4" w:space="0" w:color="008080"/>
              <w:right w:val="single" w:sz="4" w:space="0" w:color="008080"/>
            </w:tcBorders>
            <w:shd w:val="clear" w:color="000000" w:fill="CCFFFF"/>
            <w:noWrap/>
            <w:vAlign w:val="bottom"/>
            <w:hideMark/>
          </w:tcPr>
          <w:p w14:paraId="5ADA0B0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UM</w:t>
            </w:r>
          </w:p>
        </w:tc>
        <w:tc>
          <w:tcPr>
            <w:tcW w:w="1257" w:type="dxa"/>
            <w:gridSpan w:val="2"/>
            <w:tcBorders>
              <w:top w:val="nil"/>
              <w:left w:val="nil"/>
              <w:bottom w:val="single" w:sz="4" w:space="0" w:color="008080"/>
              <w:right w:val="single" w:sz="4" w:space="0" w:color="008080"/>
            </w:tcBorders>
            <w:shd w:val="clear" w:color="000000" w:fill="CCFFFF"/>
            <w:vAlign w:val="center"/>
            <w:hideMark/>
          </w:tcPr>
          <w:p w14:paraId="79E5745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Total an 1</w:t>
            </w:r>
          </w:p>
        </w:tc>
        <w:tc>
          <w:tcPr>
            <w:tcW w:w="1197" w:type="dxa"/>
            <w:gridSpan w:val="2"/>
            <w:tcBorders>
              <w:top w:val="nil"/>
              <w:left w:val="nil"/>
              <w:bottom w:val="single" w:sz="4" w:space="0" w:color="008080"/>
              <w:right w:val="single" w:sz="4" w:space="0" w:color="008080"/>
            </w:tcBorders>
            <w:shd w:val="clear" w:color="000000" w:fill="CCFFFF"/>
            <w:vAlign w:val="center"/>
            <w:hideMark/>
          </w:tcPr>
          <w:p w14:paraId="72AC156C"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Total an 2</w:t>
            </w:r>
          </w:p>
        </w:tc>
        <w:tc>
          <w:tcPr>
            <w:tcW w:w="1237" w:type="dxa"/>
            <w:gridSpan w:val="2"/>
            <w:tcBorders>
              <w:top w:val="nil"/>
              <w:left w:val="nil"/>
              <w:bottom w:val="single" w:sz="4" w:space="0" w:color="008080"/>
              <w:right w:val="single" w:sz="4" w:space="0" w:color="008080"/>
            </w:tcBorders>
            <w:shd w:val="clear" w:color="000000" w:fill="CCFFFF"/>
            <w:vAlign w:val="center"/>
            <w:hideMark/>
          </w:tcPr>
          <w:p w14:paraId="4EBED3E2"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Total an 3</w:t>
            </w:r>
          </w:p>
        </w:tc>
        <w:tc>
          <w:tcPr>
            <w:tcW w:w="1216" w:type="dxa"/>
            <w:gridSpan w:val="2"/>
            <w:tcBorders>
              <w:top w:val="nil"/>
              <w:left w:val="nil"/>
              <w:bottom w:val="single" w:sz="4" w:space="0" w:color="008080"/>
              <w:right w:val="single" w:sz="4" w:space="0" w:color="008080"/>
            </w:tcBorders>
            <w:shd w:val="clear" w:color="000000" w:fill="CCFFFF"/>
            <w:vAlign w:val="center"/>
            <w:hideMark/>
          </w:tcPr>
          <w:p w14:paraId="09D3647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Total an 4</w:t>
            </w:r>
          </w:p>
        </w:tc>
        <w:tc>
          <w:tcPr>
            <w:tcW w:w="1237" w:type="dxa"/>
            <w:gridSpan w:val="2"/>
            <w:tcBorders>
              <w:top w:val="nil"/>
              <w:left w:val="nil"/>
              <w:bottom w:val="single" w:sz="4" w:space="0" w:color="008080"/>
              <w:right w:val="single" w:sz="4" w:space="0" w:color="008080"/>
            </w:tcBorders>
            <w:shd w:val="clear" w:color="000000" w:fill="CCFFFF"/>
            <w:vAlign w:val="center"/>
            <w:hideMark/>
          </w:tcPr>
          <w:p w14:paraId="0DC2CBA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Total an 5</w:t>
            </w:r>
          </w:p>
        </w:tc>
        <w:tc>
          <w:tcPr>
            <w:tcW w:w="1014" w:type="dxa"/>
            <w:gridSpan w:val="2"/>
            <w:vMerge w:val="restart"/>
            <w:tcBorders>
              <w:top w:val="nil"/>
              <w:left w:val="single" w:sz="4" w:space="0" w:color="008080"/>
              <w:bottom w:val="single" w:sz="4" w:space="0" w:color="008080"/>
              <w:right w:val="single" w:sz="4" w:space="0" w:color="008080"/>
            </w:tcBorders>
            <w:shd w:val="clear" w:color="000000" w:fill="CCFFFF"/>
            <w:vAlign w:val="center"/>
            <w:hideMark/>
          </w:tcPr>
          <w:p w14:paraId="050BA102"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Diferente</w:t>
            </w:r>
          </w:p>
        </w:tc>
        <w:tc>
          <w:tcPr>
            <w:tcW w:w="1014" w:type="dxa"/>
            <w:gridSpan w:val="3"/>
            <w:vMerge w:val="restart"/>
            <w:tcBorders>
              <w:top w:val="nil"/>
              <w:left w:val="single" w:sz="4" w:space="0" w:color="008080"/>
              <w:bottom w:val="single" w:sz="4" w:space="0" w:color="008080"/>
              <w:right w:val="single" w:sz="8" w:space="0" w:color="008080"/>
            </w:tcBorders>
            <w:shd w:val="clear" w:color="000000" w:fill="CCFFFF"/>
            <w:vAlign w:val="center"/>
            <w:hideMark/>
          </w:tcPr>
          <w:p w14:paraId="2A2C8D5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Validare criterii</w:t>
            </w:r>
          </w:p>
        </w:tc>
      </w:tr>
      <w:tr w:rsidR="000F18DB" w:rsidRPr="00890205" w14:paraId="52BAD87D" w14:textId="77777777" w:rsidTr="008A544B">
        <w:trPr>
          <w:trHeight w:val="255"/>
        </w:trPr>
        <w:tc>
          <w:tcPr>
            <w:tcW w:w="237" w:type="dxa"/>
            <w:vMerge/>
            <w:tcBorders>
              <w:top w:val="nil"/>
              <w:left w:val="single" w:sz="4" w:space="0" w:color="FFFFFF"/>
              <w:bottom w:val="nil"/>
              <w:right w:val="nil"/>
            </w:tcBorders>
            <w:vAlign w:val="center"/>
            <w:hideMark/>
          </w:tcPr>
          <w:p w14:paraId="56212D32" w14:textId="77777777" w:rsidR="000F18DB" w:rsidRPr="00890205" w:rsidRDefault="000F18DB" w:rsidP="008A544B">
            <w:pPr>
              <w:rPr>
                <w:rFonts w:ascii="Verdana" w:hAnsi="Verdana" w:cs="Arial"/>
                <w:sz w:val="22"/>
                <w:szCs w:val="22"/>
                <w:lang w:val="ro-RO"/>
              </w:rPr>
            </w:pPr>
          </w:p>
        </w:tc>
        <w:tc>
          <w:tcPr>
            <w:tcW w:w="495" w:type="dxa"/>
            <w:gridSpan w:val="2"/>
            <w:tcBorders>
              <w:top w:val="nil"/>
              <w:left w:val="single" w:sz="8" w:space="0" w:color="008080"/>
              <w:bottom w:val="single" w:sz="4" w:space="0" w:color="008080"/>
              <w:right w:val="single" w:sz="4" w:space="0" w:color="008080"/>
            </w:tcBorders>
            <w:shd w:val="clear" w:color="000000" w:fill="CCFFFF"/>
            <w:noWrap/>
            <w:vAlign w:val="center"/>
            <w:hideMark/>
          </w:tcPr>
          <w:p w14:paraId="51CFA93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Nr.crt.</w:t>
            </w:r>
          </w:p>
        </w:tc>
        <w:tc>
          <w:tcPr>
            <w:tcW w:w="3709" w:type="dxa"/>
            <w:gridSpan w:val="2"/>
            <w:tcBorders>
              <w:top w:val="nil"/>
              <w:left w:val="nil"/>
              <w:bottom w:val="single" w:sz="4" w:space="0" w:color="008080"/>
              <w:right w:val="single" w:sz="4" w:space="0" w:color="008080"/>
            </w:tcBorders>
            <w:shd w:val="clear" w:color="000000" w:fill="CCFFFF"/>
            <w:noWrap/>
            <w:vAlign w:val="center"/>
            <w:hideMark/>
          </w:tcPr>
          <w:p w14:paraId="269B527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Specificatie</w:t>
            </w:r>
          </w:p>
        </w:tc>
        <w:tc>
          <w:tcPr>
            <w:tcW w:w="1562" w:type="dxa"/>
            <w:gridSpan w:val="2"/>
            <w:vMerge/>
            <w:tcBorders>
              <w:top w:val="nil"/>
              <w:left w:val="single" w:sz="4" w:space="0" w:color="008080"/>
              <w:bottom w:val="single" w:sz="4" w:space="0" w:color="008080"/>
              <w:right w:val="single" w:sz="4" w:space="0" w:color="008080"/>
            </w:tcBorders>
            <w:vAlign w:val="center"/>
            <w:hideMark/>
          </w:tcPr>
          <w:p w14:paraId="2FB83F08" w14:textId="77777777" w:rsidR="000F18DB" w:rsidRPr="00890205" w:rsidRDefault="000F18DB" w:rsidP="008A544B">
            <w:pPr>
              <w:rPr>
                <w:rFonts w:ascii="Verdana" w:hAnsi="Verdana" w:cs="Arial"/>
                <w:b/>
                <w:bCs/>
                <w:sz w:val="22"/>
                <w:szCs w:val="22"/>
                <w:lang w:val="ro-RO"/>
              </w:rPr>
            </w:pPr>
          </w:p>
        </w:tc>
        <w:tc>
          <w:tcPr>
            <w:tcW w:w="705" w:type="dxa"/>
            <w:vMerge/>
            <w:tcBorders>
              <w:top w:val="nil"/>
              <w:left w:val="single" w:sz="4" w:space="0" w:color="008080"/>
              <w:bottom w:val="single" w:sz="4" w:space="0" w:color="008080"/>
              <w:right w:val="single" w:sz="4" w:space="0" w:color="008080"/>
            </w:tcBorders>
            <w:vAlign w:val="center"/>
            <w:hideMark/>
          </w:tcPr>
          <w:p w14:paraId="4A56E388" w14:textId="77777777" w:rsidR="000F18DB" w:rsidRPr="00890205" w:rsidRDefault="000F18DB" w:rsidP="008A544B">
            <w:pPr>
              <w:rPr>
                <w:rFonts w:ascii="Verdana" w:hAnsi="Verdana" w:cs="Arial"/>
                <w:b/>
                <w:bCs/>
                <w:sz w:val="22"/>
                <w:szCs w:val="22"/>
                <w:lang w:val="ro-RO"/>
              </w:rPr>
            </w:pPr>
          </w:p>
        </w:tc>
        <w:tc>
          <w:tcPr>
            <w:tcW w:w="6144" w:type="dxa"/>
            <w:gridSpan w:val="10"/>
            <w:tcBorders>
              <w:top w:val="single" w:sz="4" w:space="0" w:color="008080"/>
              <w:left w:val="nil"/>
              <w:bottom w:val="single" w:sz="4" w:space="0" w:color="008080"/>
              <w:right w:val="single" w:sz="4" w:space="0" w:color="008080"/>
            </w:tcBorders>
            <w:shd w:val="clear" w:color="000000" w:fill="CCFFFF"/>
            <w:noWrap/>
            <w:vAlign w:val="bottom"/>
            <w:hideMark/>
          </w:tcPr>
          <w:p w14:paraId="0263B925"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Valoare </w:t>
            </w:r>
          </w:p>
        </w:tc>
        <w:tc>
          <w:tcPr>
            <w:tcW w:w="1014" w:type="dxa"/>
            <w:gridSpan w:val="2"/>
            <w:vMerge/>
            <w:tcBorders>
              <w:top w:val="nil"/>
              <w:left w:val="single" w:sz="4" w:space="0" w:color="008080"/>
              <w:bottom w:val="single" w:sz="4" w:space="0" w:color="008080"/>
              <w:right w:val="single" w:sz="4" w:space="0" w:color="008080"/>
            </w:tcBorders>
            <w:vAlign w:val="center"/>
            <w:hideMark/>
          </w:tcPr>
          <w:p w14:paraId="46C260A9" w14:textId="77777777" w:rsidR="000F18DB" w:rsidRPr="00890205" w:rsidRDefault="000F18DB" w:rsidP="008A544B">
            <w:pPr>
              <w:rPr>
                <w:rFonts w:ascii="Verdana" w:hAnsi="Verdana" w:cs="Arial"/>
                <w:b/>
                <w:bCs/>
                <w:sz w:val="22"/>
                <w:szCs w:val="22"/>
                <w:lang w:val="ro-RO"/>
              </w:rPr>
            </w:pPr>
          </w:p>
        </w:tc>
        <w:tc>
          <w:tcPr>
            <w:tcW w:w="1014" w:type="dxa"/>
            <w:gridSpan w:val="3"/>
            <w:vMerge/>
            <w:tcBorders>
              <w:top w:val="nil"/>
              <w:left w:val="single" w:sz="4" w:space="0" w:color="008080"/>
              <w:bottom w:val="single" w:sz="4" w:space="0" w:color="008080"/>
              <w:right w:val="single" w:sz="8" w:space="0" w:color="008080"/>
            </w:tcBorders>
            <w:vAlign w:val="center"/>
            <w:hideMark/>
          </w:tcPr>
          <w:p w14:paraId="2A031149" w14:textId="77777777" w:rsidR="000F18DB" w:rsidRPr="00890205" w:rsidRDefault="000F18DB" w:rsidP="008A544B">
            <w:pPr>
              <w:rPr>
                <w:rFonts w:ascii="Verdana" w:hAnsi="Verdana" w:cs="Arial"/>
                <w:b/>
                <w:bCs/>
                <w:sz w:val="22"/>
                <w:szCs w:val="22"/>
                <w:lang w:val="ro-RO"/>
              </w:rPr>
            </w:pPr>
          </w:p>
        </w:tc>
      </w:tr>
      <w:tr w:rsidR="000F18DB" w:rsidRPr="00890205" w14:paraId="0F3CDAD0" w14:textId="77777777" w:rsidTr="008A544B">
        <w:trPr>
          <w:trHeight w:val="255"/>
        </w:trPr>
        <w:tc>
          <w:tcPr>
            <w:tcW w:w="237" w:type="dxa"/>
            <w:vMerge/>
            <w:tcBorders>
              <w:top w:val="nil"/>
              <w:left w:val="single" w:sz="4" w:space="0" w:color="FFFFFF"/>
              <w:bottom w:val="nil"/>
              <w:right w:val="nil"/>
            </w:tcBorders>
            <w:vAlign w:val="center"/>
            <w:hideMark/>
          </w:tcPr>
          <w:p w14:paraId="65100B60" w14:textId="77777777" w:rsidR="000F18DB" w:rsidRPr="00890205" w:rsidRDefault="000F18DB" w:rsidP="008A544B">
            <w:pPr>
              <w:rPr>
                <w:rFonts w:ascii="Verdana" w:hAnsi="Verdana" w:cs="Arial"/>
                <w:sz w:val="22"/>
                <w:szCs w:val="22"/>
                <w:lang w:val="ro-RO"/>
              </w:rPr>
            </w:pPr>
          </w:p>
        </w:tc>
        <w:tc>
          <w:tcPr>
            <w:tcW w:w="495" w:type="dxa"/>
            <w:gridSpan w:val="2"/>
            <w:tcBorders>
              <w:top w:val="nil"/>
              <w:left w:val="single" w:sz="8" w:space="0" w:color="008080"/>
              <w:bottom w:val="single" w:sz="4" w:space="0" w:color="008080"/>
              <w:right w:val="single" w:sz="4" w:space="0" w:color="008080"/>
            </w:tcBorders>
            <w:shd w:val="clear" w:color="000000" w:fill="CCFFFF"/>
            <w:noWrap/>
            <w:vAlign w:val="center"/>
            <w:hideMark/>
          </w:tcPr>
          <w:p w14:paraId="3391452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1</w:t>
            </w:r>
          </w:p>
        </w:tc>
        <w:tc>
          <w:tcPr>
            <w:tcW w:w="3709" w:type="dxa"/>
            <w:gridSpan w:val="2"/>
            <w:tcBorders>
              <w:top w:val="nil"/>
              <w:left w:val="nil"/>
              <w:bottom w:val="single" w:sz="4" w:space="0" w:color="008080"/>
              <w:right w:val="single" w:sz="4" w:space="0" w:color="008080"/>
            </w:tcBorders>
            <w:shd w:val="clear" w:color="000000" w:fill="CCFFFF"/>
            <w:noWrap/>
            <w:vAlign w:val="center"/>
            <w:hideMark/>
          </w:tcPr>
          <w:p w14:paraId="6716DCD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2</w:t>
            </w:r>
          </w:p>
        </w:tc>
        <w:tc>
          <w:tcPr>
            <w:tcW w:w="1562" w:type="dxa"/>
            <w:gridSpan w:val="2"/>
            <w:tcBorders>
              <w:top w:val="nil"/>
              <w:left w:val="nil"/>
              <w:bottom w:val="single" w:sz="4" w:space="0" w:color="008080"/>
              <w:right w:val="single" w:sz="4" w:space="0" w:color="008080"/>
            </w:tcBorders>
            <w:shd w:val="clear" w:color="000000" w:fill="CCFFFF"/>
            <w:vAlign w:val="center"/>
            <w:hideMark/>
          </w:tcPr>
          <w:p w14:paraId="7323A8C7"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3</w:t>
            </w:r>
          </w:p>
        </w:tc>
        <w:tc>
          <w:tcPr>
            <w:tcW w:w="705" w:type="dxa"/>
            <w:tcBorders>
              <w:top w:val="nil"/>
              <w:left w:val="nil"/>
              <w:bottom w:val="single" w:sz="4" w:space="0" w:color="008080"/>
              <w:right w:val="single" w:sz="4" w:space="0" w:color="008080"/>
            </w:tcBorders>
            <w:shd w:val="clear" w:color="000000" w:fill="CCFFFF"/>
            <w:noWrap/>
            <w:vAlign w:val="bottom"/>
            <w:hideMark/>
          </w:tcPr>
          <w:p w14:paraId="3A0ED7B9"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4</w:t>
            </w:r>
          </w:p>
        </w:tc>
        <w:tc>
          <w:tcPr>
            <w:tcW w:w="1257" w:type="dxa"/>
            <w:gridSpan w:val="2"/>
            <w:tcBorders>
              <w:top w:val="nil"/>
              <w:left w:val="nil"/>
              <w:bottom w:val="single" w:sz="4" w:space="0" w:color="008080"/>
              <w:right w:val="nil"/>
            </w:tcBorders>
            <w:shd w:val="clear" w:color="000000" w:fill="CCFFFF"/>
            <w:noWrap/>
            <w:vAlign w:val="bottom"/>
            <w:hideMark/>
          </w:tcPr>
          <w:p w14:paraId="6676B0B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5 </w:t>
            </w:r>
          </w:p>
        </w:tc>
        <w:tc>
          <w:tcPr>
            <w:tcW w:w="1197" w:type="dxa"/>
            <w:gridSpan w:val="2"/>
            <w:tcBorders>
              <w:top w:val="nil"/>
              <w:left w:val="nil"/>
              <w:bottom w:val="single" w:sz="4" w:space="0" w:color="008080"/>
              <w:right w:val="nil"/>
            </w:tcBorders>
            <w:shd w:val="clear" w:color="000000" w:fill="CCFFFF"/>
            <w:noWrap/>
            <w:vAlign w:val="bottom"/>
            <w:hideMark/>
          </w:tcPr>
          <w:p w14:paraId="72674F5F"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6 </w:t>
            </w:r>
          </w:p>
        </w:tc>
        <w:tc>
          <w:tcPr>
            <w:tcW w:w="1237" w:type="dxa"/>
            <w:gridSpan w:val="2"/>
            <w:tcBorders>
              <w:top w:val="nil"/>
              <w:left w:val="nil"/>
              <w:bottom w:val="single" w:sz="4" w:space="0" w:color="008080"/>
              <w:right w:val="nil"/>
            </w:tcBorders>
            <w:shd w:val="clear" w:color="000000" w:fill="CCFFFF"/>
            <w:noWrap/>
            <w:vAlign w:val="bottom"/>
            <w:hideMark/>
          </w:tcPr>
          <w:p w14:paraId="005CF45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7 </w:t>
            </w:r>
          </w:p>
        </w:tc>
        <w:tc>
          <w:tcPr>
            <w:tcW w:w="1216" w:type="dxa"/>
            <w:gridSpan w:val="2"/>
            <w:tcBorders>
              <w:top w:val="nil"/>
              <w:left w:val="nil"/>
              <w:bottom w:val="single" w:sz="4" w:space="0" w:color="008080"/>
              <w:right w:val="nil"/>
            </w:tcBorders>
            <w:shd w:val="clear" w:color="000000" w:fill="CCFFFF"/>
            <w:noWrap/>
            <w:vAlign w:val="bottom"/>
            <w:hideMark/>
          </w:tcPr>
          <w:p w14:paraId="0917493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8 </w:t>
            </w:r>
          </w:p>
        </w:tc>
        <w:tc>
          <w:tcPr>
            <w:tcW w:w="1237" w:type="dxa"/>
            <w:gridSpan w:val="2"/>
            <w:tcBorders>
              <w:top w:val="nil"/>
              <w:left w:val="nil"/>
              <w:bottom w:val="single" w:sz="4" w:space="0" w:color="008080"/>
              <w:right w:val="single" w:sz="4" w:space="0" w:color="008080"/>
            </w:tcBorders>
            <w:shd w:val="clear" w:color="000000" w:fill="CCFFFF"/>
            <w:noWrap/>
            <w:vAlign w:val="bottom"/>
            <w:hideMark/>
          </w:tcPr>
          <w:p w14:paraId="5D6063A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9 </w:t>
            </w:r>
          </w:p>
        </w:tc>
        <w:tc>
          <w:tcPr>
            <w:tcW w:w="1014" w:type="dxa"/>
            <w:gridSpan w:val="2"/>
            <w:tcBorders>
              <w:top w:val="nil"/>
              <w:left w:val="nil"/>
              <w:bottom w:val="single" w:sz="4" w:space="0" w:color="008080"/>
              <w:right w:val="single" w:sz="4" w:space="0" w:color="008080"/>
            </w:tcBorders>
            <w:shd w:val="clear" w:color="000000" w:fill="CCFFFF"/>
            <w:vAlign w:val="center"/>
            <w:hideMark/>
          </w:tcPr>
          <w:p w14:paraId="55DBC70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10</w:t>
            </w:r>
          </w:p>
        </w:tc>
        <w:tc>
          <w:tcPr>
            <w:tcW w:w="1014" w:type="dxa"/>
            <w:gridSpan w:val="3"/>
            <w:tcBorders>
              <w:top w:val="nil"/>
              <w:left w:val="nil"/>
              <w:bottom w:val="single" w:sz="4" w:space="0" w:color="008080"/>
              <w:right w:val="single" w:sz="8" w:space="0" w:color="008080"/>
            </w:tcBorders>
            <w:shd w:val="clear" w:color="000000" w:fill="CCFFFF"/>
            <w:vAlign w:val="center"/>
            <w:hideMark/>
          </w:tcPr>
          <w:p w14:paraId="6B6EA85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11</w:t>
            </w:r>
          </w:p>
        </w:tc>
      </w:tr>
      <w:tr w:rsidR="000F18DB" w:rsidRPr="00890205" w14:paraId="5FD08F98" w14:textId="77777777" w:rsidTr="000F18DB">
        <w:trPr>
          <w:trHeight w:val="77"/>
        </w:trPr>
        <w:tc>
          <w:tcPr>
            <w:tcW w:w="237" w:type="dxa"/>
            <w:vMerge/>
            <w:tcBorders>
              <w:top w:val="nil"/>
              <w:left w:val="single" w:sz="4" w:space="0" w:color="FFFFFF"/>
              <w:bottom w:val="nil"/>
              <w:right w:val="nil"/>
            </w:tcBorders>
            <w:vAlign w:val="center"/>
            <w:hideMark/>
          </w:tcPr>
          <w:p w14:paraId="2CA322DF" w14:textId="77777777" w:rsidR="000F18DB" w:rsidRPr="00890205" w:rsidRDefault="000F18DB" w:rsidP="008A544B">
            <w:pPr>
              <w:rPr>
                <w:rFonts w:ascii="Verdana" w:hAnsi="Verdana" w:cs="Arial"/>
                <w:sz w:val="22"/>
                <w:szCs w:val="22"/>
                <w:lang w:val="ro-RO"/>
              </w:rPr>
            </w:pPr>
          </w:p>
        </w:tc>
        <w:tc>
          <w:tcPr>
            <w:tcW w:w="495" w:type="dxa"/>
            <w:gridSpan w:val="2"/>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097D9F87"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1</w:t>
            </w:r>
          </w:p>
        </w:tc>
        <w:tc>
          <w:tcPr>
            <w:tcW w:w="3709" w:type="dxa"/>
            <w:gridSpan w:val="2"/>
            <w:tcBorders>
              <w:top w:val="nil"/>
              <w:left w:val="nil"/>
              <w:bottom w:val="single" w:sz="4" w:space="0" w:color="008080"/>
              <w:right w:val="single" w:sz="4" w:space="0" w:color="008080"/>
            </w:tcBorders>
            <w:shd w:val="clear" w:color="000000" w:fill="CCFFFF"/>
            <w:vAlign w:val="center"/>
            <w:hideMark/>
          </w:tcPr>
          <w:p w14:paraId="335DC1B4"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 xml:space="preserve">Valoare investitie (VI) - </w:t>
            </w:r>
            <w:r w:rsidRPr="00890205">
              <w:rPr>
                <w:rFonts w:ascii="Verdana" w:hAnsi="Verdana" w:cs="Arial"/>
                <w:sz w:val="22"/>
                <w:szCs w:val="22"/>
                <w:lang w:val="ro-RO"/>
              </w:rPr>
              <w:t xml:space="preserve">valoare totala a proiectului fara TVA, preluata din Bugetul Indicativ </w:t>
            </w:r>
          </w:p>
        </w:tc>
        <w:tc>
          <w:tcPr>
            <w:tcW w:w="1562" w:type="dxa"/>
            <w:gridSpan w:val="2"/>
            <w:tcBorders>
              <w:top w:val="nil"/>
              <w:left w:val="nil"/>
              <w:bottom w:val="single" w:sz="4" w:space="0" w:color="008080"/>
              <w:right w:val="single" w:sz="4" w:space="0" w:color="008080"/>
            </w:tcBorders>
            <w:shd w:val="clear" w:color="000000" w:fill="CCFFFF"/>
            <w:vAlign w:val="center"/>
            <w:hideMark/>
          </w:tcPr>
          <w:p w14:paraId="2EDCF10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c>
          <w:tcPr>
            <w:tcW w:w="705" w:type="dxa"/>
            <w:tcBorders>
              <w:top w:val="nil"/>
              <w:left w:val="nil"/>
              <w:bottom w:val="single" w:sz="4" w:space="0" w:color="008080"/>
              <w:right w:val="single" w:sz="4" w:space="0" w:color="008080"/>
            </w:tcBorders>
            <w:shd w:val="clear" w:color="000000" w:fill="CCFFFF"/>
            <w:noWrap/>
            <w:vAlign w:val="center"/>
            <w:hideMark/>
          </w:tcPr>
          <w:p w14:paraId="6D1877A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LEI</w:t>
            </w:r>
          </w:p>
        </w:tc>
        <w:tc>
          <w:tcPr>
            <w:tcW w:w="6144" w:type="dxa"/>
            <w:gridSpan w:val="10"/>
            <w:tcBorders>
              <w:top w:val="single" w:sz="4" w:space="0" w:color="008080"/>
              <w:left w:val="nil"/>
              <w:bottom w:val="single" w:sz="4" w:space="0" w:color="008080"/>
              <w:right w:val="single" w:sz="4" w:space="0" w:color="008080"/>
            </w:tcBorders>
            <w:shd w:val="clear" w:color="000000" w:fill="CCFFFF"/>
            <w:noWrap/>
            <w:vAlign w:val="center"/>
            <w:hideMark/>
          </w:tcPr>
          <w:p w14:paraId="5EB446F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014" w:type="dxa"/>
            <w:gridSpan w:val="2"/>
            <w:vMerge w:val="restart"/>
            <w:tcBorders>
              <w:top w:val="nil"/>
              <w:left w:val="single" w:sz="4" w:space="0" w:color="008080"/>
              <w:bottom w:val="single" w:sz="4" w:space="0" w:color="008080"/>
              <w:right w:val="single" w:sz="4" w:space="0" w:color="008080"/>
            </w:tcBorders>
            <w:shd w:val="clear" w:color="000000" w:fill="CCFFFF"/>
            <w:vAlign w:val="center"/>
            <w:hideMark/>
          </w:tcPr>
          <w:p w14:paraId="451476FC"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Nu sunt diferente</w:t>
            </w:r>
          </w:p>
        </w:tc>
        <w:tc>
          <w:tcPr>
            <w:tcW w:w="1014" w:type="dxa"/>
            <w:gridSpan w:val="3"/>
            <w:vMerge w:val="restart"/>
            <w:tcBorders>
              <w:top w:val="nil"/>
              <w:left w:val="single" w:sz="4" w:space="0" w:color="008080"/>
              <w:bottom w:val="single" w:sz="4" w:space="0" w:color="008080"/>
              <w:right w:val="single" w:sz="8" w:space="0" w:color="008080"/>
            </w:tcBorders>
            <w:shd w:val="clear" w:color="000000" w:fill="CCFFFF"/>
            <w:vAlign w:val="center"/>
            <w:hideMark/>
          </w:tcPr>
          <w:p w14:paraId="3D256CE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r>
      <w:tr w:rsidR="000F18DB" w:rsidRPr="00890205" w14:paraId="7F33C541" w14:textId="77777777" w:rsidTr="008A544B">
        <w:trPr>
          <w:trHeight w:val="450"/>
        </w:trPr>
        <w:tc>
          <w:tcPr>
            <w:tcW w:w="237" w:type="dxa"/>
            <w:vMerge/>
            <w:tcBorders>
              <w:top w:val="nil"/>
              <w:left w:val="single" w:sz="4" w:space="0" w:color="FFFFFF"/>
              <w:bottom w:val="nil"/>
              <w:right w:val="nil"/>
            </w:tcBorders>
            <w:vAlign w:val="center"/>
            <w:hideMark/>
          </w:tcPr>
          <w:p w14:paraId="5F21AFB4" w14:textId="77777777" w:rsidR="000F18DB" w:rsidRPr="00890205" w:rsidRDefault="000F18DB" w:rsidP="008A544B">
            <w:pPr>
              <w:rPr>
                <w:rFonts w:ascii="Verdana" w:hAnsi="Verdana" w:cs="Arial"/>
                <w:sz w:val="22"/>
                <w:szCs w:val="22"/>
                <w:lang w:val="ro-RO"/>
              </w:rPr>
            </w:pPr>
          </w:p>
        </w:tc>
        <w:tc>
          <w:tcPr>
            <w:tcW w:w="495" w:type="dxa"/>
            <w:gridSpan w:val="2"/>
            <w:vMerge/>
            <w:tcBorders>
              <w:top w:val="nil"/>
              <w:left w:val="single" w:sz="8" w:space="0" w:color="008080"/>
              <w:bottom w:val="single" w:sz="4" w:space="0" w:color="008080"/>
              <w:right w:val="single" w:sz="4" w:space="0" w:color="008080"/>
            </w:tcBorders>
            <w:vAlign w:val="center"/>
            <w:hideMark/>
          </w:tcPr>
          <w:p w14:paraId="2A5E8567" w14:textId="77777777" w:rsidR="000F18DB" w:rsidRPr="00890205" w:rsidRDefault="000F18DB" w:rsidP="008A544B">
            <w:pPr>
              <w:rPr>
                <w:rFonts w:ascii="Verdana" w:hAnsi="Verdana" w:cs="Arial"/>
                <w:sz w:val="22"/>
                <w:szCs w:val="22"/>
                <w:lang w:val="ro-RO"/>
              </w:rPr>
            </w:pPr>
          </w:p>
        </w:tc>
        <w:tc>
          <w:tcPr>
            <w:tcW w:w="3709" w:type="dxa"/>
            <w:gridSpan w:val="2"/>
            <w:tcBorders>
              <w:top w:val="nil"/>
              <w:left w:val="nil"/>
              <w:bottom w:val="single" w:sz="4" w:space="0" w:color="008080"/>
              <w:right w:val="single" w:sz="4" w:space="0" w:color="008080"/>
            </w:tcBorders>
            <w:shd w:val="clear" w:color="auto" w:fill="auto"/>
            <w:vAlign w:val="center"/>
            <w:hideMark/>
          </w:tcPr>
          <w:p w14:paraId="0730814F"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 xml:space="preserve">Valoare investitie (VI) - </w:t>
            </w:r>
            <w:r w:rsidRPr="00890205">
              <w:rPr>
                <w:rFonts w:ascii="Verdana" w:hAnsi="Verdana" w:cs="Arial"/>
                <w:sz w:val="22"/>
                <w:szCs w:val="22"/>
                <w:lang w:val="ro-RO"/>
              </w:rPr>
              <w:t xml:space="preserve">calculata de solicitant, conform tabelului de indicatori </w:t>
            </w:r>
          </w:p>
        </w:tc>
        <w:tc>
          <w:tcPr>
            <w:tcW w:w="1562" w:type="dxa"/>
            <w:gridSpan w:val="2"/>
            <w:tcBorders>
              <w:top w:val="nil"/>
              <w:left w:val="nil"/>
              <w:bottom w:val="single" w:sz="4" w:space="0" w:color="008080"/>
              <w:right w:val="single" w:sz="4" w:space="0" w:color="008080"/>
            </w:tcBorders>
            <w:shd w:val="clear" w:color="auto" w:fill="auto"/>
            <w:vAlign w:val="center"/>
            <w:hideMark/>
          </w:tcPr>
          <w:p w14:paraId="6ADD72B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c>
          <w:tcPr>
            <w:tcW w:w="705" w:type="dxa"/>
            <w:tcBorders>
              <w:top w:val="nil"/>
              <w:left w:val="nil"/>
              <w:bottom w:val="single" w:sz="4" w:space="0" w:color="008080"/>
              <w:right w:val="single" w:sz="4" w:space="0" w:color="008080"/>
            </w:tcBorders>
            <w:shd w:val="clear" w:color="auto" w:fill="auto"/>
            <w:noWrap/>
            <w:vAlign w:val="center"/>
            <w:hideMark/>
          </w:tcPr>
          <w:p w14:paraId="4C86A71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LEI</w:t>
            </w:r>
          </w:p>
        </w:tc>
        <w:tc>
          <w:tcPr>
            <w:tcW w:w="6144" w:type="dxa"/>
            <w:gridSpan w:val="10"/>
            <w:tcBorders>
              <w:top w:val="single" w:sz="4" w:space="0" w:color="008080"/>
              <w:left w:val="nil"/>
              <w:bottom w:val="single" w:sz="4" w:space="0" w:color="008080"/>
              <w:right w:val="single" w:sz="4" w:space="0" w:color="008080"/>
            </w:tcBorders>
            <w:shd w:val="clear" w:color="auto" w:fill="auto"/>
            <w:noWrap/>
            <w:vAlign w:val="center"/>
            <w:hideMark/>
          </w:tcPr>
          <w:p w14:paraId="64C57B5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014" w:type="dxa"/>
            <w:gridSpan w:val="2"/>
            <w:vMerge/>
            <w:tcBorders>
              <w:top w:val="nil"/>
              <w:left w:val="single" w:sz="4" w:space="0" w:color="008080"/>
              <w:bottom w:val="single" w:sz="4" w:space="0" w:color="008080"/>
              <w:right w:val="single" w:sz="4" w:space="0" w:color="008080"/>
            </w:tcBorders>
            <w:vAlign w:val="center"/>
            <w:hideMark/>
          </w:tcPr>
          <w:p w14:paraId="071AA6B5" w14:textId="77777777" w:rsidR="000F18DB" w:rsidRPr="00890205" w:rsidRDefault="000F18DB" w:rsidP="008A544B">
            <w:pPr>
              <w:rPr>
                <w:rFonts w:ascii="Verdana" w:hAnsi="Verdana" w:cs="Arial"/>
                <w:b/>
                <w:bCs/>
                <w:sz w:val="22"/>
                <w:szCs w:val="22"/>
                <w:lang w:val="ro-RO"/>
              </w:rPr>
            </w:pPr>
          </w:p>
        </w:tc>
        <w:tc>
          <w:tcPr>
            <w:tcW w:w="1014" w:type="dxa"/>
            <w:gridSpan w:val="3"/>
            <w:vMerge/>
            <w:tcBorders>
              <w:top w:val="nil"/>
              <w:left w:val="single" w:sz="4" w:space="0" w:color="008080"/>
              <w:bottom w:val="single" w:sz="4" w:space="0" w:color="008080"/>
              <w:right w:val="single" w:sz="8" w:space="0" w:color="008080"/>
            </w:tcBorders>
            <w:vAlign w:val="center"/>
            <w:hideMark/>
          </w:tcPr>
          <w:p w14:paraId="247A3443" w14:textId="77777777" w:rsidR="000F18DB" w:rsidRPr="00890205" w:rsidRDefault="000F18DB" w:rsidP="008A544B">
            <w:pPr>
              <w:rPr>
                <w:rFonts w:ascii="Verdana" w:hAnsi="Verdana" w:cs="Arial"/>
                <w:b/>
                <w:bCs/>
                <w:sz w:val="22"/>
                <w:szCs w:val="22"/>
                <w:lang w:val="ro-RO"/>
              </w:rPr>
            </w:pPr>
          </w:p>
        </w:tc>
      </w:tr>
      <w:tr w:rsidR="000F18DB" w:rsidRPr="00890205" w14:paraId="0E2FBA8B" w14:textId="77777777" w:rsidTr="008A544B">
        <w:trPr>
          <w:trHeight w:val="450"/>
        </w:trPr>
        <w:tc>
          <w:tcPr>
            <w:tcW w:w="237" w:type="dxa"/>
            <w:vMerge/>
            <w:tcBorders>
              <w:top w:val="nil"/>
              <w:left w:val="single" w:sz="4" w:space="0" w:color="FFFFFF"/>
              <w:bottom w:val="nil"/>
              <w:right w:val="nil"/>
            </w:tcBorders>
            <w:vAlign w:val="center"/>
            <w:hideMark/>
          </w:tcPr>
          <w:p w14:paraId="0023436E" w14:textId="77777777" w:rsidR="000F18DB" w:rsidRPr="00890205" w:rsidRDefault="000F18DB" w:rsidP="008A544B">
            <w:pPr>
              <w:rPr>
                <w:rFonts w:ascii="Verdana" w:hAnsi="Verdana" w:cs="Arial"/>
                <w:sz w:val="22"/>
                <w:szCs w:val="22"/>
                <w:lang w:val="ro-RO"/>
              </w:rPr>
            </w:pPr>
          </w:p>
        </w:tc>
        <w:tc>
          <w:tcPr>
            <w:tcW w:w="495" w:type="dxa"/>
            <w:gridSpan w:val="2"/>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63DE8D54"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2</w:t>
            </w:r>
          </w:p>
        </w:tc>
        <w:tc>
          <w:tcPr>
            <w:tcW w:w="3709" w:type="dxa"/>
            <w:gridSpan w:val="2"/>
            <w:tcBorders>
              <w:top w:val="nil"/>
              <w:left w:val="nil"/>
              <w:bottom w:val="single" w:sz="4" w:space="0" w:color="008080"/>
              <w:right w:val="single" w:sz="4" w:space="0" w:color="008080"/>
            </w:tcBorders>
            <w:shd w:val="clear" w:color="000000" w:fill="CCFFFF"/>
            <w:vAlign w:val="center"/>
            <w:hideMark/>
          </w:tcPr>
          <w:p w14:paraId="6BE0BC76"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EXCEDENT/DEFICIT  (linia 58 din sheetul "Incasari_platiAnii1-5 prognoza")</w:t>
            </w:r>
          </w:p>
        </w:tc>
        <w:tc>
          <w:tcPr>
            <w:tcW w:w="1562" w:type="dxa"/>
            <w:gridSpan w:val="2"/>
            <w:tcBorders>
              <w:top w:val="nil"/>
              <w:left w:val="nil"/>
              <w:bottom w:val="single" w:sz="4" w:space="0" w:color="008080"/>
              <w:right w:val="single" w:sz="4" w:space="0" w:color="008080"/>
            </w:tcBorders>
            <w:shd w:val="clear" w:color="000000" w:fill="CCFFFF"/>
            <w:vAlign w:val="center"/>
            <w:hideMark/>
          </w:tcPr>
          <w:p w14:paraId="27AAE72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&gt;=0</w:t>
            </w:r>
          </w:p>
        </w:tc>
        <w:tc>
          <w:tcPr>
            <w:tcW w:w="705" w:type="dxa"/>
            <w:tcBorders>
              <w:top w:val="nil"/>
              <w:left w:val="nil"/>
              <w:bottom w:val="single" w:sz="4" w:space="0" w:color="008080"/>
              <w:right w:val="single" w:sz="4" w:space="0" w:color="008080"/>
            </w:tcBorders>
            <w:shd w:val="clear" w:color="000000" w:fill="CCFFFF"/>
            <w:noWrap/>
            <w:vAlign w:val="center"/>
            <w:hideMark/>
          </w:tcPr>
          <w:p w14:paraId="627215AF"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LEI</w:t>
            </w:r>
          </w:p>
        </w:tc>
        <w:tc>
          <w:tcPr>
            <w:tcW w:w="1257" w:type="dxa"/>
            <w:gridSpan w:val="2"/>
            <w:tcBorders>
              <w:top w:val="nil"/>
              <w:left w:val="nil"/>
              <w:bottom w:val="single" w:sz="4" w:space="0" w:color="008080"/>
              <w:right w:val="single" w:sz="4" w:space="0" w:color="008080"/>
            </w:tcBorders>
            <w:shd w:val="clear" w:color="000000" w:fill="CCFFFF"/>
            <w:noWrap/>
            <w:vAlign w:val="center"/>
            <w:hideMark/>
          </w:tcPr>
          <w:p w14:paraId="4DB6D0F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197" w:type="dxa"/>
            <w:gridSpan w:val="2"/>
            <w:tcBorders>
              <w:top w:val="nil"/>
              <w:left w:val="nil"/>
              <w:bottom w:val="single" w:sz="4" w:space="0" w:color="008080"/>
              <w:right w:val="single" w:sz="4" w:space="0" w:color="008080"/>
            </w:tcBorders>
            <w:shd w:val="clear" w:color="000000" w:fill="CCFFFF"/>
            <w:noWrap/>
            <w:vAlign w:val="center"/>
            <w:hideMark/>
          </w:tcPr>
          <w:p w14:paraId="797B46E7"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237" w:type="dxa"/>
            <w:gridSpan w:val="2"/>
            <w:tcBorders>
              <w:top w:val="nil"/>
              <w:left w:val="nil"/>
              <w:bottom w:val="single" w:sz="4" w:space="0" w:color="008080"/>
              <w:right w:val="single" w:sz="4" w:space="0" w:color="008080"/>
            </w:tcBorders>
            <w:shd w:val="clear" w:color="000000" w:fill="CCFFFF"/>
            <w:noWrap/>
            <w:vAlign w:val="center"/>
            <w:hideMark/>
          </w:tcPr>
          <w:p w14:paraId="095C0E72"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216" w:type="dxa"/>
            <w:gridSpan w:val="2"/>
            <w:tcBorders>
              <w:top w:val="nil"/>
              <w:left w:val="nil"/>
              <w:bottom w:val="single" w:sz="4" w:space="0" w:color="008080"/>
              <w:right w:val="single" w:sz="4" w:space="0" w:color="008080"/>
            </w:tcBorders>
            <w:shd w:val="clear" w:color="000000" w:fill="CCFFFF"/>
            <w:noWrap/>
            <w:vAlign w:val="center"/>
            <w:hideMark/>
          </w:tcPr>
          <w:p w14:paraId="2BA2EF1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237" w:type="dxa"/>
            <w:gridSpan w:val="2"/>
            <w:tcBorders>
              <w:top w:val="nil"/>
              <w:left w:val="nil"/>
              <w:bottom w:val="single" w:sz="4" w:space="0" w:color="008080"/>
              <w:right w:val="single" w:sz="4" w:space="0" w:color="008080"/>
            </w:tcBorders>
            <w:shd w:val="clear" w:color="000000" w:fill="CCFFFF"/>
            <w:noWrap/>
            <w:vAlign w:val="center"/>
            <w:hideMark/>
          </w:tcPr>
          <w:p w14:paraId="24BA8691"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014" w:type="dxa"/>
            <w:gridSpan w:val="2"/>
            <w:vMerge w:val="restart"/>
            <w:tcBorders>
              <w:top w:val="nil"/>
              <w:left w:val="single" w:sz="4" w:space="0" w:color="008080"/>
              <w:bottom w:val="single" w:sz="4" w:space="0" w:color="008080"/>
              <w:right w:val="single" w:sz="4" w:space="0" w:color="008080"/>
            </w:tcBorders>
            <w:shd w:val="clear" w:color="000000" w:fill="CCFFFF"/>
            <w:vAlign w:val="center"/>
            <w:hideMark/>
          </w:tcPr>
          <w:p w14:paraId="22C93A4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Nu sunt diferente</w:t>
            </w:r>
          </w:p>
        </w:tc>
        <w:tc>
          <w:tcPr>
            <w:tcW w:w="1014" w:type="dxa"/>
            <w:gridSpan w:val="3"/>
            <w:vMerge w:val="restart"/>
            <w:tcBorders>
              <w:top w:val="nil"/>
              <w:left w:val="single" w:sz="4" w:space="0" w:color="008080"/>
              <w:bottom w:val="single" w:sz="4" w:space="0" w:color="008080"/>
              <w:right w:val="single" w:sz="8" w:space="0" w:color="008080"/>
            </w:tcBorders>
            <w:shd w:val="clear" w:color="000000" w:fill="CCFFFF"/>
            <w:vAlign w:val="center"/>
            <w:hideMark/>
          </w:tcPr>
          <w:p w14:paraId="1CCD61D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Respecta criteriu</w:t>
            </w:r>
          </w:p>
        </w:tc>
      </w:tr>
      <w:tr w:rsidR="000F18DB" w:rsidRPr="00890205" w14:paraId="67AC9564" w14:textId="77777777" w:rsidTr="008A544B">
        <w:trPr>
          <w:trHeight w:val="675"/>
        </w:trPr>
        <w:tc>
          <w:tcPr>
            <w:tcW w:w="237" w:type="dxa"/>
            <w:vMerge/>
            <w:tcBorders>
              <w:top w:val="nil"/>
              <w:left w:val="single" w:sz="4" w:space="0" w:color="FFFFFF"/>
              <w:bottom w:val="nil"/>
              <w:right w:val="nil"/>
            </w:tcBorders>
            <w:vAlign w:val="center"/>
            <w:hideMark/>
          </w:tcPr>
          <w:p w14:paraId="581431DF" w14:textId="77777777" w:rsidR="000F18DB" w:rsidRPr="00890205" w:rsidRDefault="000F18DB" w:rsidP="008A544B">
            <w:pPr>
              <w:rPr>
                <w:rFonts w:ascii="Verdana" w:hAnsi="Verdana" w:cs="Arial"/>
                <w:sz w:val="22"/>
                <w:szCs w:val="22"/>
                <w:lang w:val="ro-RO"/>
              </w:rPr>
            </w:pPr>
          </w:p>
        </w:tc>
        <w:tc>
          <w:tcPr>
            <w:tcW w:w="495" w:type="dxa"/>
            <w:gridSpan w:val="2"/>
            <w:vMerge/>
            <w:tcBorders>
              <w:top w:val="nil"/>
              <w:left w:val="single" w:sz="8" w:space="0" w:color="008080"/>
              <w:bottom w:val="single" w:sz="4" w:space="0" w:color="008080"/>
              <w:right w:val="single" w:sz="4" w:space="0" w:color="008080"/>
            </w:tcBorders>
            <w:vAlign w:val="center"/>
            <w:hideMark/>
          </w:tcPr>
          <w:p w14:paraId="19CA2DE0" w14:textId="77777777" w:rsidR="000F18DB" w:rsidRPr="00890205" w:rsidRDefault="000F18DB" w:rsidP="008A544B">
            <w:pPr>
              <w:rPr>
                <w:rFonts w:ascii="Verdana" w:hAnsi="Verdana" w:cs="Arial"/>
                <w:sz w:val="22"/>
                <w:szCs w:val="22"/>
                <w:lang w:val="ro-RO"/>
              </w:rPr>
            </w:pPr>
          </w:p>
        </w:tc>
        <w:tc>
          <w:tcPr>
            <w:tcW w:w="3709" w:type="dxa"/>
            <w:gridSpan w:val="2"/>
            <w:tcBorders>
              <w:top w:val="nil"/>
              <w:left w:val="nil"/>
              <w:bottom w:val="single" w:sz="4" w:space="0" w:color="008080"/>
              <w:right w:val="single" w:sz="4" w:space="0" w:color="008080"/>
            </w:tcBorders>
            <w:shd w:val="clear" w:color="auto" w:fill="auto"/>
            <w:vAlign w:val="center"/>
            <w:hideMark/>
          </w:tcPr>
          <w:p w14:paraId="7C4EB97F" w14:textId="77777777" w:rsidR="000F18DB" w:rsidRPr="00890205" w:rsidRDefault="000F18DB" w:rsidP="008A544B">
            <w:pPr>
              <w:jc w:val="both"/>
              <w:rPr>
                <w:rFonts w:ascii="Verdana" w:hAnsi="Verdana" w:cs="Arial"/>
                <w:b/>
                <w:bCs/>
                <w:sz w:val="22"/>
                <w:szCs w:val="22"/>
                <w:lang w:val="ro-RO"/>
              </w:rPr>
            </w:pPr>
            <w:r w:rsidRPr="00890205">
              <w:rPr>
                <w:rFonts w:ascii="Verdana" w:hAnsi="Verdana" w:cs="Arial"/>
                <w:b/>
                <w:bCs/>
                <w:sz w:val="22"/>
                <w:szCs w:val="22"/>
                <w:lang w:val="ro-RO"/>
              </w:rPr>
              <w:t xml:space="preserve">EXCEDENT/DEFICIT  (linia 58 din sheetul "Incasari_platiAnii1-5 prognoza") calculata de solicitant, conform Anexei C </w:t>
            </w:r>
          </w:p>
        </w:tc>
        <w:tc>
          <w:tcPr>
            <w:tcW w:w="1562" w:type="dxa"/>
            <w:gridSpan w:val="2"/>
            <w:tcBorders>
              <w:top w:val="nil"/>
              <w:left w:val="nil"/>
              <w:bottom w:val="single" w:sz="4" w:space="0" w:color="008080"/>
              <w:right w:val="single" w:sz="4" w:space="0" w:color="008080"/>
            </w:tcBorders>
            <w:shd w:val="clear" w:color="auto" w:fill="auto"/>
            <w:vAlign w:val="center"/>
            <w:hideMark/>
          </w:tcPr>
          <w:p w14:paraId="732F3625"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&gt;=0</w:t>
            </w:r>
          </w:p>
        </w:tc>
        <w:tc>
          <w:tcPr>
            <w:tcW w:w="705" w:type="dxa"/>
            <w:tcBorders>
              <w:top w:val="nil"/>
              <w:left w:val="nil"/>
              <w:bottom w:val="single" w:sz="4" w:space="0" w:color="008080"/>
              <w:right w:val="single" w:sz="4" w:space="0" w:color="008080"/>
            </w:tcBorders>
            <w:shd w:val="clear" w:color="auto" w:fill="auto"/>
            <w:noWrap/>
            <w:vAlign w:val="center"/>
            <w:hideMark/>
          </w:tcPr>
          <w:p w14:paraId="753D10C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LEI</w:t>
            </w:r>
          </w:p>
        </w:tc>
        <w:tc>
          <w:tcPr>
            <w:tcW w:w="1257" w:type="dxa"/>
            <w:gridSpan w:val="2"/>
            <w:tcBorders>
              <w:top w:val="nil"/>
              <w:left w:val="nil"/>
              <w:bottom w:val="single" w:sz="4" w:space="0" w:color="008080"/>
              <w:right w:val="single" w:sz="4" w:space="0" w:color="008080"/>
            </w:tcBorders>
            <w:shd w:val="clear" w:color="000000" w:fill="FFFFFF"/>
            <w:noWrap/>
            <w:vAlign w:val="center"/>
            <w:hideMark/>
          </w:tcPr>
          <w:p w14:paraId="42B91BA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197" w:type="dxa"/>
            <w:gridSpan w:val="2"/>
            <w:tcBorders>
              <w:top w:val="nil"/>
              <w:left w:val="nil"/>
              <w:bottom w:val="single" w:sz="4" w:space="0" w:color="008080"/>
              <w:right w:val="single" w:sz="4" w:space="0" w:color="008080"/>
            </w:tcBorders>
            <w:shd w:val="clear" w:color="000000" w:fill="FFFFFF"/>
            <w:noWrap/>
            <w:vAlign w:val="center"/>
            <w:hideMark/>
          </w:tcPr>
          <w:p w14:paraId="52659CA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237" w:type="dxa"/>
            <w:gridSpan w:val="2"/>
            <w:tcBorders>
              <w:top w:val="nil"/>
              <w:left w:val="nil"/>
              <w:bottom w:val="single" w:sz="4" w:space="0" w:color="008080"/>
              <w:right w:val="single" w:sz="4" w:space="0" w:color="008080"/>
            </w:tcBorders>
            <w:shd w:val="clear" w:color="000000" w:fill="FFFFFF"/>
            <w:noWrap/>
            <w:vAlign w:val="center"/>
            <w:hideMark/>
          </w:tcPr>
          <w:p w14:paraId="1F383A45"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216" w:type="dxa"/>
            <w:gridSpan w:val="2"/>
            <w:tcBorders>
              <w:top w:val="nil"/>
              <w:left w:val="nil"/>
              <w:bottom w:val="single" w:sz="4" w:space="0" w:color="008080"/>
              <w:right w:val="single" w:sz="4" w:space="0" w:color="008080"/>
            </w:tcBorders>
            <w:shd w:val="clear" w:color="000000" w:fill="FFFFFF"/>
            <w:noWrap/>
            <w:vAlign w:val="center"/>
            <w:hideMark/>
          </w:tcPr>
          <w:p w14:paraId="4B201CF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237" w:type="dxa"/>
            <w:gridSpan w:val="2"/>
            <w:tcBorders>
              <w:top w:val="nil"/>
              <w:left w:val="nil"/>
              <w:bottom w:val="single" w:sz="4" w:space="0" w:color="008080"/>
              <w:right w:val="single" w:sz="4" w:space="0" w:color="008080"/>
            </w:tcBorders>
            <w:shd w:val="clear" w:color="000000" w:fill="FFFFFF"/>
            <w:noWrap/>
            <w:vAlign w:val="center"/>
            <w:hideMark/>
          </w:tcPr>
          <w:p w14:paraId="2A051165"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014" w:type="dxa"/>
            <w:gridSpan w:val="2"/>
            <w:vMerge/>
            <w:tcBorders>
              <w:top w:val="nil"/>
              <w:left w:val="single" w:sz="4" w:space="0" w:color="008080"/>
              <w:bottom w:val="single" w:sz="4" w:space="0" w:color="008080"/>
              <w:right w:val="single" w:sz="4" w:space="0" w:color="008080"/>
            </w:tcBorders>
            <w:vAlign w:val="center"/>
            <w:hideMark/>
          </w:tcPr>
          <w:p w14:paraId="1F79105B" w14:textId="77777777" w:rsidR="000F18DB" w:rsidRPr="00890205" w:rsidRDefault="000F18DB" w:rsidP="008A544B">
            <w:pPr>
              <w:rPr>
                <w:rFonts w:ascii="Verdana" w:hAnsi="Verdana" w:cs="Arial"/>
                <w:b/>
                <w:bCs/>
                <w:sz w:val="22"/>
                <w:szCs w:val="22"/>
                <w:lang w:val="ro-RO"/>
              </w:rPr>
            </w:pPr>
          </w:p>
        </w:tc>
        <w:tc>
          <w:tcPr>
            <w:tcW w:w="1014" w:type="dxa"/>
            <w:gridSpan w:val="3"/>
            <w:vMerge/>
            <w:tcBorders>
              <w:top w:val="nil"/>
              <w:left w:val="single" w:sz="4" w:space="0" w:color="008080"/>
              <w:bottom w:val="single" w:sz="4" w:space="0" w:color="008080"/>
              <w:right w:val="single" w:sz="8" w:space="0" w:color="008080"/>
            </w:tcBorders>
            <w:vAlign w:val="center"/>
            <w:hideMark/>
          </w:tcPr>
          <w:p w14:paraId="02754389" w14:textId="77777777" w:rsidR="000F18DB" w:rsidRPr="00890205" w:rsidRDefault="000F18DB" w:rsidP="008A544B">
            <w:pPr>
              <w:rPr>
                <w:rFonts w:ascii="Verdana" w:hAnsi="Verdana" w:cs="Arial"/>
                <w:b/>
                <w:bCs/>
                <w:sz w:val="22"/>
                <w:szCs w:val="22"/>
                <w:lang w:val="ro-RO"/>
              </w:rPr>
            </w:pPr>
          </w:p>
        </w:tc>
      </w:tr>
      <w:tr w:rsidR="000F18DB" w:rsidRPr="00890205" w14:paraId="290810CD" w14:textId="77777777" w:rsidTr="000F18DB">
        <w:trPr>
          <w:trHeight w:val="77"/>
        </w:trPr>
        <w:tc>
          <w:tcPr>
            <w:tcW w:w="237" w:type="dxa"/>
            <w:vMerge/>
            <w:tcBorders>
              <w:top w:val="nil"/>
              <w:left w:val="single" w:sz="4" w:space="0" w:color="FFFFFF"/>
              <w:bottom w:val="nil"/>
              <w:right w:val="nil"/>
            </w:tcBorders>
            <w:vAlign w:val="center"/>
            <w:hideMark/>
          </w:tcPr>
          <w:p w14:paraId="62EC0721" w14:textId="77777777" w:rsidR="000F18DB" w:rsidRPr="00890205" w:rsidRDefault="000F18DB" w:rsidP="008A544B">
            <w:pPr>
              <w:rPr>
                <w:rFonts w:ascii="Verdana" w:hAnsi="Verdana" w:cs="Arial"/>
                <w:sz w:val="22"/>
                <w:szCs w:val="22"/>
                <w:lang w:val="ro-RO"/>
              </w:rPr>
            </w:pPr>
          </w:p>
        </w:tc>
        <w:tc>
          <w:tcPr>
            <w:tcW w:w="495" w:type="dxa"/>
            <w:gridSpan w:val="2"/>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13DA59C1"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3</w:t>
            </w:r>
          </w:p>
        </w:tc>
        <w:tc>
          <w:tcPr>
            <w:tcW w:w="3709" w:type="dxa"/>
            <w:gridSpan w:val="2"/>
            <w:tcBorders>
              <w:top w:val="nil"/>
              <w:left w:val="nil"/>
              <w:bottom w:val="single" w:sz="4" w:space="0" w:color="008080"/>
              <w:right w:val="single" w:sz="4" w:space="0" w:color="008080"/>
            </w:tcBorders>
            <w:shd w:val="clear" w:color="000000" w:fill="CCFFFF"/>
            <w:vAlign w:val="center"/>
            <w:hideMark/>
          </w:tcPr>
          <w:p w14:paraId="3AB1EFA5"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Durata de recuperare a investitiei (Dr) -  </w:t>
            </w:r>
            <w:r w:rsidRPr="00890205">
              <w:rPr>
                <w:rFonts w:ascii="Verdana" w:hAnsi="Verdana" w:cs="Arial"/>
                <w:sz w:val="22"/>
                <w:szCs w:val="22"/>
                <w:lang w:val="ro-RO"/>
              </w:rPr>
              <w:t>se calculeaza automat ca raport intre VI si Fluxul de numerar net actualizat mediu pe orizontul de 12 ani</w:t>
            </w:r>
          </w:p>
        </w:tc>
        <w:tc>
          <w:tcPr>
            <w:tcW w:w="1562" w:type="dxa"/>
            <w:gridSpan w:val="2"/>
            <w:tcBorders>
              <w:top w:val="nil"/>
              <w:left w:val="nil"/>
              <w:bottom w:val="single" w:sz="4" w:space="0" w:color="008080"/>
              <w:right w:val="single" w:sz="4" w:space="0" w:color="008080"/>
            </w:tcBorders>
            <w:shd w:val="clear" w:color="000000" w:fill="CCFFFF"/>
            <w:vAlign w:val="center"/>
            <w:hideMark/>
          </w:tcPr>
          <w:p w14:paraId="57435F1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maxim 12 </w:t>
            </w:r>
          </w:p>
        </w:tc>
        <w:tc>
          <w:tcPr>
            <w:tcW w:w="705" w:type="dxa"/>
            <w:tcBorders>
              <w:top w:val="nil"/>
              <w:left w:val="nil"/>
              <w:bottom w:val="single" w:sz="4" w:space="0" w:color="008080"/>
              <w:right w:val="single" w:sz="4" w:space="0" w:color="008080"/>
            </w:tcBorders>
            <w:shd w:val="clear" w:color="000000" w:fill="CCFFFF"/>
            <w:noWrap/>
            <w:vAlign w:val="center"/>
            <w:hideMark/>
          </w:tcPr>
          <w:p w14:paraId="4EA2C5A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ANI </w:t>
            </w:r>
          </w:p>
        </w:tc>
        <w:tc>
          <w:tcPr>
            <w:tcW w:w="6144" w:type="dxa"/>
            <w:gridSpan w:val="10"/>
            <w:tcBorders>
              <w:top w:val="single" w:sz="4" w:space="0" w:color="008080"/>
              <w:left w:val="nil"/>
              <w:bottom w:val="single" w:sz="4" w:space="0" w:color="008080"/>
              <w:right w:val="single" w:sz="4" w:space="0" w:color="008080"/>
            </w:tcBorders>
            <w:shd w:val="clear" w:color="000000" w:fill="CCFFFF"/>
            <w:vAlign w:val="center"/>
            <w:hideMark/>
          </w:tcPr>
          <w:p w14:paraId="55854D2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1014" w:type="dxa"/>
            <w:gridSpan w:val="2"/>
            <w:vMerge w:val="restart"/>
            <w:tcBorders>
              <w:top w:val="nil"/>
              <w:left w:val="single" w:sz="4" w:space="0" w:color="008080"/>
              <w:bottom w:val="single" w:sz="4" w:space="0" w:color="008080"/>
              <w:right w:val="single" w:sz="4" w:space="0" w:color="008080"/>
            </w:tcBorders>
            <w:shd w:val="clear" w:color="000000" w:fill="CCFFFF"/>
            <w:vAlign w:val="center"/>
            <w:hideMark/>
          </w:tcPr>
          <w:p w14:paraId="75EE389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1014" w:type="dxa"/>
            <w:gridSpan w:val="3"/>
            <w:vMerge w:val="restart"/>
            <w:tcBorders>
              <w:top w:val="nil"/>
              <w:left w:val="single" w:sz="4" w:space="0" w:color="008080"/>
              <w:bottom w:val="single" w:sz="4" w:space="0" w:color="008080"/>
              <w:right w:val="single" w:sz="8" w:space="0" w:color="008080"/>
            </w:tcBorders>
            <w:shd w:val="clear" w:color="000000" w:fill="CCFFFF"/>
            <w:vAlign w:val="center"/>
            <w:hideMark/>
          </w:tcPr>
          <w:p w14:paraId="4EFF08F9"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r>
      <w:tr w:rsidR="000F18DB" w:rsidRPr="00890205" w14:paraId="23046A47" w14:textId="77777777" w:rsidTr="000F18DB">
        <w:trPr>
          <w:trHeight w:val="81"/>
        </w:trPr>
        <w:tc>
          <w:tcPr>
            <w:tcW w:w="237" w:type="dxa"/>
            <w:vMerge/>
            <w:tcBorders>
              <w:top w:val="nil"/>
              <w:left w:val="single" w:sz="4" w:space="0" w:color="FFFFFF"/>
              <w:bottom w:val="nil"/>
              <w:right w:val="nil"/>
            </w:tcBorders>
            <w:vAlign w:val="center"/>
            <w:hideMark/>
          </w:tcPr>
          <w:p w14:paraId="357941DE" w14:textId="77777777" w:rsidR="000F18DB" w:rsidRPr="00890205" w:rsidRDefault="000F18DB" w:rsidP="008A544B">
            <w:pPr>
              <w:rPr>
                <w:rFonts w:ascii="Verdana" w:hAnsi="Verdana" w:cs="Arial"/>
                <w:sz w:val="22"/>
                <w:szCs w:val="22"/>
                <w:lang w:val="ro-RO"/>
              </w:rPr>
            </w:pPr>
          </w:p>
        </w:tc>
        <w:tc>
          <w:tcPr>
            <w:tcW w:w="495" w:type="dxa"/>
            <w:gridSpan w:val="2"/>
            <w:vMerge/>
            <w:tcBorders>
              <w:top w:val="nil"/>
              <w:left w:val="single" w:sz="8" w:space="0" w:color="008080"/>
              <w:bottom w:val="single" w:sz="4" w:space="0" w:color="008080"/>
              <w:right w:val="single" w:sz="4" w:space="0" w:color="008080"/>
            </w:tcBorders>
            <w:vAlign w:val="center"/>
            <w:hideMark/>
          </w:tcPr>
          <w:p w14:paraId="07E0C0BC" w14:textId="77777777" w:rsidR="000F18DB" w:rsidRPr="00890205" w:rsidRDefault="000F18DB" w:rsidP="008A544B">
            <w:pPr>
              <w:rPr>
                <w:rFonts w:ascii="Verdana" w:hAnsi="Verdana" w:cs="Arial"/>
                <w:sz w:val="22"/>
                <w:szCs w:val="22"/>
                <w:lang w:val="ro-RO"/>
              </w:rPr>
            </w:pPr>
          </w:p>
        </w:tc>
        <w:tc>
          <w:tcPr>
            <w:tcW w:w="3709" w:type="dxa"/>
            <w:gridSpan w:val="2"/>
            <w:tcBorders>
              <w:top w:val="nil"/>
              <w:left w:val="nil"/>
              <w:bottom w:val="single" w:sz="4" w:space="0" w:color="008080"/>
              <w:right w:val="single" w:sz="4" w:space="0" w:color="008080"/>
            </w:tcBorders>
            <w:shd w:val="clear" w:color="auto" w:fill="auto"/>
            <w:vAlign w:val="center"/>
            <w:hideMark/>
          </w:tcPr>
          <w:p w14:paraId="544EB307"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 xml:space="preserve">Durata de recuperare a investitiei (Dr) - </w:t>
            </w:r>
            <w:r w:rsidRPr="00890205">
              <w:rPr>
                <w:rFonts w:ascii="Verdana" w:hAnsi="Verdana" w:cs="Arial"/>
                <w:sz w:val="22"/>
                <w:szCs w:val="22"/>
                <w:lang w:val="ro-RO"/>
              </w:rPr>
              <w:t xml:space="preserve">calculata de solicitant, conform tabelului de indicatori </w:t>
            </w:r>
          </w:p>
        </w:tc>
        <w:tc>
          <w:tcPr>
            <w:tcW w:w="1562" w:type="dxa"/>
            <w:gridSpan w:val="2"/>
            <w:tcBorders>
              <w:top w:val="nil"/>
              <w:left w:val="nil"/>
              <w:bottom w:val="single" w:sz="4" w:space="0" w:color="008080"/>
              <w:right w:val="single" w:sz="4" w:space="0" w:color="008080"/>
            </w:tcBorders>
            <w:shd w:val="clear" w:color="auto" w:fill="auto"/>
            <w:vAlign w:val="center"/>
            <w:hideMark/>
          </w:tcPr>
          <w:p w14:paraId="6A36FF5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maxim 12 </w:t>
            </w:r>
          </w:p>
        </w:tc>
        <w:tc>
          <w:tcPr>
            <w:tcW w:w="705" w:type="dxa"/>
            <w:tcBorders>
              <w:top w:val="nil"/>
              <w:left w:val="nil"/>
              <w:bottom w:val="single" w:sz="4" w:space="0" w:color="008080"/>
              <w:right w:val="single" w:sz="4" w:space="0" w:color="008080"/>
            </w:tcBorders>
            <w:shd w:val="clear" w:color="auto" w:fill="auto"/>
            <w:noWrap/>
            <w:vAlign w:val="center"/>
            <w:hideMark/>
          </w:tcPr>
          <w:p w14:paraId="5AEF7B3C"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ANI </w:t>
            </w:r>
          </w:p>
        </w:tc>
        <w:tc>
          <w:tcPr>
            <w:tcW w:w="6144" w:type="dxa"/>
            <w:gridSpan w:val="10"/>
            <w:tcBorders>
              <w:top w:val="single" w:sz="4" w:space="0" w:color="008080"/>
              <w:left w:val="nil"/>
              <w:bottom w:val="single" w:sz="4" w:space="0" w:color="008080"/>
              <w:right w:val="single" w:sz="4" w:space="0" w:color="008080"/>
            </w:tcBorders>
            <w:shd w:val="clear" w:color="auto" w:fill="auto"/>
            <w:vAlign w:val="center"/>
            <w:hideMark/>
          </w:tcPr>
          <w:p w14:paraId="30578E9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014" w:type="dxa"/>
            <w:gridSpan w:val="2"/>
            <w:vMerge/>
            <w:tcBorders>
              <w:top w:val="nil"/>
              <w:left w:val="single" w:sz="4" w:space="0" w:color="008080"/>
              <w:bottom w:val="single" w:sz="4" w:space="0" w:color="008080"/>
              <w:right w:val="single" w:sz="4" w:space="0" w:color="008080"/>
            </w:tcBorders>
            <w:vAlign w:val="center"/>
            <w:hideMark/>
          </w:tcPr>
          <w:p w14:paraId="2A059F2E" w14:textId="77777777" w:rsidR="000F18DB" w:rsidRPr="00890205" w:rsidRDefault="000F18DB" w:rsidP="008A544B">
            <w:pPr>
              <w:rPr>
                <w:rFonts w:ascii="Verdana" w:hAnsi="Verdana" w:cs="Arial"/>
                <w:b/>
                <w:bCs/>
                <w:sz w:val="22"/>
                <w:szCs w:val="22"/>
                <w:lang w:val="ro-RO"/>
              </w:rPr>
            </w:pPr>
          </w:p>
        </w:tc>
        <w:tc>
          <w:tcPr>
            <w:tcW w:w="1014" w:type="dxa"/>
            <w:gridSpan w:val="3"/>
            <w:vMerge/>
            <w:tcBorders>
              <w:top w:val="nil"/>
              <w:left w:val="single" w:sz="4" w:space="0" w:color="008080"/>
              <w:bottom w:val="single" w:sz="4" w:space="0" w:color="008080"/>
              <w:right w:val="single" w:sz="8" w:space="0" w:color="008080"/>
            </w:tcBorders>
            <w:vAlign w:val="center"/>
            <w:hideMark/>
          </w:tcPr>
          <w:p w14:paraId="34B87244" w14:textId="77777777" w:rsidR="000F18DB" w:rsidRPr="00890205" w:rsidRDefault="000F18DB" w:rsidP="008A544B">
            <w:pPr>
              <w:rPr>
                <w:rFonts w:ascii="Verdana" w:hAnsi="Verdana" w:cs="Arial"/>
                <w:b/>
                <w:bCs/>
                <w:sz w:val="22"/>
                <w:szCs w:val="22"/>
                <w:lang w:val="ro-RO"/>
              </w:rPr>
            </w:pPr>
          </w:p>
        </w:tc>
      </w:tr>
      <w:tr w:rsidR="000F18DB" w:rsidRPr="00890205" w14:paraId="19165791" w14:textId="77777777" w:rsidTr="008A544B">
        <w:trPr>
          <w:trHeight w:val="255"/>
        </w:trPr>
        <w:tc>
          <w:tcPr>
            <w:tcW w:w="237" w:type="dxa"/>
            <w:vMerge/>
            <w:tcBorders>
              <w:top w:val="nil"/>
              <w:left w:val="single" w:sz="4" w:space="0" w:color="FFFFFF"/>
              <w:bottom w:val="nil"/>
              <w:right w:val="nil"/>
            </w:tcBorders>
            <w:vAlign w:val="center"/>
            <w:hideMark/>
          </w:tcPr>
          <w:p w14:paraId="7B6DFBE2" w14:textId="77777777" w:rsidR="000F18DB" w:rsidRPr="00890205" w:rsidRDefault="000F18DB" w:rsidP="008A544B">
            <w:pPr>
              <w:rPr>
                <w:rFonts w:ascii="Verdana" w:hAnsi="Verdana" w:cs="Arial"/>
                <w:sz w:val="22"/>
                <w:szCs w:val="22"/>
                <w:lang w:val="ro-RO"/>
              </w:rPr>
            </w:pPr>
          </w:p>
        </w:tc>
        <w:tc>
          <w:tcPr>
            <w:tcW w:w="495" w:type="dxa"/>
            <w:gridSpan w:val="2"/>
            <w:tcBorders>
              <w:top w:val="nil"/>
              <w:left w:val="single" w:sz="8" w:space="0" w:color="008080"/>
              <w:bottom w:val="single" w:sz="4" w:space="0" w:color="008080"/>
              <w:right w:val="single" w:sz="4" w:space="0" w:color="008080"/>
            </w:tcBorders>
            <w:shd w:val="clear" w:color="000000" w:fill="CCFFFF"/>
            <w:noWrap/>
            <w:vAlign w:val="center"/>
            <w:hideMark/>
          </w:tcPr>
          <w:p w14:paraId="456501FD"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4</w:t>
            </w:r>
          </w:p>
        </w:tc>
        <w:tc>
          <w:tcPr>
            <w:tcW w:w="3709" w:type="dxa"/>
            <w:gridSpan w:val="2"/>
            <w:tcBorders>
              <w:top w:val="nil"/>
              <w:left w:val="nil"/>
              <w:bottom w:val="single" w:sz="4" w:space="0" w:color="008080"/>
              <w:right w:val="single" w:sz="4" w:space="0" w:color="008080"/>
            </w:tcBorders>
            <w:shd w:val="clear" w:color="000000" w:fill="CCFFFF"/>
            <w:vAlign w:val="center"/>
            <w:hideMark/>
          </w:tcPr>
          <w:p w14:paraId="4F0A2E89"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Rata de actualizare</w:t>
            </w:r>
          </w:p>
        </w:tc>
        <w:tc>
          <w:tcPr>
            <w:tcW w:w="1562" w:type="dxa"/>
            <w:gridSpan w:val="2"/>
            <w:tcBorders>
              <w:top w:val="nil"/>
              <w:left w:val="nil"/>
              <w:bottom w:val="single" w:sz="4" w:space="0" w:color="008080"/>
              <w:right w:val="single" w:sz="4" w:space="0" w:color="008080"/>
            </w:tcBorders>
            <w:shd w:val="clear" w:color="000000" w:fill="CCFFFF"/>
            <w:vAlign w:val="center"/>
            <w:hideMark/>
          </w:tcPr>
          <w:p w14:paraId="54A81FA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w:t>
            </w:r>
          </w:p>
        </w:tc>
        <w:tc>
          <w:tcPr>
            <w:tcW w:w="705" w:type="dxa"/>
            <w:tcBorders>
              <w:top w:val="nil"/>
              <w:left w:val="nil"/>
              <w:bottom w:val="single" w:sz="4" w:space="0" w:color="008080"/>
              <w:right w:val="single" w:sz="4" w:space="0" w:color="008080"/>
            </w:tcBorders>
            <w:shd w:val="clear" w:color="000000" w:fill="CCFFFF"/>
            <w:noWrap/>
            <w:vAlign w:val="center"/>
            <w:hideMark/>
          </w:tcPr>
          <w:p w14:paraId="50D21F81"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6144" w:type="dxa"/>
            <w:gridSpan w:val="10"/>
            <w:tcBorders>
              <w:top w:val="single" w:sz="4" w:space="0" w:color="008080"/>
              <w:left w:val="nil"/>
              <w:bottom w:val="single" w:sz="4" w:space="0" w:color="008080"/>
              <w:right w:val="single" w:sz="4" w:space="0" w:color="008080"/>
            </w:tcBorders>
            <w:shd w:val="clear" w:color="000000" w:fill="CCFFFF"/>
            <w:noWrap/>
            <w:vAlign w:val="center"/>
            <w:hideMark/>
          </w:tcPr>
          <w:p w14:paraId="280F84A9"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8%</w:t>
            </w:r>
          </w:p>
        </w:tc>
        <w:tc>
          <w:tcPr>
            <w:tcW w:w="1014" w:type="dxa"/>
            <w:gridSpan w:val="2"/>
            <w:tcBorders>
              <w:top w:val="nil"/>
              <w:left w:val="nil"/>
              <w:bottom w:val="single" w:sz="4" w:space="0" w:color="008080"/>
              <w:right w:val="single" w:sz="4" w:space="0" w:color="008080"/>
            </w:tcBorders>
            <w:shd w:val="clear" w:color="000000" w:fill="CCFFFF"/>
            <w:vAlign w:val="center"/>
            <w:hideMark/>
          </w:tcPr>
          <w:p w14:paraId="76611757"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c>
          <w:tcPr>
            <w:tcW w:w="1014" w:type="dxa"/>
            <w:gridSpan w:val="3"/>
            <w:tcBorders>
              <w:top w:val="nil"/>
              <w:left w:val="nil"/>
              <w:bottom w:val="single" w:sz="4" w:space="0" w:color="008080"/>
              <w:right w:val="single" w:sz="8" w:space="0" w:color="008080"/>
            </w:tcBorders>
            <w:shd w:val="clear" w:color="000000" w:fill="CCFFFF"/>
            <w:vAlign w:val="center"/>
            <w:hideMark/>
          </w:tcPr>
          <w:p w14:paraId="05C95D8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r>
      <w:tr w:rsidR="000F18DB" w:rsidRPr="00890205" w14:paraId="7EA62D08" w14:textId="77777777" w:rsidTr="000F18DB">
        <w:trPr>
          <w:trHeight w:val="225"/>
        </w:trPr>
        <w:tc>
          <w:tcPr>
            <w:tcW w:w="237" w:type="dxa"/>
            <w:vMerge/>
            <w:tcBorders>
              <w:top w:val="nil"/>
              <w:left w:val="single" w:sz="4" w:space="0" w:color="FFFFFF"/>
              <w:bottom w:val="nil"/>
              <w:right w:val="nil"/>
            </w:tcBorders>
            <w:vAlign w:val="center"/>
            <w:hideMark/>
          </w:tcPr>
          <w:p w14:paraId="092A26C0" w14:textId="77777777" w:rsidR="000F18DB" w:rsidRPr="00890205" w:rsidRDefault="000F18DB" w:rsidP="008A544B">
            <w:pPr>
              <w:rPr>
                <w:rFonts w:ascii="Verdana" w:hAnsi="Verdana" w:cs="Arial"/>
                <w:sz w:val="22"/>
                <w:szCs w:val="22"/>
                <w:lang w:val="ro-RO"/>
              </w:rPr>
            </w:pPr>
          </w:p>
        </w:tc>
        <w:tc>
          <w:tcPr>
            <w:tcW w:w="495" w:type="dxa"/>
            <w:gridSpan w:val="2"/>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311D5BC2"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5</w:t>
            </w:r>
          </w:p>
        </w:tc>
        <w:tc>
          <w:tcPr>
            <w:tcW w:w="3709" w:type="dxa"/>
            <w:gridSpan w:val="2"/>
            <w:tcBorders>
              <w:top w:val="nil"/>
              <w:left w:val="nil"/>
              <w:bottom w:val="single" w:sz="4" w:space="0" w:color="008080"/>
              <w:right w:val="single" w:sz="4" w:space="0" w:color="008080"/>
            </w:tcBorders>
            <w:shd w:val="clear" w:color="000000" w:fill="CCFFFF"/>
            <w:vAlign w:val="center"/>
            <w:hideMark/>
          </w:tcPr>
          <w:p w14:paraId="4E55EA4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Credite contractate la bănci şi dobânzile aferente (rate şi dobânzi), inclusiv cele aferente proiectului (linia 42 din sheetul "Incasari_platiAnii1-5 prognoza")</w:t>
            </w:r>
          </w:p>
        </w:tc>
        <w:tc>
          <w:tcPr>
            <w:tcW w:w="1562" w:type="dxa"/>
            <w:gridSpan w:val="2"/>
            <w:tcBorders>
              <w:top w:val="nil"/>
              <w:left w:val="nil"/>
              <w:bottom w:val="single" w:sz="4" w:space="0" w:color="008080"/>
              <w:right w:val="single" w:sz="4" w:space="0" w:color="008080"/>
            </w:tcBorders>
            <w:shd w:val="clear" w:color="000000" w:fill="CCFFFF"/>
            <w:vAlign w:val="center"/>
            <w:hideMark/>
          </w:tcPr>
          <w:p w14:paraId="510AA17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c>
          <w:tcPr>
            <w:tcW w:w="705" w:type="dxa"/>
            <w:tcBorders>
              <w:top w:val="nil"/>
              <w:left w:val="nil"/>
              <w:bottom w:val="single" w:sz="4" w:space="0" w:color="008080"/>
              <w:right w:val="single" w:sz="4" w:space="0" w:color="008080"/>
            </w:tcBorders>
            <w:shd w:val="clear" w:color="000000" w:fill="CCFFFF"/>
            <w:noWrap/>
            <w:vAlign w:val="center"/>
            <w:hideMark/>
          </w:tcPr>
          <w:p w14:paraId="1FE0C74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Numeric </w:t>
            </w:r>
          </w:p>
        </w:tc>
        <w:tc>
          <w:tcPr>
            <w:tcW w:w="1257" w:type="dxa"/>
            <w:gridSpan w:val="2"/>
            <w:tcBorders>
              <w:top w:val="nil"/>
              <w:left w:val="nil"/>
              <w:bottom w:val="single" w:sz="4" w:space="0" w:color="008080"/>
              <w:right w:val="single" w:sz="4" w:space="0" w:color="008080"/>
            </w:tcBorders>
            <w:shd w:val="clear" w:color="000000" w:fill="CCFFFF"/>
            <w:noWrap/>
            <w:vAlign w:val="center"/>
            <w:hideMark/>
          </w:tcPr>
          <w:p w14:paraId="0D4A4E28"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197" w:type="dxa"/>
            <w:gridSpan w:val="2"/>
            <w:tcBorders>
              <w:top w:val="nil"/>
              <w:left w:val="nil"/>
              <w:bottom w:val="single" w:sz="4" w:space="0" w:color="008080"/>
              <w:right w:val="single" w:sz="4" w:space="0" w:color="008080"/>
            </w:tcBorders>
            <w:shd w:val="clear" w:color="000000" w:fill="CCFFFF"/>
            <w:noWrap/>
            <w:vAlign w:val="center"/>
            <w:hideMark/>
          </w:tcPr>
          <w:p w14:paraId="76A51A10"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237" w:type="dxa"/>
            <w:gridSpan w:val="2"/>
            <w:tcBorders>
              <w:top w:val="nil"/>
              <w:left w:val="nil"/>
              <w:bottom w:val="single" w:sz="4" w:space="0" w:color="008080"/>
              <w:right w:val="single" w:sz="4" w:space="0" w:color="008080"/>
            </w:tcBorders>
            <w:shd w:val="clear" w:color="000000" w:fill="CCFFFF"/>
            <w:noWrap/>
            <w:vAlign w:val="center"/>
            <w:hideMark/>
          </w:tcPr>
          <w:p w14:paraId="36E5C73B"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216" w:type="dxa"/>
            <w:gridSpan w:val="2"/>
            <w:tcBorders>
              <w:top w:val="nil"/>
              <w:left w:val="nil"/>
              <w:bottom w:val="single" w:sz="4" w:space="0" w:color="008080"/>
              <w:right w:val="single" w:sz="4" w:space="0" w:color="008080"/>
            </w:tcBorders>
            <w:shd w:val="clear" w:color="000000" w:fill="CCFFFF"/>
            <w:noWrap/>
            <w:vAlign w:val="center"/>
            <w:hideMark/>
          </w:tcPr>
          <w:p w14:paraId="2819002C"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237" w:type="dxa"/>
            <w:gridSpan w:val="2"/>
            <w:tcBorders>
              <w:top w:val="nil"/>
              <w:left w:val="nil"/>
              <w:bottom w:val="single" w:sz="4" w:space="0" w:color="008080"/>
              <w:right w:val="single" w:sz="4" w:space="0" w:color="008080"/>
            </w:tcBorders>
            <w:shd w:val="clear" w:color="000000" w:fill="CCFFFF"/>
            <w:noWrap/>
            <w:vAlign w:val="center"/>
            <w:hideMark/>
          </w:tcPr>
          <w:p w14:paraId="62285460"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014" w:type="dxa"/>
            <w:gridSpan w:val="2"/>
            <w:vMerge w:val="restart"/>
            <w:tcBorders>
              <w:top w:val="nil"/>
              <w:left w:val="single" w:sz="4" w:space="0" w:color="008080"/>
              <w:bottom w:val="single" w:sz="4" w:space="0" w:color="008080"/>
              <w:right w:val="single" w:sz="4" w:space="0" w:color="008080"/>
            </w:tcBorders>
            <w:shd w:val="clear" w:color="000000" w:fill="CCFFFF"/>
            <w:vAlign w:val="center"/>
            <w:hideMark/>
          </w:tcPr>
          <w:p w14:paraId="4039D02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1014" w:type="dxa"/>
            <w:gridSpan w:val="3"/>
            <w:vMerge w:val="restart"/>
            <w:tcBorders>
              <w:top w:val="nil"/>
              <w:left w:val="single" w:sz="4" w:space="0" w:color="008080"/>
              <w:bottom w:val="single" w:sz="4" w:space="0" w:color="008080"/>
              <w:right w:val="single" w:sz="8" w:space="0" w:color="008080"/>
            </w:tcBorders>
            <w:shd w:val="clear" w:color="000000" w:fill="CCFFFF"/>
            <w:vAlign w:val="center"/>
            <w:hideMark/>
          </w:tcPr>
          <w:p w14:paraId="04F3238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r>
      <w:tr w:rsidR="000F18DB" w:rsidRPr="00890205" w14:paraId="7F03509F" w14:textId="77777777" w:rsidTr="000F18DB">
        <w:trPr>
          <w:trHeight w:val="1401"/>
        </w:trPr>
        <w:tc>
          <w:tcPr>
            <w:tcW w:w="237" w:type="dxa"/>
            <w:vMerge/>
            <w:tcBorders>
              <w:top w:val="nil"/>
              <w:left w:val="single" w:sz="4" w:space="0" w:color="FFFFFF"/>
              <w:bottom w:val="nil"/>
              <w:right w:val="nil"/>
            </w:tcBorders>
            <w:vAlign w:val="center"/>
            <w:hideMark/>
          </w:tcPr>
          <w:p w14:paraId="481A80F2" w14:textId="77777777" w:rsidR="000F18DB" w:rsidRPr="00890205" w:rsidRDefault="000F18DB" w:rsidP="008A544B">
            <w:pPr>
              <w:rPr>
                <w:rFonts w:ascii="Verdana" w:hAnsi="Verdana" w:cs="Arial"/>
                <w:sz w:val="22"/>
                <w:szCs w:val="22"/>
                <w:lang w:val="ro-RO"/>
              </w:rPr>
            </w:pPr>
          </w:p>
        </w:tc>
        <w:tc>
          <w:tcPr>
            <w:tcW w:w="495" w:type="dxa"/>
            <w:gridSpan w:val="2"/>
            <w:vMerge/>
            <w:tcBorders>
              <w:top w:val="nil"/>
              <w:left w:val="single" w:sz="8" w:space="0" w:color="008080"/>
              <w:bottom w:val="single" w:sz="4" w:space="0" w:color="008080"/>
              <w:right w:val="single" w:sz="4" w:space="0" w:color="008080"/>
            </w:tcBorders>
            <w:vAlign w:val="center"/>
            <w:hideMark/>
          </w:tcPr>
          <w:p w14:paraId="3BD19344" w14:textId="77777777" w:rsidR="000F18DB" w:rsidRPr="00890205" w:rsidRDefault="000F18DB" w:rsidP="008A544B">
            <w:pPr>
              <w:rPr>
                <w:rFonts w:ascii="Verdana" w:hAnsi="Verdana" w:cs="Arial"/>
                <w:sz w:val="22"/>
                <w:szCs w:val="22"/>
                <w:lang w:val="ro-RO"/>
              </w:rPr>
            </w:pPr>
          </w:p>
        </w:tc>
        <w:tc>
          <w:tcPr>
            <w:tcW w:w="3709" w:type="dxa"/>
            <w:gridSpan w:val="2"/>
            <w:tcBorders>
              <w:top w:val="nil"/>
              <w:left w:val="nil"/>
              <w:bottom w:val="single" w:sz="4" w:space="0" w:color="008080"/>
              <w:right w:val="single" w:sz="4" w:space="0" w:color="008080"/>
            </w:tcBorders>
            <w:shd w:val="clear" w:color="000000" w:fill="CCFFFF"/>
            <w:vAlign w:val="center"/>
            <w:hideMark/>
          </w:tcPr>
          <w:p w14:paraId="720B58E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Incasari  din activitatea agricolă +Incasari din activităţi productive, prestări servicii etc.(linia 33 din sheetul "Incasari_platiAnii1-5 prognoza")+Subventii (linia 35 din sheetul "Incasari_platiAnii1-5 prognoza")+Alte venituri (linia 36 din sheetul "Incasari_platiAnii1-5 prognoza")+Vanzari de active (linia 37 din sheetul "Incasari_platiAnii1-5 prognoza")</w:t>
            </w:r>
          </w:p>
        </w:tc>
        <w:tc>
          <w:tcPr>
            <w:tcW w:w="1562" w:type="dxa"/>
            <w:gridSpan w:val="2"/>
            <w:tcBorders>
              <w:top w:val="nil"/>
              <w:left w:val="nil"/>
              <w:bottom w:val="single" w:sz="4" w:space="0" w:color="008080"/>
              <w:right w:val="single" w:sz="4" w:space="0" w:color="008080"/>
            </w:tcBorders>
            <w:shd w:val="clear" w:color="000000" w:fill="CCFFFF"/>
            <w:vAlign w:val="center"/>
            <w:hideMark/>
          </w:tcPr>
          <w:p w14:paraId="385DFDB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c>
          <w:tcPr>
            <w:tcW w:w="705" w:type="dxa"/>
            <w:tcBorders>
              <w:top w:val="nil"/>
              <w:left w:val="nil"/>
              <w:bottom w:val="single" w:sz="4" w:space="0" w:color="008080"/>
              <w:right w:val="single" w:sz="4" w:space="0" w:color="008080"/>
            </w:tcBorders>
            <w:shd w:val="clear" w:color="000000" w:fill="CCFFFF"/>
            <w:noWrap/>
            <w:vAlign w:val="center"/>
            <w:hideMark/>
          </w:tcPr>
          <w:p w14:paraId="08DB3C1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Numeric </w:t>
            </w:r>
          </w:p>
        </w:tc>
        <w:tc>
          <w:tcPr>
            <w:tcW w:w="1257" w:type="dxa"/>
            <w:gridSpan w:val="2"/>
            <w:tcBorders>
              <w:top w:val="nil"/>
              <w:left w:val="nil"/>
              <w:bottom w:val="single" w:sz="4" w:space="0" w:color="008080"/>
              <w:right w:val="single" w:sz="4" w:space="0" w:color="008080"/>
            </w:tcBorders>
            <w:shd w:val="clear" w:color="000000" w:fill="CCFFFF"/>
            <w:noWrap/>
            <w:vAlign w:val="center"/>
            <w:hideMark/>
          </w:tcPr>
          <w:p w14:paraId="5D9BD879"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197" w:type="dxa"/>
            <w:gridSpan w:val="2"/>
            <w:tcBorders>
              <w:top w:val="nil"/>
              <w:left w:val="nil"/>
              <w:bottom w:val="single" w:sz="4" w:space="0" w:color="008080"/>
              <w:right w:val="single" w:sz="4" w:space="0" w:color="008080"/>
            </w:tcBorders>
            <w:shd w:val="clear" w:color="000000" w:fill="CCFFFF"/>
            <w:noWrap/>
            <w:vAlign w:val="center"/>
            <w:hideMark/>
          </w:tcPr>
          <w:p w14:paraId="3ECC8FAB"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237" w:type="dxa"/>
            <w:gridSpan w:val="2"/>
            <w:tcBorders>
              <w:top w:val="nil"/>
              <w:left w:val="nil"/>
              <w:bottom w:val="single" w:sz="4" w:space="0" w:color="008080"/>
              <w:right w:val="single" w:sz="4" w:space="0" w:color="008080"/>
            </w:tcBorders>
            <w:shd w:val="clear" w:color="000000" w:fill="CCFFFF"/>
            <w:noWrap/>
            <w:vAlign w:val="center"/>
            <w:hideMark/>
          </w:tcPr>
          <w:p w14:paraId="48B07AAC"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216" w:type="dxa"/>
            <w:gridSpan w:val="2"/>
            <w:tcBorders>
              <w:top w:val="nil"/>
              <w:left w:val="nil"/>
              <w:bottom w:val="single" w:sz="4" w:space="0" w:color="008080"/>
              <w:right w:val="single" w:sz="4" w:space="0" w:color="008080"/>
            </w:tcBorders>
            <w:shd w:val="clear" w:color="000000" w:fill="CCFFFF"/>
            <w:noWrap/>
            <w:vAlign w:val="center"/>
            <w:hideMark/>
          </w:tcPr>
          <w:p w14:paraId="355EF360"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237" w:type="dxa"/>
            <w:gridSpan w:val="2"/>
            <w:tcBorders>
              <w:top w:val="nil"/>
              <w:left w:val="nil"/>
              <w:bottom w:val="single" w:sz="4" w:space="0" w:color="008080"/>
              <w:right w:val="single" w:sz="4" w:space="0" w:color="008080"/>
            </w:tcBorders>
            <w:shd w:val="clear" w:color="000000" w:fill="CCFFFF"/>
            <w:noWrap/>
            <w:vAlign w:val="center"/>
            <w:hideMark/>
          </w:tcPr>
          <w:p w14:paraId="16AB6A04"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014" w:type="dxa"/>
            <w:gridSpan w:val="2"/>
            <w:vMerge/>
            <w:tcBorders>
              <w:top w:val="nil"/>
              <w:left w:val="single" w:sz="4" w:space="0" w:color="008080"/>
              <w:bottom w:val="single" w:sz="4" w:space="0" w:color="008080"/>
              <w:right w:val="single" w:sz="4" w:space="0" w:color="008080"/>
            </w:tcBorders>
            <w:vAlign w:val="center"/>
            <w:hideMark/>
          </w:tcPr>
          <w:p w14:paraId="490EE183" w14:textId="77777777" w:rsidR="000F18DB" w:rsidRPr="00890205" w:rsidRDefault="000F18DB" w:rsidP="008A544B">
            <w:pPr>
              <w:rPr>
                <w:rFonts w:ascii="Verdana" w:hAnsi="Verdana" w:cs="Arial"/>
                <w:b/>
                <w:bCs/>
                <w:sz w:val="22"/>
                <w:szCs w:val="22"/>
                <w:lang w:val="ro-RO"/>
              </w:rPr>
            </w:pPr>
          </w:p>
        </w:tc>
        <w:tc>
          <w:tcPr>
            <w:tcW w:w="1014" w:type="dxa"/>
            <w:gridSpan w:val="3"/>
            <w:vMerge/>
            <w:tcBorders>
              <w:top w:val="nil"/>
              <w:left w:val="single" w:sz="4" w:space="0" w:color="008080"/>
              <w:bottom w:val="single" w:sz="4" w:space="0" w:color="008080"/>
              <w:right w:val="single" w:sz="8" w:space="0" w:color="008080"/>
            </w:tcBorders>
            <w:vAlign w:val="center"/>
            <w:hideMark/>
          </w:tcPr>
          <w:p w14:paraId="5AEE320F" w14:textId="77777777" w:rsidR="000F18DB" w:rsidRPr="00890205" w:rsidRDefault="000F18DB" w:rsidP="008A544B">
            <w:pPr>
              <w:rPr>
                <w:rFonts w:ascii="Verdana" w:hAnsi="Verdana" w:cs="Arial"/>
                <w:b/>
                <w:bCs/>
                <w:sz w:val="22"/>
                <w:szCs w:val="22"/>
                <w:lang w:val="ro-RO"/>
              </w:rPr>
            </w:pPr>
          </w:p>
        </w:tc>
      </w:tr>
      <w:tr w:rsidR="000F18DB" w:rsidRPr="00890205" w14:paraId="0A9F68B2" w14:textId="77777777" w:rsidTr="000F18DB">
        <w:trPr>
          <w:trHeight w:val="77"/>
        </w:trPr>
        <w:tc>
          <w:tcPr>
            <w:tcW w:w="237" w:type="dxa"/>
            <w:vMerge/>
            <w:tcBorders>
              <w:top w:val="nil"/>
              <w:left w:val="single" w:sz="4" w:space="0" w:color="FFFFFF"/>
              <w:bottom w:val="nil"/>
              <w:right w:val="nil"/>
            </w:tcBorders>
            <w:vAlign w:val="center"/>
            <w:hideMark/>
          </w:tcPr>
          <w:p w14:paraId="3D38E889" w14:textId="77777777" w:rsidR="000F18DB" w:rsidRPr="00890205" w:rsidRDefault="000F18DB" w:rsidP="008A544B">
            <w:pPr>
              <w:rPr>
                <w:rFonts w:ascii="Verdana" w:hAnsi="Verdana" w:cs="Arial"/>
                <w:sz w:val="22"/>
                <w:szCs w:val="22"/>
                <w:lang w:val="ro-RO"/>
              </w:rPr>
            </w:pPr>
          </w:p>
        </w:tc>
        <w:tc>
          <w:tcPr>
            <w:tcW w:w="495" w:type="dxa"/>
            <w:gridSpan w:val="2"/>
            <w:vMerge/>
            <w:tcBorders>
              <w:top w:val="nil"/>
              <w:left w:val="single" w:sz="8" w:space="0" w:color="008080"/>
              <w:bottom w:val="single" w:sz="4" w:space="0" w:color="008080"/>
              <w:right w:val="single" w:sz="4" w:space="0" w:color="008080"/>
            </w:tcBorders>
            <w:vAlign w:val="center"/>
            <w:hideMark/>
          </w:tcPr>
          <w:p w14:paraId="4B3DA483" w14:textId="77777777" w:rsidR="000F18DB" w:rsidRPr="00890205" w:rsidRDefault="000F18DB" w:rsidP="008A544B">
            <w:pPr>
              <w:rPr>
                <w:rFonts w:ascii="Verdana" w:hAnsi="Verdana" w:cs="Arial"/>
                <w:sz w:val="22"/>
                <w:szCs w:val="22"/>
                <w:lang w:val="ro-RO"/>
              </w:rPr>
            </w:pPr>
          </w:p>
        </w:tc>
        <w:tc>
          <w:tcPr>
            <w:tcW w:w="3709" w:type="dxa"/>
            <w:gridSpan w:val="2"/>
            <w:tcBorders>
              <w:top w:val="nil"/>
              <w:left w:val="nil"/>
              <w:bottom w:val="single" w:sz="4" w:space="0" w:color="008080"/>
              <w:right w:val="single" w:sz="4" w:space="0" w:color="008080"/>
            </w:tcBorders>
            <w:shd w:val="clear" w:color="000000" w:fill="CCFFFF"/>
            <w:vAlign w:val="center"/>
            <w:hideMark/>
          </w:tcPr>
          <w:p w14:paraId="16DD202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Plati pentru desfăşurarea activităţilor productive(linia 44 din sheetul "Incasari_platiAnii1-5 prognoza")</w:t>
            </w:r>
          </w:p>
        </w:tc>
        <w:tc>
          <w:tcPr>
            <w:tcW w:w="1562" w:type="dxa"/>
            <w:gridSpan w:val="2"/>
            <w:tcBorders>
              <w:top w:val="nil"/>
              <w:left w:val="nil"/>
              <w:bottom w:val="single" w:sz="4" w:space="0" w:color="008080"/>
              <w:right w:val="single" w:sz="4" w:space="0" w:color="008080"/>
            </w:tcBorders>
            <w:shd w:val="clear" w:color="000000" w:fill="CCFFFF"/>
            <w:vAlign w:val="center"/>
            <w:hideMark/>
          </w:tcPr>
          <w:p w14:paraId="3C26C3CB"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c>
          <w:tcPr>
            <w:tcW w:w="705" w:type="dxa"/>
            <w:tcBorders>
              <w:top w:val="nil"/>
              <w:left w:val="nil"/>
              <w:bottom w:val="single" w:sz="4" w:space="0" w:color="008080"/>
              <w:right w:val="single" w:sz="4" w:space="0" w:color="008080"/>
            </w:tcBorders>
            <w:shd w:val="clear" w:color="000000" w:fill="CCFFFF"/>
            <w:noWrap/>
            <w:vAlign w:val="center"/>
            <w:hideMark/>
          </w:tcPr>
          <w:p w14:paraId="36321DDC"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Numeric </w:t>
            </w:r>
          </w:p>
        </w:tc>
        <w:tc>
          <w:tcPr>
            <w:tcW w:w="1257" w:type="dxa"/>
            <w:gridSpan w:val="2"/>
            <w:tcBorders>
              <w:top w:val="nil"/>
              <w:left w:val="nil"/>
              <w:bottom w:val="single" w:sz="4" w:space="0" w:color="008080"/>
              <w:right w:val="single" w:sz="4" w:space="0" w:color="008080"/>
            </w:tcBorders>
            <w:shd w:val="clear" w:color="000000" w:fill="CCFFFF"/>
            <w:noWrap/>
            <w:vAlign w:val="center"/>
            <w:hideMark/>
          </w:tcPr>
          <w:p w14:paraId="3BB055F7"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197" w:type="dxa"/>
            <w:gridSpan w:val="2"/>
            <w:tcBorders>
              <w:top w:val="nil"/>
              <w:left w:val="nil"/>
              <w:bottom w:val="single" w:sz="4" w:space="0" w:color="008080"/>
              <w:right w:val="single" w:sz="4" w:space="0" w:color="008080"/>
            </w:tcBorders>
            <w:shd w:val="clear" w:color="000000" w:fill="CCFFFF"/>
            <w:noWrap/>
            <w:vAlign w:val="center"/>
            <w:hideMark/>
          </w:tcPr>
          <w:p w14:paraId="76DEC4C9"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237" w:type="dxa"/>
            <w:gridSpan w:val="2"/>
            <w:tcBorders>
              <w:top w:val="nil"/>
              <w:left w:val="nil"/>
              <w:bottom w:val="single" w:sz="4" w:space="0" w:color="008080"/>
              <w:right w:val="single" w:sz="4" w:space="0" w:color="008080"/>
            </w:tcBorders>
            <w:shd w:val="clear" w:color="000000" w:fill="CCFFFF"/>
            <w:noWrap/>
            <w:vAlign w:val="center"/>
            <w:hideMark/>
          </w:tcPr>
          <w:p w14:paraId="5B304DFA"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216" w:type="dxa"/>
            <w:gridSpan w:val="2"/>
            <w:tcBorders>
              <w:top w:val="nil"/>
              <w:left w:val="nil"/>
              <w:bottom w:val="single" w:sz="4" w:space="0" w:color="008080"/>
              <w:right w:val="single" w:sz="4" w:space="0" w:color="008080"/>
            </w:tcBorders>
            <w:shd w:val="clear" w:color="000000" w:fill="CCFFFF"/>
            <w:noWrap/>
            <w:vAlign w:val="center"/>
            <w:hideMark/>
          </w:tcPr>
          <w:p w14:paraId="672C4C81"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237" w:type="dxa"/>
            <w:gridSpan w:val="2"/>
            <w:tcBorders>
              <w:top w:val="nil"/>
              <w:left w:val="nil"/>
              <w:bottom w:val="single" w:sz="4" w:space="0" w:color="008080"/>
              <w:right w:val="single" w:sz="4" w:space="0" w:color="008080"/>
            </w:tcBorders>
            <w:shd w:val="clear" w:color="000000" w:fill="CCFFFF"/>
            <w:noWrap/>
            <w:vAlign w:val="center"/>
            <w:hideMark/>
          </w:tcPr>
          <w:p w14:paraId="297FE527"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014" w:type="dxa"/>
            <w:gridSpan w:val="2"/>
            <w:vMerge/>
            <w:tcBorders>
              <w:top w:val="nil"/>
              <w:left w:val="single" w:sz="4" w:space="0" w:color="008080"/>
              <w:bottom w:val="single" w:sz="4" w:space="0" w:color="008080"/>
              <w:right w:val="single" w:sz="4" w:space="0" w:color="008080"/>
            </w:tcBorders>
            <w:vAlign w:val="center"/>
            <w:hideMark/>
          </w:tcPr>
          <w:p w14:paraId="2A86DF69" w14:textId="77777777" w:rsidR="000F18DB" w:rsidRPr="00890205" w:rsidRDefault="000F18DB" w:rsidP="008A544B">
            <w:pPr>
              <w:rPr>
                <w:rFonts w:ascii="Verdana" w:hAnsi="Verdana" w:cs="Arial"/>
                <w:b/>
                <w:bCs/>
                <w:sz w:val="22"/>
                <w:szCs w:val="22"/>
                <w:lang w:val="ro-RO"/>
              </w:rPr>
            </w:pPr>
          </w:p>
        </w:tc>
        <w:tc>
          <w:tcPr>
            <w:tcW w:w="1014" w:type="dxa"/>
            <w:gridSpan w:val="3"/>
            <w:vMerge/>
            <w:tcBorders>
              <w:top w:val="nil"/>
              <w:left w:val="single" w:sz="4" w:space="0" w:color="008080"/>
              <w:bottom w:val="single" w:sz="4" w:space="0" w:color="008080"/>
              <w:right w:val="single" w:sz="8" w:space="0" w:color="008080"/>
            </w:tcBorders>
            <w:vAlign w:val="center"/>
            <w:hideMark/>
          </w:tcPr>
          <w:p w14:paraId="13359B9C" w14:textId="77777777" w:rsidR="000F18DB" w:rsidRPr="00890205" w:rsidRDefault="000F18DB" w:rsidP="008A544B">
            <w:pPr>
              <w:rPr>
                <w:rFonts w:ascii="Verdana" w:hAnsi="Verdana" w:cs="Arial"/>
                <w:b/>
                <w:bCs/>
                <w:sz w:val="22"/>
                <w:szCs w:val="22"/>
                <w:lang w:val="ro-RO"/>
              </w:rPr>
            </w:pPr>
          </w:p>
        </w:tc>
      </w:tr>
      <w:tr w:rsidR="000F18DB" w:rsidRPr="00890205" w14:paraId="27C12E21" w14:textId="77777777" w:rsidTr="000F18DB">
        <w:trPr>
          <w:trHeight w:val="77"/>
        </w:trPr>
        <w:tc>
          <w:tcPr>
            <w:tcW w:w="237" w:type="dxa"/>
            <w:vMerge/>
            <w:tcBorders>
              <w:top w:val="nil"/>
              <w:left w:val="single" w:sz="4" w:space="0" w:color="FFFFFF"/>
              <w:bottom w:val="nil"/>
              <w:right w:val="nil"/>
            </w:tcBorders>
            <w:vAlign w:val="center"/>
            <w:hideMark/>
          </w:tcPr>
          <w:p w14:paraId="208030E9" w14:textId="77777777" w:rsidR="000F18DB" w:rsidRPr="00890205" w:rsidRDefault="000F18DB" w:rsidP="008A544B">
            <w:pPr>
              <w:rPr>
                <w:rFonts w:ascii="Verdana" w:hAnsi="Verdana" w:cs="Arial"/>
                <w:sz w:val="22"/>
                <w:szCs w:val="22"/>
                <w:lang w:val="ro-RO"/>
              </w:rPr>
            </w:pPr>
          </w:p>
        </w:tc>
        <w:tc>
          <w:tcPr>
            <w:tcW w:w="495" w:type="dxa"/>
            <w:gridSpan w:val="2"/>
            <w:vMerge/>
            <w:tcBorders>
              <w:top w:val="nil"/>
              <w:left w:val="single" w:sz="8" w:space="0" w:color="008080"/>
              <w:bottom w:val="single" w:sz="4" w:space="0" w:color="008080"/>
              <w:right w:val="single" w:sz="4" w:space="0" w:color="008080"/>
            </w:tcBorders>
            <w:vAlign w:val="center"/>
            <w:hideMark/>
          </w:tcPr>
          <w:p w14:paraId="70E10F9E" w14:textId="77777777" w:rsidR="000F18DB" w:rsidRPr="00890205" w:rsidRDefault="000F18DB" w:rsidP="008A544B">
            <w:pPr>
              <w:rPr>
                <w:rFonts w:ascii="Verdana" w:hAnsi="Verdana" w:cs="Arial"/>
                <w:sz w:val="22"/>
                <w:szCs w:val="22"/>
                <w:lang w:val="ro-RO"/>
              </w:rPr>
            </w:pPr>
          </w:p>
        </w:tc>
        <w:tc>
          <w:tcPr>
            <w:tcW w:w="3709" w:type="dxa"/>
            <w:gridSpan w:val="2"/>
            <w:tcBorders>
              <w:top w:val="nil"/>
              <w:left w:val="nil"/>
              <w:bottom w:val="single" w:sz="4" w:space="0" w:color="008080"/>
              <w:right w:val="single" w:sz="4" w:space="0" w:color="008080"/>
            </w:tcBorders>
            <w:shd w:val="clear" w:color="000000" w:fill="CCFFFF"/>
            <w:vAlign w:val="center"/>
            <w:hideMark/>
          </w:tcPr>
          <w:p w14:paraId="05210A5A"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Plati pentru desfăşurarea activităţilor agricole(linia 48 din sheetul "Incasari_platiAnii1-5 prognoza")</w:t>
            </w:r>
          </w:p>
        </w:tc>
        <w:tc>
          <w:tcPr>
            <w:tcW w:w="1562" w:type="dxa"/>
            <w:gridSpan w:val="2"/>
            <w:tcBorders>
              <w:top w:val="nil"/>
              <w:left w:val="nil"/>
              <w:bottom w:val="single" w:sz="4" w:space="0" w:color="008080"/>
              <w:right w:val="single" w:sz="4" w:space="0" w:color="008080"/>
            </w:tcBorders>
            <w:shd w:val="clear" w:color="000000" w:fill="CCFFFF"/>
            <w:vAlign w:val="center"/>
            <w:hideMark/>
          </w:tcPr>
          <w:p w14:paraId="5F96CC2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N/A</w:t>
            </w:r>
          </w:p>
        </w:tc>
        <w:tc>
          <w:tcPr>
            <w:tcW w:w="705" w:type="dxa"/>
            <w:tcBorders>
              <w:top w:val="nil"/>
              <w:left w:val="nil"/>
              <w:bottom w:val="single" w:sz="4" w:space="0" w:color="008080"/>
              <w:right w:val="single" w:sz="4" w:space="0" w:color="008080"/>
            </w:tcBorders>
            <w:shd w:val="clear" w:color="000000" w:fill="CCFFFF"/>
            <w:noWrap/>
            <w:vAlign w:val="center"/>
            <w:hideMark/>
          </w:tcPr>
          <w:p w14:paraId="3723BE01"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Numeric </w:t>
            </w:r>
          </w:p>
        </w:tc>
        <w:tc>
          <w:tcPr>
            <w:tcW w:w="1257" w:type="dxa"/>
            <w:gridSpan w:val="2"/>
            <w:tcBorders>
              <w:top w:val="nil"/>
              <w:left w:val="nil"/>
              <w:bottom w:val="single" w:sz="4" w:space="0" w:color="008080"/>
              <w:right w:val="single" w:sz="4" w:space="0" w:color="008080"/>
            </w:tcBorders>
            <w:shd w:val="clear" w:color="000000" w:fill="CCFFFF"/>
            <w:noWrap/>
            <w:vAlign w:val="center"/>
            <w:hideMark/>
          </w:tcPr>
          <w:p w14:paraId="713CF62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197" w:type="dxa"/>
            <w:gridSpan w:val="2"/>
            <w:tcBorders>
              <w:top w:val="nil"/>
              <w:left w:val="nil"/>
              <w:bottom w:val="single" w:sz="4" w:space="0" w:color="008080"/>
              <w:right w:val="single" w:sz="4" w:space="0" w:color="008080"/>
            </w:tcBorders>
            <w:shd w:val="clear" w:color="000000" w:fill="CCFFFF"/>
            <w:noWrap/>
            <w:vAlign w:val="center"/>
            <w:hideMark/>
          </w:tcPr>
          <w:p w14:paraId="4ABCA63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237" w:type="dxa"/>
            <w:gridSpan w:val="2"/>
            <w:tcBorders>
              <w:top w:val="nil"/>
              <w:left w:val="nil"/>
              <w:bottom w:val="single" w:sz="4" w:space="0" w:color="008080"/>
              <w:right w:val="single" w:sz="4" w:space="0" w:color="008080"/>
            </w:tcBorders>
            <w:shd w:val="clear" w:color="000000" w:fill="CCFFFF"/>
            <w:noWrap/>
            <w:vAlign w:val="center"/>
            <w:hideMark/>
          </w:tcPr>
          <w:p w14:paraId="42424B1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216" w:type="dxa"/>
            <w:gridSpan w:val="2"/>
            <w:tcBorders>
              <w:top w:val="nil"/>
              <w:left w:val="nil"/>
              <w:bottom w:val="single" w:sz="4" w:space="0" w:color="008080"/>
              <w:right w:val="single" w:sz="4" w:space="0" w:color="008080"/>
            </w:tcBorders>
            <w:shd w:val="clear" w:color="000000" w:fill="CCFFFF"/>
            <w:noWrap/>
            <w:vAlign w:val="center"/>
            <w:hideMark/>
          </w:tcPr>
          <w:p w14:paraId="0447EF3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237" w:type="dxa"/>
            <w:gridSpan w:val="2"/>
            <w:tcBorders>
              <w:top w:val="nil"/>
              <w:left w:val="nil"/>
              <w:bottom w:val="single" w:sz="4" w:space="0" w:color="008080"/>
              <w:right w:val="single" w:sz="4" w:space="0" w:color="008080"/>
            </w:tcBorders>
            <w:shd w:val="clear" w:color="000000" w:fill="CCFFFF"/>
            <w:noWrap/>
            <w:vAlign w:val="center"/>
            <w:hideMark/>
          </w:tcPr>
          <w:p w14:paraId="56B1422F"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014" w:type="dxa"/>
            <w:gridSpan w:val="2"/>
            <w:vMerge/>
            <w:tcBorders>
              <w:top w:val="nil"/>
              <w:left w:val="single" w:sz="4" w:space="0" w:color="008080"/>
              <w:bottom w:val="single" w:sz="4" w:space="0" w:color="008080"/>
              <w:right w:val="single" w:sz="4" w:space="0" w:color="008080"/>
            </w:tcBorders>
            <w:vAlign w:val="center"/>
            <w:hideMark/>
          </w:tcPr>
          <w:p w14:paraId="6944F52A" w14:textId="77777777" w:rsidR="000F18DB" w:rsidRPr="00890205" w:rsidRDefault="000F18DB" w:rsidP="008A544B">
            <w:pPr>
              <w:rPr>
                <w:rFonts w:ascii="Verdana" w:hAnsi="Verdana" w:cs="Arial"/>
                <w:b/>
                <w:bCs/>
                <w:sz w:val="22"/>
                <w:szCs w:val="22"/>
                <w:lang w:val="ro-RO"/>
              </w:rPr>
            </w:pPr>
          </w:p>
        </w:tc>
        <w:tc>
          <w:tcPr>
            <w:tcW w:w="1014" w:type="dxa"/>
            <w:gridSpan w:val="3"/>
            <w:vMerge/>
            <w:tcBorders>
              <w:top w:val="nil"/>
              <w:left w:val="single" w:sz="4" w:space="0" w:color="008080"/>
              <w:bottom w:val="single" w:sz="4" w:space="0" w:color="008080"/>
              <w:right w:val="single" w:sz="8" w:space="0" w:color="008080"/>
            </w:tcBorders>
            <w:vAlign w:val="center"/>
            <w:hideMark/>
          </w:tcPr>
          <w:p w14:paraId="157E4246" w14:textId="77777777" w:rsidR="000F18DB" w:rsidRPr="00890205" w:rsidRDefault="000F18DB" w:rsidP="008A544B">
            <w:pPr>
              <w:rPr>
                <w:rFonts w:ascii="Verdana" w:hAnsi="Verdana" w:cs="Arial"/>
                <w:b/>
                <w:bCs/>
                <w:sz w:val="22"/>
                <w:szCs w:val="22"/>
                <w:lang w:val="ro-RO"/>
              </w:rPr>
            </w:pPr>
          </w:p>
        </w:tc>
      </w:tr>
      <w:tr w:rsidR="000F18DB" w:rsidRPr="00890205" w14:paraId="5444A03A" w14:textId="77777777" w:rsidTr="000F18DB">
        <w:trPr>
          <w:trHeight w:val="77"/>
        </w:trPr>
        <w:tc>
          <w:tcPr>
            <w:tcW w:w="237" w:type="dxa"/>
            <w:vMerge/>
            <w:tcBorders>
              <w:top w:val="nil"/>
              <w:left w:val="single" w:sz="4" w:space="0" w:color="FFFFFF"/>
              <w:bottom w:val="nil"/>
              <w:right w:val="nil"/>
            </w:tcBorders>
            <w:vAlign w:val="center"/>
            <w:hideMark/>
          </w:tcPr>
          <w:p w14:paraId="39137265" w14:textId="77777777" w:rsidR="000F18DB" w:rsidRPr="00890205" w:rsidRDefault="000F18DB" w:rsidP="008A544B">
            <w:pPr>
              <w:rPr>
                <w:rFonts w:ascii="Verdana" w:hAnsi="Verdana" w:cs="Arial"/>
                <w:sz w:val="22"/>
                <w:szCs w:val="22"/>
                <w:lang w:val="ro-RO"/>
              </w:rPr>
            </w:pPr>
          </w:p>
        </w:tc>
        <w:tc>
          <w:tcPr>
            <w:tcW w:w="495" w:type="dxa"/>
            <w:gridSpan w:val="2"/>
            <w:vMerge/>
            <w:tcBorders>
              <w:top w:val="nil"/>
              <w:left w:val="single" w:sz="8" w:space="0" w:color="008080"/>
              <w:bottom w:val="single" w:sz="4" w:space="0" w:color="008080"/>
              <w:right w:val="single" w:sz="4" w:space="0" w:color="008080"/>
            </w:tcBorders>
            <w:vAlign w:val="center"/>
            <w:hideMark/>
          </w:tcPr>
          <w:p w14:paraId="3A184E54" w14:textId="77777777" w:rsidR="000F18DB" w:rsidRPr="00890205" w:rsidRDefault="000F18DB" w:rsidP="008A544B">
            <w:pPr>
              <w:rPr>
                <w:rFonts w:ascii="Verdana" w:hAnsi="Verdana" w:cs="Arial"/>
                <w:sz w:val="22"/>
                <w:szCs w:val="22"/>
                <w:lang w:val="ro-RO"/>
              </w:rPr>
            </w:pPr>
          </w:p>
        </w:tc>
        <w:tc>
          <w:tcPr>
            <w:tcW w:w="3709" w:type="dxa"/>
            <w:gridSpan w:val="2"/>
            <w:tcBorders>
              <w:top w:val="nil"/>
              <w:left w:val="nil"/>
              <w:bottom w:val="single" w:sz="4" w:space="0" w:color="008080"/>
              <w:right w:val="single" w:sz="4" w:space="0" w:color="008080"/>
            </w:tcBorders>
            <w:shd w:val="clear" w:color="000000" w:fill="CCFFFF"/>
            <w:vAlign w:val="center"/>
            <w:hideMark/>
          </w:tcPr>
          <w:p w14:paraId="5181CAD9"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 xml:space="preserve">Rata acoperirii prin fluxul de numerar (RAFN) </w:t>
            </w:r>
          </w:p>
        </w:tc>
        <w:tc>
          <w:tcPr>
            <w:tcW w:w="1562" w:type="dxa"/>
            <w:gridSpan w:val="2"/>
            <w:tcBorders>
              <w:top w:val="nil"/>
              <w:left w:val="nil"/>
              <w:bottom w:val="single" w:sz="4" w:space="0" w:color="008080"/>
              <w:right w:val="single" w:sz="4" w:space="0" w:color="008080"/>
            </w:tcBorders>
            <w:shd w:val="clear" w:color="000000" w:fill="CCFFFF"/>
            <w:vAlign w:val="center"/>
            <w:hideMark/>
          </w:tcPr>
          <w:p w14:paraId="7B4FDAF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&gt;=1,2</w:t>
            </w:r>
          </w:p>
        </w:tc>
        <w:tc>
          <w:tcPr>
            <w:tcW w:w="705" w:type="dxa"/>
            <w:tcBorders>
              <w:top w:val="nil"/>
              <w:left w:val="nil"/>
              <w:bottom w:val="single" w:sz="4" w:space="0" w:color="008080"/>
              <w:right w:val="single" w:sz="4" w:space="0" w:color="008080"/>
            </w:tcBorders>
            <w:shd w:val="clear" w:color="000000" w:fill="CCFFFF"/>
            <w:noWrap/>
            <w:vAlign w:val="center"/>
            <w:hideMark/>
          </w:tcPr>
          <w:p w14:paraId="41904AC3"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Numeric </w:t>
            </w:r>
          </w:p>
        </w:tc>
        <w:tc>
          <w:tcPr>
            <w:tcW w:w="1257" w:type="dxa"/>
            <w:gridSpan w:val="2"/>
            <w:tcBorders>
              <w:top w:val="nil"/>
              <w:left w:val="nil"/>
              <w:bottom w:val="single" w:sz="4" w:space="0" w:color="008080"/>
              <w:right w:val="single" w:sz="4" w:space="0" w:color="008080"/>
            </w:tcBorders>
            <w:shd w:val="clear" w:color="000000" w:fill="CCFFFF"/>
            <w:noWrap/>
            <w:vAlign w:val="center"/>
            <w:hideMark/>
          </w:tcPr>
          <w:p w14:paraId="5790FF9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1197" w:type="dxa"/>
            <w:gridSpan w:val="2"/>
            <w:tcBorders>
              <w:top w:val="nil"/>
              <w:left w:val="nil"/>
              <w:bottom w:val="single" w:sz="4" w:space="0" w:color="008080"/>
              <w:right w:val="single" w:sz="4" w:space="0" w:color="008080"/>
            </w:tcBorders>
            <w:shd w:val="clear" w:color="000000" w:fill="CCFFFF"/>
            <w:noWrap/>
            <w:vAlign w:val="center"/>
            <w:hideMark/>
          </w:tcPr>
          <w:p w14:paraId="70AB360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1237" w:type="dxa"/>
            <w:gridSpan w:val="2"/>
            <w:tcBorders>
              <w:top w:val="nil"/>
              <w:left w:val="nil"/>
              <w:bottom w:val="single" w:sz="4" w:space="0" w:color="008080"/>
              <w:right w:val="single" w:sz="4" w:space="0" w:color="008080"/>
            </w:tcBorders>
            <w:shd w:val="clear" w:color="000000" w:fill="CCFFFF"/>
            <w:noWrap/>
            <w:vAlign w:val="center"/>
            <w:hideMark/>
          </w:tcPr>
          <w:p w14:paraId="7343838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1216" w:type="dxa"/>
            <w:gridSpan w:val="2"/>
            <w:tcBorders>
              <w:top w:val="nil"/>
              <w:left w:val="nil"/>
              <w:bottom w:val="single" w:sz="4" w:space="0" w:color="008080"/>
              <w:right w:val="single" w:sz="4" w:space="0" w:color="008080"/>
            </w:tcBorders>
            <w:shd w:val="clear" w:color="000000" w:fill="CCFFFF"/>
            <w:noWrap/>
            <w:vAlign w:val="center"/>
            <w:hideMark/>
          </w:tcPr>
          <w:p w14:paraId="0019B0AE"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1237" w:type="dxa"/>
            <w:gridSpan w:val="2"/>
            <w:tcBorders>
              <w:top w:val="nil"/>
              <w:left w:val="nil"/>
              <w:bottom w:val="single" w:sz="4" w:space="0" w:color="008080"/>
              <w:right w:val="single" w:sz="4" w:space="0" w:color="008080"/>
            </w:tcBorders>
            <w:shd w:val="clear" w:color="000000" w:fill="CCFFFF"/>
            <w:noWrap/>
            <w:vAlign w:val="center"/>
            <w:hideMark/>
          </w:tcPr>
          <w:p w14:paraId="749BC692"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#DIV/0!</w:t>
            </w:r>
          </w:p>
        </w:tc>
        <w:tc>
          <w:tcPr>
            <w:tcW w:w="1014" w:type="dxa"/>
            <w:gridSpan w:val="2"/>
            <w:vMerge/>
            <w:tcBorders>
              <w:top w:val="nil"/>
              <w:left w:val="single" w:sz="4" w:space="0" w:color="008080"/>
              <w:bottom w:val="single" w:sz="4" w:space="0" w:color="008080"/>
              <w:right w:val="single" w:sz="4" w:space="0" w:color="008080"/>
            </w:tcBorders>
            <w:vAlign w:val="center"/>
            <w:hideMark/>
          </w:tcPr>
          <w:p w14:paraId="171DB432" w14:textId="77777777" w:rsidR="000F18DB" w:rsidRPr="00890205" w:rsidRDefault="000F18DB" w:rsidP="008A544B">
            <w:pPr>
              <w:rPr>
                <w:rFonts w:ascii="Verdana" w:hAnsi="Verdana" w:cs="Arial"/>
                <w:b/>
                <w:bCs/>
                <w:sz w:val="22"/>
                <w:szCs w:val="22"/>
                <w:lang w:val="ro-RO"/>
              </w:rPr>
            </w:pPr>
          </w:p>
        </w:tc>
        <w:tc>
          <w:tcPr>
            <w:tcW w:w="1014" w:type="dxa"/>
            <w:gridSpan w:val="3"/>
            <w:vMerge/>
            <w:tcBorders>
              <w:top w:val="nil"/>
              <w:left w:val="single" w:sz="4" w:space="0" w:color="008080"/>
              <w:bottom w:val="single" w:sz="4" w:space="0" w:color="008080"/>
              <w:right w:val="single" w:sz="8" w:space="0" w:color="008080"/>
            </w:tcBorders>
            <w:vAlign w:val="center"/>
            <w:hideMark/>
          </w:tcPr>
          <w:p w14:paraId="6996ABAB" w14:textId="77777777" w:rsidR="000F18DB" w:rsidRPr="00890205" w:rsidRDefault="000F18DB" w:rsidP="008A544B">
            <w:pPr>
              <w:rPr>
                <w:rFonts w:ascii="Verdana" w:hAnsi="Verdana" w:cs="Arial"/>
                <w:b/>
                <w:bCs/>
                <w:sz w:val="22"/>
                <w:szCs w:val="22"/>
                <w:lang w:val="ro-RO"/>
              </w:rPr>
            </w:pPr>
          </w:p>
        </w:tc>
      </w:tr>
      <w:tr w:rsidR="000F18DB" w:rsidRPr="00890205" w14:paraId="20785AA4" w14:textId="77777777" w:rsidTr="000F18DB">
        <w:trPr>
          <w:trHeight w:val="77"/>
        </w:trPr>
        <w:tc>
          <w:tcPr>
            <w:tcW w:w="237" w:type="dxa"/>
            <w:vMerge/>
            <w:tcBorders>
              <w:top w:val="nil"/>
              <w:left w:val="single" w:sz="4" w:space="0" w:color="FFFFFF"/>
              <w:bottom w:val="nil"/>
              <w:right w:val="nil"/>
            </w:tcBorders>
            <w:vAlign w:val="center"/>
            <w:hideMark/>
          </w:tcPr>
          <w:p w14:paraId="67C3BA7E" w14:textId="77777777" w:rsidR="000F18DB" w:rsidRPr="00890205" w:rsidRDefault="000F18DB" w:rsidP="008A544B">
            <w:pPr>
              <w:rPr>
                <w:rFonts w:ascii="Verdana" w:hAnsi="Verdana" w:cs="Arial"/>
                <w:sz w:val="22"/>
                <w:szCs w:val="22"/>
                <w:lang w:val="ro-RO"/>
              </w:rPr>
            </w:pPr>
          </w:p>
        </w:tc>
        <w:tc>
          <w:tcPr>
            <w:tcW w:w="495" w:type="dxa"/>
            <w:gridSpan w:val="2"/>
            <w:vMerge/>
            <w:tcBorders>
              <w:top w:val="nil"/>
              <w:left w:val="single" w:sz="8" w:space="0" w:color="008080"/>
              <w:bottom w:val="single" w:sz="4" w:space="0" w:color="008080"/>
              <w:right w:val="single" w:sz="4" w:space="0" w:color="008080"/>
            </w:tcBorders>
            <w:vAlign w:val="center"/>
            <w:hideMark/>
          </w:tcPr>
          <w:p w14:paraId="5AD6636A" w14:textId="77777777" w:rsidR="000F18DB" w:rsidRPr="00890205" w:rsidRDefault="000F18DB" w:rsidP="008A544B">
            <w:pPr>
              <w:rPr>
                <w:rFonts w:ascii="Verdana" w:hAnsi="Verdana" w:cs="Arial"/>
                <w:sz w:val="22"/>
                <w:szCs w:val="22"/>
                <w:lang w:val="ro-RO"/>
              </w:rPr>
            </w:pPr>
          </w:p>
        </w:tc>
        <w:tc>
          <w:tcPr>
            <w:tcW w:w="3709" w:type="dxa"/>
            <w:gridSpan w:val="2"/>
            <w:tcBorders>
              <w:top w:val="nil"/>
              <w:left w:val="nil"/>
              <w:bottom w:val="single" w:sz="4" w:space="0" w:color="008080"/>
              <w:right w:val="single" w:sz="4" w:space="0" w:color="008080"/>
            </w:tcBorders>
            <w:shd w:val="clear" w:color="auto" w:fill="auto"/>
            <w:vAlign w:val="center"/>
            <w:hideMark/>
          </w:tcPr>
          <w:p w14:paraId="6DB0CC12"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 xml:space="preserve">Rata acoperirii prin fluxul de numerar (RAFN) - </w:t>
            </w:r>
            <w:r w:rsidRPr="00890205">
              <w:rPr>
                <w:rFonts w:ascii="Verdana" w:hAnsi="Verdana" w:cs="Arial"/>
                <w:sz w:val="22"/>
                <w:szCs w:val="22"/>
                <w:lang w:val="ro-RO"/>
              </w:rPr>
              <w:t xml:space="preserve">calculata de solicitant, conform tabelului de indicatori </w:t>
            </w:r>
          </w:p>
        </w:tc>
        <w:tc>
          <w:tcPr>
            <w:tcW w:w="1562" w:type="dxa"/>
            <w:gridSpan w:val="2"/>
            <w:tcBorders>
              <w:top w:val="nil"/>
              <w:left w:val="nil"/>
              <w:bottom w:val="single" w:sz="4" w:space="0" w:color="008080"/>
              <w:right w:val="single" w:sz="4" w:space="0" w:color="008080"/>
            </w:tcBorders>
            <w:shd w:val="clear" w:color="auto" w:fill="auto"/>
            <w:vAlign w:val="center"/>
            <w:hideMark/>
          </w:tcPr>
          <w:p w14:paraId="3291C454"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&gt;=1,2</w:t>
            </w:r>
          </w:p>
        </w:tc>
        <w:tc>
          <w:tcPr>
            <w:tcW w:w="705" w:type="dxa"/>
            <w:tcBorders>
              <w:top w:val="nil"/>
              <w:left w:val="nil"/>
              <w:bottom w:val="single" w:sz="4" w:space="0" w:color="008080"/>
              <w:right w:val="single" w:sz="4" w:space="0" w:color="008080"/>
            </w:tcBorders>
            <w:shd w:val="clear" w:color="auto" w:fill="auto"/>
            <w:noWrap/>
            <w:vAlign w:val="center"/>
            <w:hideMark/>
          </w:tcPr>
          <w:p w14:paraId="1D2592AD"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 Numeric </w:t>
            </w:r>
          </w:p>
        </w:tc>
        <w:tc>
          <w:tcPr>
            <w:tcW w:w="1257" w:type="dxa"/>
            <w:gridSpan w:val="2"/>
            <w:tcBorders>
              <w:top w:val="nil"/>
              <w:left w:val="nil"/>
              <w:bottom w:val="single" w:sz="4" w:space="0" w:color="008080"/>
              <w:right w:val="single" w:sz="4" w:space="0" w:color="008080"/>
            </w:tcBorders>
            <w:shd w:val="clear" w:color="auto" w:fill="auto"/>
            <w:noWrap/>
            <w:vAlign w:val="center"/>
            <w:hideMark/>
          </w:tcPr>
          <w:p w14:paraId="4578A740" w14:textId="77777777" w:rsidR="000F18DB" w:rsidRPr="00890205" w:rsidRDefault="000F18DB" w:rsidP="008A544B">
            <w:pPr>
              <w:jc w:val="right"/>
              <w:rPr>
                <w:rFonts w:ascii="Verdana" w:hAnsi="Verdana" w:cs="Arial"/>
                <w:sz w:val="22"/>
                <w:szCs w:val="22"/>
                <w:lang w:val="ro-RO"/>
              </w:rPr>
            </w:pPr>
            <w:r w:rsidRPr="00890205">
              <w:rPr>
                <w:rFonts w:ascii="Verdana" w:hAnsi="Verdana" w:cs="Arial"/>
                <w:sz w:val="22"/>
                <w:szCs w:val="22"/>
                <w:lang w:val="ro-RO"/>
              </w:rPr>
              <w:t> </w:t>
            </w:r>
          </w:p>
        </w:tc>
        <w:tc>
          <w:tcPr>
            <w:tcW w:w="1197" w:type="dxa"/>
            <w:gridSpan w:val="2"/>
            <w:tcBorders>
              <w:top w:val="nil"/>
              <w:left w:val="nil"/>
              <w:bottom w:val="single" w:sz="4" w:space="0" w:color="008080"/>
              <w:right w:val="single" w:sz="4" w:space="0" w:color="008080"/>
            </w:tcBorders>
            <w:shd w:val="clear" w:color="auto" w:fill="auto"/>
            <w:noWrap/>
            <w:vAlign w:val="center"/>
            <w:hideMark/>
          </w:tcPr>
          <w:p w14:paraId="40B52920" w14:textId="77777777" w:rsidR="000F18DB" w:rsidRPr="00890205" w:rsidRDefault="000F18DB" w:rsidP="008A544B">
            <w:pPr>
              <w:jc w:val="right"/>
              <w:rPr>
                <w:rFonts w:ascii="Verdana" w:hAnsi="Verdana" w:cs="Arial"/>
                <w:sz w:val="22"/>
                <w:szCs w:val="22"/>
                <w:lang w:val="ro-RO"/>
              </w:rPr>
            </w:pPr>
            <w:r w:rsidRPr="00890205">
              <w:rPr>
                <w:rFonts w:ascii="Verdana" w:hAnsi="Verdana" w:cs="Arial"/>
                <w:sz w:val="22"/>
                <w:szCs w:val="22"/>
                <w:lang w:val="ro-RO"/>
              </w:rPr>
              <w:t> </w:t>
            </w:r>
          </w:p>
        </w:tc>
        <w:tc>
          <w:tcPr>
            <w:tcW w:w="1237" w:type="dxa"/>
            <w:gridSpan w:val="2"/>
            <w:tcBorders>
              <w:top w:val="nil"/>
              <w:left w:val="nil"/>
              <w:bottom w:val="single" w:sz="4" w:space="0" w:color="008080"/>
              <w:right w:val="single" w:sz="4" w:space="0" w:color="008080"/>
            </w:tcBorders>
            <w:shd w:val="clear" w:color="auto" w:fill="auto"/>
            <w:noWrap/>
            <w:vAlign w:val="center"/>
            <w:hideMark/>
          </w:tcPr>
          <w:p w14:paraId="00F79987" w14:textId="77777777" w:rsidR="000F18DB" w:rsidRPr="00890205" w:rsidRDefault="000F18DB" w:rsidP="008A544B">
            <w:pPr>
              <w:jc w:val="right"/>
              <w:rPr>
                <w:rFonts w:ascii="Verdana" w:hAnsi="Verdana" w:cs="Arial"/>
                <w:sz w:val="22"/>
                <w:szCs w:val="22"/>
                <w:lang w:val="ro-RO"/>
              </w:rPr>
            </w:pPr>
            <w:r w:rsidRPr="00890205">
              <w:rPr>
                <w:rFonts w:ascii="Verdana" w:hAnsi="Verdana" w:cs="Arial"/>
                <w:sz w:val="22"/>
                <w:szCs w:val="22"/>
                <w:lang w:val="ro-RO"/>
              </w:rPr>
              <w:t> </w:t>
            </w:r>
          </w:p>
        </w:tc>
        <w:tc>
          <w:tcPr>
            <w:tcW w:w="1216" w:type="dxa"/>
            <w:gridSpan w:val="2"/>
            <w:tcBorders>
              <w:top w:val="nil"/>
              <w:left w:val="nil"/>
              <w:bottom w:val="single" w:sz="4" w:space="0" w:color="008080"/>
              <w:right w:val="single" w:sz="4" w:space="0" w:color="008080"/>
            </w:tcBorders>
            <w:shd w:val="clear" w:color="auto" w:fill="auto"/>
            <w:noWrap/>
            <w:vAlign w:val="center"/>
            <w:hideMark/>
          </w:tcPr>
          <w:p w14:paraId="35C98EE9" w14:textId="77777777" w:rsidR="000F18DB" w:rsidRPr="00890205" w:rsidRDefault="000F18DB" w:rsidP="008A544B">
            <w:pPr>
              <w:jc w:val="right"/>
              <w:rPr>
                <w:rFonts w:ascii="Verdana" w:hAnsi="Verdana" w:cs="Arial"/>
                <w:sz w:val="22"/>
                <w:szCs w:val="22"/>
                <w:lang w:val="ro-RO"/>
              </w:rPr>
            </w:pPr>
            <w:r w:rsidRPr="00890205">
              <w:rPr>
                <w:rFonts w:ascii="Verdana" w:hAnsi="Verdana" w:cs="Arial"/>
                <w:sz w:val="22"/>
                <w:szCs w:val="22"/>
                <w:lang w:val="ro-RO"/>
              </w:rPr>
              <w:t> </w:t>
            </w:r>
          </w:p>
        </w:tc>
        <w:tc>
          <w:tcPr>
            <w:tcW w:w="1237" w:type="dxa"/>
            <w:gridSpan w:val="2"/>
            <w:tcBorders>
              <w:top w:val="nil"/>
              <w:left w:val="nil"/>
              <w:bottom w:val="single" w:sz="4" w:space="0" w:color="008080"/>
              <w:right w:val="single" w:sz="4" w:space="0" w:color="008080"/>
            </w:tcBorders>
            <w:shd w:val="clear" w:color="auto" w:fill="auto"/>
            <w:noWrap/>
            <w:vAlign w:val="center"/>
            <w:hideMark/>
          </w:tcPr>
          <w:p w14:paraId="107C4356" w14:textId="77777777" w:rsidR="000F18DB" w:rsidRPr="00890205" w:rsidRDefault="000F18DB" w:rsidP="008A544B">
            <w:pPr>
              <w:jc w:val="right"/>
              <w:rPr>
                <w:rFonts w:ascii="Verdana" w:hAnsi="Verdana" w:cs="Arial"/>
                <w:sz w:val="22"/>
                <w:szCs w:val="22"/>
                <w:lang w:val="ro-RO"/>
              </w:rPr>
            </w:pPr>
            <w:r w:rsidRPr="00890205">
              <w:rPr>
                <w:rFonts w:ascii="Verdana" w:hAnsi="Verdana" w:cs="Arial"/>
                <w:sz w:val="22"/>
                <w:szCs w:val="22"/>
                <w:lang w:val="ro-RO"/>
              </w:rPr>
              <w:t> </w:t>
            </w:r>
          </w:p>
        </w:tc>
        <w:tc>
          <w:tcPr>
            <w:tcW w:w="1014" w:type="dxa"/>
            <w:gridSpan w:val="2"/>
            <w:vMerge/>
            <w:tcBorders>
              <w:top w:val="nil"/>
              <w:left w:val="single" w:sz="4" w:space="0" w:color="008080"/>
              <w:bottom w:val="single" w:sz="4" w:space="0" w:color="008080"/>
              <w:right w:val="single" w:sz="4" w:space="0" w:color="008080"/>
            </w:tcBorders>
            <w:vAlign w:val="center"/>
            <w:hideMark/>
          </w:tcPr>
          <w:p w14:paraId="0A2FEC26" w14:textId="77777777" w:rsidR="000F18DB" w:rsidRPr="00890205" w:rsidRDefault="000F18DB" w:rsidP="008A544B">
            <w:pPr>
              <w:rPr>
                <w:rFonts w:ascii="Verdana" w:hAnsi="Verdana" w:cs="Arial"/>
                <w:b/>
                <w:bCs/>
                <w:sz w:val="22"/>
                <w:szCs w:val="22"/>
                <w:lang w:val="ro-RO"/>
              </w:rPr>
            </w:pPr>
          </w:p>
        </w:tc>
        <w:tc>
          <w:tcPr>
            <w:tcW w:w="1014" w:type="dxa"/>
            <w:gridSpan w:val="3"/>
            <w:vMerge/>
            <w:tcBorders>
              <w:top w:val="nil"/>
              <w:left w:val="single" w:sz="4" w:space="0" w:color="008080"/>
              <w:bottom w:val="single" w:sz="4" w:space="0" w:color="008080"/>
              <w:right w:val="single" w:sz="8" w:space="0" w:color="008080"/>
            </w:tcBorders>
            <w:vAlign w:val="center"/>
            <w:hideMark/>
          </w:tcPr>
          <w:p w14:paraId="6B83203B" w14:textId="77777777" w:rsidR="000F18DB" w:rsidRPr="00890205" w:rsidRDefault="000F18DB" w:rsidP="008A544B">
            <w:pPr>
              <w:rPr>
                <w:rFonts w:ascii="Verdana" w:hAnsi="Verdana" w:cs="Arial"/>
                <w:b/>
                <w:bCs/>
                <w:sz w:val="22"/>
                <w:szCs w:val="22"/>
                <w:lang w:val="ro-RO"/>
              </w:rPr>
            </w:pPr>
          </w:p>
        </w:tc>
      </w:tr>
      <w:tr w:rsidR="000F18DB" w:rsidRPr="00890205" w14:paraId="76D6B18F" w14:textId="77777777" w:rsidTr="008A544B">
        <w:trPr>
          <w:trHeight w:val="450"/>
        </w:trPr>
        <w:tc>
          <w:tcPr>
            <w:tcW w:w="237" w:type="dxa"/>
            <w:vMerge/>
            <w:tcBorders>
              <w:top w:val="nil"/>
              <w:left w:val="single" w:sz="4" w:space="0" w:color="FFFFFF"/>
              <w:bottom w:val="nil"/>
              <w:right w:val="nil"/>
            </w:tcBorders>
            <w:vAlign w:val="center"/>
            <w:hideMark/>
          </w:tcPr>
          <w:p w14:paraId="443A0BF0" w14:textId="77777777" w:rsidR="000F18DB" w:rsidRPr="00890205" w:rsidRDefault="000F18DB" w:rsidP="008A544B">
            <w:pPr>
              <w:rPr>
                <w:rFonts w:ascii="Verdana" w:hAnsi="Verdana" w:cs="Arial"/>
                <w:sz w:val="22"/>
                <w:szCs w:val="22"/>
                <w:lang w:val="ro-RO"/>
              </w:rPr>
            </w:pPr>
          </w:p>
        </w:tc>
        <w:tc>
          <w:tcPr>
            <w:tcW w:w="495" w:type="dxa"/>
            <w:gridSpan w:val="2"/>
            <w:vMerge w:val="restart"/>
            <w:tcBorders>
              <w:top w:val="nil"/>
              <w:left w:val="single" w:sz="8" w:space="0" w:color="008080"/>
              <w:bottom w:val="single" w:sz="8" w:space="0" w:color="008080"/>
              <w:right w:val="single" w:sz="4" w:space="0" w:color="008080"/>
            </w:tcBorders>
            <w:shd w:val="clear" w:color="000000" w:fill="CCFFFF"/>
            <w:noWrap/>
            <w:vAlign w:val="center"/>
            <w:hideMark/>
          </w:tcPr>
          <w:p w14:paraId="01E8BF2C"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6</w:t>
            </w:r>
          </w:p>
        </w:tc>
        <w:tc>
          <w:tcPr>
            <w:tcW w:w="3709" w:type="dxa"/>
            <w:gridSpan w:val="2"/>
            <w:tcBorders>
              <w:top w:val="nil"/>
              <w:left w:val="nil"/>
              <w:bottom w:val="single" w:sz="4" w:space="0" w:color="008080"/>
              <w:right w:val="single" w:sz="4" w:space="0" w:color="008080"/>
            </w:tcBorders>
            <w:shd w:val="clear" w:color="000000" w:fill="CCFFFF"/>
            <w:vAlign w:val="center"/>
            <w:hideMark/>
          </w:tcPr>
          <w:p w14:paraId="58FAAB50"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 xml:space="preserve">Valoare actualizata neta (VAN) - </w:t>
            </w:r>
            <w:r w:rsidRPr="00890205">
              <w:rPr>
                <w:rFonts w:ascii="Verdana" w:hAnsi="Verdana" w:cs="Arial"/>
                <w:sz w:val="22"/>
                <w:szCs w:val="22"/>
                <w:lang w:val="ro-RO"/>
              </w:rPr>
              <w:t xml:space="preserve">trebuie sa fie </w:t>
            </w:r>
            <w:r w:rsidRPr="00890205">
              <w:rPr>
                <w:rFonts w:ascii="Verdana" w:hAnsi="Verdana" w:cs="Arial"/>
                <w:b/>
                <w:bCs/>
                <w:sz w:val="22"/>
                <w:szCs w:val="22"/>
                <w:lang w:val="ro-RO"/>
              </w:rPr>
              <w:t>pozitiva</w:t>
            </w:r>
          </w:p>
        </w:tc>
        <w:tc>
          <w:tcPr>
            <w:tcW w:w="1562" w:type="dxa"/>
            <w:gridSpan w:val="2"/>
            <w:tcBorders>
              <w:top w:val="nil"/>
              <w:left w:val="nil"/>
              <w:bottom w:val="single" w:sz="4" w:space="0" w:color="008080"/>
              <w:right w:val="single" w:sz="4" w:space="0" w:color="008080"/>
            </w:tcBorders>
            <w:shd w:val="clear" w:color="000000" w:fill="CCFFFF"/>
            <w:vAlign w:val="center"/>
            <w:hideMark/>
          </w:tcPr>
          <w:p w14:paraId="238AFBF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&gt;=0</w:t>
            </w:r>
          </w:p>
        </w:tc>
        <w:tc>
          <w:tcPr>
            <w:tcW w:w="705" w:type="dxa"/>
            <w:tcBorders>
              <w:top w:val="nil"/>
              <w:left w:val="nil"/>
              <w:bottom w:val="single" w:sz="4" w:space="0" w:color="008080"/>
              <w:right w:val="single" w:sz="4" w:space="0" w:color="008080"/>
            </w:tcBorders>
            <w:shd w:val="clear" w:color="000000" w:fill="CCFFFF"/>
            <w:noWrap/>
            <w:vAlign w:val="center"/>
            <w:hideMark/>
          </w:tcPr>
          <w:p w14:paraId="25F15D1F"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LEI</w:t>
            </w:r>
          </w:p>
        </w:tc>
        <w:tc>
          <w:tcPr>
            <w:tcW w:w="6144" w:type="dxa"/>
            <w:gridSpan w:val="10"/>
            <w:tcBorders>
              <w:top w:val="single" w:sz="4" w:space="0" w:color="008080"/>
              <w:left w:val="nil"/>
              <w:bottom w:val="single" w:sz="4" w:space="0" w:color="008080"/>
              <w:right w:val="single" w:sz="4" w:space="0" w:color="008080"/>
            </w:tcBorders>
            <w:shd w:val="clear" w:color="000000" w:fill="CCFFFF"/>
            <w:noWrap/>
            <w:vAlign w:val="center"/>
            <w:hideMark/>
          </w:tcPr>
          <w:p w14:paraId="378E23B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014" w:type="dxa"/>
            <w:gridSpan w:val="2"/>
            <w:vMerge w:val="restart"/>
            <w:tcBorders>
              <w:top w:val="nil"/>
              <w:left w:val="single" w:sz="4" w:space="0" w:color="008080"/>
              <w:bottom w:val="single" w:sz="8" w:space="0" w:color="008080"/>
              <w:right w:val="single" w:sz="4" w:space="0" w:color="008080"/>
            </w:tcBorders>
            <w:shd w:val="clear" w:color="000000" w:fill="CCFFFF"/>
            <w:vAlign w:val="center"/>
            <w:hideMark/>
          </w:tcPr>
          <w:p w14:paraId="62FBDDF8"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Nu sunt diferente</w:t>
            </w:r>
          </w:p>
        </w:tc>
        <w:tc>
          <w:tcPr>
            <w:tcW w:w="1014" w:type="dxa"/>
            <w:gridSpan w:val="3"/>
            <w:vMerge w:val="restart"/>
            <w:tcBorders>
              <w:top w:val="nil"/>
              <w:left w:val="single" w:sz="4" w:space="0" w:color="008080"/>
              <w:bottom w:val="single" w:sz="8" w:space="0" w:color="008080"/>
              <w:right w:val="single" w:sz="8" w:space="0" w:color="008080"/>
            </w:tcBorders>
            <w:shd w:val="clear" w:color="000000" w:fill="CCFFFF"/>
            <w:vAlign w:val="center"/>
            <w:hideMark/>
          </w:tcPr>
          <w:p w14:paraId="737F546C"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Respecta criteriu</w:t>
            </w:r>
          </w:p>
        </w:tc>
      </w:tr>
      <w:tr w:rsidR="000F18DB" w:rsidRPr="00890205" w14:paraId="6A4C8341" w14:textId="77777777" w:rsidTr="008A544B">
        <w:trPr>
          <w:trHeight w:val="465"/>
        </w:trPr>
        <w:tc>
          <w:tcPr>
            <w:tcW w:w="237" w:type="dxa"/>
            <w:vMerge/>
            <w:tcBorders>
              <w:top w:val="nil"/>
              <w:left w:val="single" w:sz="4" w:space="0" w:color="FFFFFF"/>
              <w:bottom w:val="nil"/>
              <w:right w:val="nil"/>
            </w:tcBorders>
            <w:vAlign w:val="center"/>
            <w:hideMark/>
          </w:tcPr>
          <w:p w14:paraId="2566C4BF" w14:textId="77777777" w:rsidR="000F18DB" w:rsidRPr="00890205" w:rsidRDefault="000F18DB" w:rsidP="008A544B">
            <w:pPr>
              <w:rPr>
                <w:rFonts w:ascii="Verdana" w:hAnsi="Verdana" w:cs="Arial"/>
                <w:sz w:val="22"/>
                <w:szCs w:val="22"/>
                <w:lang w:val="ro-RO"/>
              </w:rPr>
            </w:pPr>
          </w:p>
        </w:tc>
        <w:tc>
          <w:tcPr>
            <w:tcW w:w="495" w:type="dxa"/>
            <w:gridSpan w:val="2"/>
            <w:vMerge/>
            <w:tcBorders>
              <w:top w:val="nil"/>
              <w:left w:val="single" w:sz="8" w:space="0" w:color="008080"/>
              <w:bottom w:val="single" w:sz="8" w:space="0" w:color="008080"/>
              <w:right w:val="single" w:sz="4" w:space="0" w:color="008080"/>
            </w:tcBorders>
            <w:vAlign w:val="center"/>
            <w:hideMark/>
          </w:tcPr>
          <w:p w14:paraId="7296885C" w14:textId="77777777" w:rsidR="000F18DB" w:rsidRPr="00890205" w:rsidRDefault="000F18DB" w:rsidP="008A544B">
            <w:pPr>
              <w:rPr>
                <w:rFonts w:ascii="Verdana" w:hAnsi="Verdana" w:cs="Arial"/>
                <w:sz w:val="22"/>
                <w:szCs w:val="22"/>
                <w:lang w:val="ro-RO"/>
              </w:rPr>
            </w:pPr>
          </w:p>
        </w:tc>
        <w:tc>
          <w:tcPr>
            <w:tcW w:w="3709" w:type="dxa"/>
            <w:gridSpan w:val="2"/>
            <w:tcBorders>
              <w:top w:val="nil"/>
              <w:left w:val="nil"/>
              <w:bottom w:val="single" w:sz="8" w:space="0" w:color="008080"/>
              <w:right w:val="single" w:sz="4" w:space="0" w:color="008080"/>
            </w:tcBorders>
            <w:shd w:val="clear" w:color="auto" w:fill="auto"/>
            <w:vAlign w:val="center"/>
            <w:hideMark/>
          </w:tcPr>
          <w:p w14:paraId="13FA1B60" w14:textId="77777777" w:rsidR="000F18DB" w:rsidRPr="00890205" w:rsidRDefault="000F18DB" w:rsidP="008A544B">
            <w:pPr>
              <w:rPr>
                <w:rFonts w:ascii="Verdana" w:hAnsi="Verdana" w:cs="Arial"/>
                <w:b/>
                <w:bCs/>
                <w:sz w:val="22"/>
                <w:szCs w:val="22"/>
                <w:lang w:val="ro-RO"/>
              </w:rPr>
            </w:pPr>
            <w:r w:rsidRPr="00890205">
              <w:rPr>
                <w:rFonts w:ascii="Verdana" w:hAnsi="Verdana" w:cs="Arial"/>
                <w:b/>
                <w:bCs/>
                <w:sz w:val="22"/>
                <w:szCs w:val="22"/>
                <w:lang w:val="ro-RO"/>
              </w:rPr>
              <w:t xml:space="preserve">Valoare actualizata neta (VAN) - </w:t>
            </w:r>
            <w:r w:rsidRPr="00890205">
              <w:rPr>
                <w:rFonts w:ascii="Verdana" w:hAnsi="Verdana" w:cs="Arial"/>
                <w:sz w:val="22"/>
                <w:szCs w:val="22"/>
                <w:lang w:val="ro-RO"/>
              </w:rPr>
              <w:t xml:space="preserve">calculata de solicitant, conform tabelului de indicatori </w:t>
            </w:r>
          </w:p>
        </w:tc>
        <w:tc>
          <w:tcPr>
            <w:tcW w:w="1562" w:type="dxa"/>
            <w:gridSpan w:val="2"/>
            <w:tcBorders>
              <w:top w:val="nil"/>
              <w:left w:val="nil"/>
              <w:bottom w:val="single" w:sz="8" w:space="0" w:color="008080"/>
              <w:right w:val="single" w:sz="4" w:space="0" w:color="008080"/>
            </w:tcBorders>
            <w:shd w:val="clear" w:color="auto" w:fill="auto"/>
            <w:vAlign w:val="center"/>
            <w:hideMark/>
          </w:tcPr>
          <w:p w14:paraId="7CF8DF5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&gt;=0</w:t>
            </w:r>
          </w:p>
        </w:tc>
        <w:tc>
          <w:tcPr>
            <w:tcW w:w="705" w:type="dxa"/>
            <w:tcBorders>
              <w:top w:val="nil"/>
              <w:left w:val="nil"/>
              <w:bottom w:val="single" w:sz="8" w:space="0" w:color="008080"/>
              <w:right w:val="single" w:sz="4" w:space="0" w:color="008080"/>
            </w:tcBorders>
            <w:shd w:val="clear" w:color="auto" w:fill="auto"/>
            <w:noWrap/>
            <w:vAlign w:val="center"/>
            <w:hideMark/>
          </w:tcPr>
          <w:p w14:paraId="729D89B6"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LEI</w:t>
            </w:r>
          </w:p>
        </w:tc>
        <w:tc>
          <w:tcPr>
            <w:tcW w:w="6144" w:type="dxa"/>
            <w:gridSpan w:val="10"/>
            <w:tcBorders>
              <w:top w:val="single" w:sz="4" w:space="0" w:color="008080"/>
              <w:left w:val="nil"/>
              <w:bottom w:val="single" w:sz="8" w:space="0" w:color="008080"/>
              <w:right w:val="single" w:sz="4" w:space="0" w:color="008080"/>
            </w:tcBorders>
            <w:shd w:val="clear" w:color="auto" w:fill="auto"/>
            <w:noWrap/>
            <w:vAlign w:val="center"/>
            <w:hideMark/>
          </w:tcPr>
          <w:p w14:paraId="20B8FB70"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w:t>
            </w:r>
          </w:p>
        </w:tc>
        <w:tc>
          <w:tcPr>
            <w:tcW w:w="1014" w:type="dxa"/>
            <w:gridSpan w:val="2"/>
            <w:vMerge/>
            <w:tcBorders>
              <w:top w:val="nil"/>
              <w:left w:val="single" w:sz="4" w:space="0" w:color="008080"/>
              <w:bottom w:val="single" w:sz="8" w:space="0" w:color="008080"/>
              <w:right w:val="single" w:sz="4" w:space="0" w:color="008080"/>
            </w:tcBorders>
            <w:vAlign w:val="center"/>
            <w:hideMark/>
          </w:tcPr>
          <w:p w14:paraId="7392B5F3" w14:textId="77777777" w:rsidR="000F18DB" w:rsidRPr="00890205" w:rsidRDefault="000F18DB" w:rsidP="008A544B">
            <w:pPr>
              <w:rPr>
                <w:rFonts w:ascii="Verdana" w:hAnsi="Verdana" w:cs="Arial"/>
                <w:b/>
                <w:bCs/>
                <w:sz w:val="22"/>
                <w:szCs w:val="22"/>
                <w:lang w:val="ro-RO"/>
              </w:rPr>
            </w:pPr>
          </w:p>
        </w:tc>
        <w:tc>
          <w:tcPr>
            <w:tcW w:w="1014" w:type="dxa"/>
            <w:gridSpan w:val="3"/>
            <w:vMerge/>
            <w:tcBorders>
              <w:top w:val="nil"/>
              <w:left w:val="single" w:sz="4" w:space="0" w:color="008080"/>
              <w:bottom w:val="single" w:sz="8" w:space="0" w:color="008080"/>
              <w:right w:val="single" w:sz="8" w:space="0" w:color="008080"/>
            </w:tcBorders>
            <w:vAlign w:val="center"/>
            <w:hideMark/>
          </w:tcPr>
          <w:p w14:paraId="5E5B294E" w14:textId="77777777" w:rsidR="000F18DB" w:rsidRPr="00890205" w:rsidRDefault="000F18DB" w:rsidP="008A544B">
            <w:pPr>
              <w:rPr>
                <w:rFonts w:ascii="Verdana" w:hAnsi="Verdana" w:cs="Arial"/>
                <w:b/>
                <w:bCs/>
                <w:sz w:val="22"/>
                <w:szCs w:val="22"/>
                <w:lang w:val="ro-RO"/>
              </w:rPr>
            </w:pPr>
          </w:p>
        </w:tc>
      </w:tr>
      <w:tr w:rsidR="000F18DB" w:rsidRPr="0026054E" w14:paraId="7F35EAE6" w14:textId="77777777" w:rsidTr="008A544B">
        <w:trPr>
          <w:gridAfter w:val="1"/>
          <w:wAfter w:w="7" w:type="dxa"/>
          <w:trHeight w:val="345"/>
        </w:trPr>
        <w:tc>
          <w:tcPr>
            <w:tcW w:w="14868" w:type="dxa"/>
            <w:gridSpan w:val="22"/>
            <w:tcBorders>
              <w:top w:val="nil"/>
              <w:left w:val="single" w:sz="8" w:space="0" w:color="008080"/>
              <w:bottom w:val="nil"/>
              <w:right w:val="single" w:sz="8" w:space="0" w:color="008080"/>
            </w:tcBorders>
            <w:shd w:val="clear" w:color="000000" w:fill="FFFFFF"/>
            <w:noWrap/>
            <w:vAlign w:val="bottom"/>
          </w:tcPr>
          <w:p w14:paraId="1454405D" w14:textId="77777777" w:rsidR="000F18DB" w:rsidRPr="00890205" w:rsidRDefault="000F18DB" w:rsidP="008A544B">
            <w:pPr>
              <w:rPr>
                <w:rFonts w:ascii="Verdana" w:hAnsi="Verdana" w:cs="Arial"/>
                <w:sz w:val="22"/>
                <w:szCs w:val="22"/>
                <w:lang w:val="ro-RO"/>
              </w:rPr>
            </w:pPr>
            <w:r w:rsidRPr="00890205">
              <w:rPr>
                <w:rFonts w:ascii="Verdana" w:hAnsi="Verdana" w:cs="Arial"/>
                <w:sz w:val="22"/>
                <w:szCs w:val="22"/>
                <w:lang w:val="ro-RO"/>
              </w:rPr>
              <w:t>Proiectul respectă obiectivul de ordin</w:t>
            </w:r>
            <w:r w:rsidRPr="00890205">
              <w:rPr>
                <w:rFonts w:ascii="Verdana" w:hAnsi="Verdana" w:cs="Arial"/>
                <w:sz w:val="22"/>
                <w:szCs w:val="22"/>
                <w:lang w:val="ro-RO"/>
              </w:rPr>
              <w:cr/>
              <w:t xml:space="preserve"> ec</w:t>
            </w:r>
            <w:r w:rsidRPr="00890205">
              <w:rPr>
                <w:rFonts w:ascii="Verdana" w:hAnsi="Verdana" w:cs="Arial"/>
                <w:sz w:val="22"/>
                <w:szCs w:val="22"/>
                <w:lang w:val="ro-RO"/>
              </w:rPr>
              <w:cr/>
              <w:t>onom</w:t>
            </w:r>
            <w:r w:rsidRPr="00890205">
              <w:rPr>
                <w:rFonts w:ascii="Verdana" w:hAnsi="Verdana" w:cs="Arial"/>
                <w:sz w:val="22"/>
                <w:szCs w:val="22"/>
                <w:lang w:val="ro-RO"/>
              </w:rPr>
              <w:cr/>
              <w:t>ico-financiar "creşterea viabilităţii economice"?</w:t>
            </w:r>
          </w:p>
        </w:tc>
      </w:tr>
      <w:tr w:rsidR="000F18DB" w:rsidRPr="0026054E" w14:paraId="4CDB1678" w14:textId="77777777" w:rsidTr="008A544B">
        <w:trPr>
          <w:gridAfter w:val="1"/>
          <w:wAfter w:w="7" w:type="dxa"/>
          <w:trHeight w:val="285"/>
        </w:trPr>
        <w:tc>
          <w:tcPr>
            <w:tcW w:w="688" w:type="dxa"/>
            <w:gridSpan w:val="2"/>
            <w:tcBorders>
              <w:top w:val="single" w:sz="4" w:space="0" w:color="FFFFFF"/>
              <w:left w:val="single" w:sz="8" w:space="0" w:color="008080"/>
              <w:bottom w:val="single" w:sz="4" w:space="0" w:color="FFFFFF"/>
              <w:right w:val="nil"/>
            </w:tcBorders>
            <w:shd w:val="clear" w:color="000000" w:fill="FFFFFF"/>
            <w:noWrap/>
            <w:vAlign w:val="bottom"/>
          </w:tcPr>
          <w:p w14:paraId="528185D2"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3136" w:type="dxa"/>
            <w:gridSpan w:val="2"/>
            <w:tcBorders>
              <w:top w:val="single" w:sz="4" w:space="0" w:color="FFFFFF"/>
              <w:left w:val="single" w:sz="4" w:space="0" w:color="FFFFFF"/>
              <w:bottom w:val="single" w:sz="4" w:space="0" w:color="FFFFFF"/>
              <w:right w:val="nil"/>
            </w:tcBorders>
            <w:shd w:val="clear" w:color="000000" w:fill="FFFFFF"/>
            <w:noWrap/>
            <w:vAlign w:val="bottom"/>
          </w:tcPr>
          <w:p w14:paraId="4DF7A454"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268" w:type="dxa"/>
            <w:gridSpan w:val="2"/>
            <w:tcBorders>
              <w:top w:val="single" w:sz="4" w:space="0" w:color="FFFFFF"/>
              <w:left w:val="single" w:sz="4" w:space="0" w:color="FFFFFF"/>
              <w:bottom w:val="single" w:sz="4" w:space="0" w:color="FFFFFF"/>
              <w:right w:val="nil"/>
            </w:tcBorders>
            <w:shd w:val="clear" w:color="000000" w:fill="FFFFFF"/>
            <w:noWrap/>
            <w:vAlign w:val="bottom"/>
          </w:tcPr>
          <w:p w14:paraId="3067F898"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724" w:type="dxa"/>
            <w:gridSpan w:val="3"/>
            <w:tcBorders>
              <w:top w:val="single" w:sz="4" w:space="0" w:color="FFFFFF"/>
              <w:left w:val="single" w:sz="4" w:space="0" w:color="FFFFFF"/>
              <w:bottom w:val="single" w:sz="4" w:space="0" w:color="FFFFFF"/>
              <w:right w:val="nil"/>
            </w:tcBorders>
            <w:shd w:val="clear" w:color="000000" w:fill="FFFFFF"/>
            <w:noWrap/>
            <w:vAlign w:val="bottom"/>
          </w:tcPr>
          <w:p w14:paraId="1FB89D09"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240" w:type="dxa"/>
            <w:gridSpan w:val="2"/>
            <w:tcBorders>
              <w:top w:val="single" w:sz="4" w:space="0" w:color="FFFFFF"/>
              <w:left w:val="single" w:sz="4" w:space="0" w:color="FFFFFF"/>
              <w:bottom w:val="single" w:sz="4" w:space="0" w:color="FFFFFF"/>
              <w:right w:val="nil"/>
            </w:tcBorders>
            <w:shd w:val="clear" w:color="000000" w:fill="FFFFFF"/>
            <w:noWrap/>
            <w:vAlign w:val="bottom"/>
          </w:tcPr>
          <w:p w14:paraId="086D367E"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180" w:type="dxa"/>
            <w:gridSpan w:val="2"/>
            <w:tcBorders>
              <w:top w:val="single" w:sz="4" w:space="0" w:color="FFFFFF"/>
              <w:left w:val="single" w:sz="4" w:space="0" w:color="FFFFFF"/>
              <w:bottom w:val="single" w:sz="4" w:space="0" w:color="FFFFFF"/>
              <w:right w:val="nil"/>
            </w:tcBorders>
            <w:shd w:val="clear" w:color="000000" w:fill="FFFFFF"/>
            <w:noWrap/>
            <w:vAlign w:val="bottom"/>
          </w:tcPr>
          <w:p w14:paraId="60D0398B"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451" w:type="dxa"/>
            <w:gridSpan w:val="2"/>
            <w:tcBorders>
              <w:top w:val="single" w:sz="4" w:space="0" w:color="FFFFFF"/>
              <w:left w:val="single" w:sz="4" w:space="0" w:color="FFFFFF"/>
              <w:bottom w:val="single" w:sz="4" w:space="0" w:color="FFFFFF"/>
              <w:right w:val="nil"/>
            </w:tcBorders>
            <w:shd w:val="clear" w:color="000000" w:fill="FFFFFF"/>
            <w:noWrap/>
            <w:vAlign w:val="bottom"/>
          </w:tcPr>
          <w:p w14:paraId="2F3C650F"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200" w:type="dxa"/>
            <w:gridSpan w:val="2"/>
            <w:tcBorders>
              <w:top w:val="single" w:sz="4" w:space="0" w:color="FFFFFF"/>
              <w:left w:val="single" w:sz="4" w:space="0" w:color="FFFFFF"/>
              <w:bottom w:val="single" w:sz="4" w:space="0" w:color="FFFFFF"/>
              <w:right w:val="nil"/>
            </w:tcBorders>
            <w:shd w:val="clear" w:color="000000" w:fill="FFFFFF"/>
            <w:noWrap/>
            <w:vAlign w:val="bottom"/>
          </w:tcPr>
          <w:p w14:paraId="3AFDC8F1"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220" w:type="dxa"/>
            <w:gridSpan w:val="2"/>
            <w:tcBorders>
              <w:top w:val="nil"/>
              <w:left w:val="nil"/>
              <w:bottom w:val="nil"/>
              <w:right w:val="nil"/>
            </w:tcBorders>
            <w:shd w:val="clear" w:color="auto" w:fill="auto"/>
            <w:noWrap/>
            <w:vAlign w:val="bottom"/>
          </w:tcPr>
          <w:p w14:paraId="35128CE2" w14:textId="77777777" w:rsidR="000F18DB" w:rsidRPr="00890205" w:rsidRDefault="000F18DB" w:rsidP="008A544B">
            <w:pPr>
              <w:jc w:val="center"/>
              <w:rPr>
                <w:rFonts w:ascii="Verdana" w:hAnsi="Verdana" w:cs="Arial"/>
                <w:sz w:val="22"/>
                <w:szCs w:val="22"/>
                <w:lang w:val="ro-RO"/>
              </w:rPr>
            </w:pPr>
          </w:p>
        </w:tc>
        <w:tc>
          <w:tcPr>
            <w:tcW w:w="1000" w:type="dxa"/>
            <w:gridSpan w:val="2"/>
            <w:tcBorders>
              <w:top w:val="nil"/>
              <w:left w:val="nil"/>
              <w:bottom w:val="nil"/>
              <w:right w:val="nil"/>
            </w:tcBorders>
            <w:shd w:val="clear" w:color="auto" w:fill="auto"/>
            <w:noWrap/>
            <w:vAlign w:val="bottom"/>
          </w:tcPr>
          <w:p w14:paraId="23B390F2" w14:textId="77777777" w:rsidR="000F18DB" w:rsidRPr="00890205" w:rsidRDefault="000F18DB" w:rsidP="008A544B">
            <w:pPr>
              <w:jc w:val="center"/>
              <w:rPr>
                <w:rFonts w:ascii="Verdana" w:hAnsi="Verdana" w:cs="Arial"/>
                <w:sz w:val="22"/>
                <w:szCs w:val="22"/>
                <w:lang w:val="ro-RO"/>
              </w:rPr>
            </w:pPr>
          </w:p>
        </w:tc>
        <w:tc>
          <w:tcPr>
            <w:tcW w:w="761" w:type="dxa"/>
            <w:tcBorders>
              <w:top w:val="nil"/>
              <w:left w:val="nil"/>
              <w:bottom w:val="nil"/>
              <w:right w:val="single" w:sz="8" w:space="0" w:color="008080"/>
            </w:tcBorders>
            <w:shd w:val="clear" w:color="auto" w:fill="auto"/>
            <w:noWrap/>
            <w:vAlign w:val="bottom"/>
          </w:tcPr>
          <w:p w14:paraId="3ACC5B65"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r>
      <w:tr w:rsidR="000F18DB" w:rsidRPr="00890205" w14:paraId="5A938AFD" w14:textId="77777777" w:rsidTr="008A544B">
        <w:trPr>
          <w:gridAfter w:val="1"/>
          <w:wAfter w:w="7" w:type="dxa"/>
          <w:trHeight w:val="330"/>
        </w:trPr>
        <w:tc>
          <w:tcPr>
            <w:tcW w:w="5092" w:type="dxa"/>
            <w:gridSpan w:val="6"/>
            <w:tcBorders>
              <w:top w:val="single" w:sz="4" w:space="0" w:color="FFFFFF"/>
              <w:left w:val="single" w:sz="8" w:space="0" w:color="008080"/>
              <w:bottom w:val="single" w:sz="8" w:space="0" w:color="008080"/>
              <w:right w:val="single" w:sz="4" w:space="0" w:color="FFFFFF"/>
            </w:tcBorders>
            <w:shd w:val="clear" w:color="000000" w:fill="FFFFFF"/>
            <w:noWrap/>
            <w:vAlign w:val="bottom"/>
          </w:tcPr>
          <w:p w14:paraId="0BF9DF33" w14:textId="77777777" w:rsidR="000F18DB" w:rsidRPr="00890205" w:rsidRDefault="000F18DB" w:rsidP="008A544B">
            <w:pPr>
              <w:jc w:val="center"/>
              <w:rPr>
                <w:rFonts w:ascii="Verdana" w:hAnsi="Verdana" w:cs="Arial"/>
                <w:b/>
                <w:bCs/>
                <w:i/>
                <w:iCs/>
                <w:sz w:val="22"/>
                <w:szCs w:val="22"/>
                <w:lang w:val="ro-RO"/>
              </w:rPr>
            </w:pPr>
            <w:r w:rsidRPr="00890205">
              <w:rPr>
                <w:rFonts w:ascii="Verdana" w:hAnsi="Verdana" w:cs="Arial"/>
                <w:b/>
                <w:bCs/>
                <w:i/>
                <w:iCs/>
                <w:sz w:val="22"/>
                <w:szCs w:val="22"/>
                <w:lang w:val="ro-RO"/>
              </w:rPr>
              <w:t>Verificare la OJFIR/CRFIR/DAF- SAF</w:t>
            </w:r>
          </w:p>
        </w:tc>
        <w:tc>
          <w:tcPr>
            <w:tcW w:w="1724" w:type="dxa"/>
            <w:gridSpan w:val="3"/>
            <w:tcBorders>
              <w:top w:val="nil"/>
              <w:left w:val="nil"/>
              <w:bottom w:val="single" w:sz="8" w:space="0" w:color="008080"/>
              <w:right w:val="nil"/>
            </w:tcBorders>
            <w:shd w:val="clear" w:color="000000" w:fill="FFFFFF"/>
            <w:noWrap/>
            <w:vAlign w:val="bottom"/>
          </w:tcPr>
          <w:p w14:paraId="0BF466B2" w14:textId="77777777" w:rsidR="000F18DB" w:rsidRPr="00890205" w:rsidRDefault="000F18DB" w:rsidP="008A544B">
            <w:pPr>
              <w:jc w:val="right"/>
              <w:rPr>
                <w:rFonts w:ascii="Verdana" w:hAnsi="Verdana" w:cs="Arial"/>
                <w:b/>
                <w:bCs/>
                <w:i/>
                <w:iCs/>
                <w:sz w:val="22"/>
                <w:szCs w:val="22"/>
                <w:lang w:val="ro-RO"/>
              </w:rPr>
            </w:pPr>
            <w:r w:rsidRPr="00890205">
              <w:rPr>
                <w:rFonts w:ascii="Verdana" w:hAnsi="Verdana" w:cs="Arial"/>
                <w:b/>
                <w:bCs/>
                <w:i/>
                <w:iCs/>
                <w:sz w:val="22"/>
                <w:szCs w:val="22"/>
                <w:lang w:val="ro-RO"/>
              </w:rPr>
              <w:t xml:space="preserve">                       D</w:t>
            </w:r>
            <w:r w:rsidRPr="00890205">
              <w:rPr>
                <w:rFonts w:ascii="Verdana" w:hAnsi="Verdana" w:cs="Arial"/>
                <w:b/>
                <w:bCs/>
                <w:i/>
                <w:iCs/>
                <w:sz w:val="22"/>
                <w:szCs w:val="22"/>
                <w:lang w:val="ro-RO"/>
              </w:rPr>
              <w:cr/>
              <w:t xml:space="preserve">A </w:t>
            </w:r>
          </w:p>
        </w:tc>
        <w:tc>
          <w:tcPr>
            <w:tcW w:w="1240" w:type="dxa"/>
            <w:gridSpan w:val="2"/>
            <w:tcBorders>
              <w:top w:val="nil"/>
              <w:left w:val="single" w:sz="4" w:space="0" w:color="FFFFFF"/>
              <w:bottom w:val="single" w:sz="8" w:space="0" w:color="008080"/>
              <w:right w:val="nil"/>
            </w:tcBorders>
            <w:shd w:val="clear" w:color="000000" w:fill="FFFFFF"/>
            <w:noWrap/>
            <w:vAlign w:val="bottom"/>
          </w:tcPr>
          <w:p w14:paraId="3A1472DC" w14:textId="77777777" w:rsidR="000F18DB" w:rsidRPr="00890205" w:rsidRDefault="000F18DB" w:rsidP="008A544B">
            <w:pPr>
              <w:jc w:val="center"/>
              <w:rPr>
                <w:rFonts w:ascii="Verdana" w:hAnsi="Verdana" w:cs="Arial"/>
                <w:b/>
                <w:bCs/>
                <w:i/>
                <w:iCs/>
                <w:sz w:val="22"/>
                <w:szCs w:val="22"/>
                <w:lang w:val="ro-RO"/>
              </w:rPr>
            </w:pPr>
            <w:r w:rsidRPr="00890205">
              <w:rPr>
                <w:rFonts w:ascii="Verdana" w:hAnsi="Verdana"/>
                <w:noProof/>
                <w:sz w:val="22"/>
                <w:szCs w:val="22"/>
              </w:rPr>
              <w:drawing>
                <wp:anchor distT="0" distB="0" distL="114300" distR="114300" simplePos="0" relativeHeight="251663360" behindDoc="0" locked="0" layoutInCell="1" allowOverlap="1" wp14:anchorId="703B6298" wp14:editId="3142629F">
                  <wp:simplePos x="0" y="0"/>
                  <wp:positionH relativeFrom="column">
                    <wp:posOffset>0</wp:posOffset>
                  </wp:positionH>
                  <wp:positionV relativeFrom="paragraph">
                    <wp:posOffset>38100</wp:posOffset>
                  </wp:positionV>
                  <wp:extent cx="114300" cy="104775"/>
                  <wp:effectExtent l="0" t="0" r="0" b="952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80" w:type="dxa"/>
            <w:gridSpan w:val="2"/>
            <w:tcBorders>
              <w:top w:val="nil"/>
              <w:left w:val="single" w:sz="4" w:space="0" w:color="FFFFFF"/>
              <w:bottom w:val="single" w:sz="8" w:space="0" w:color="008080"/>
              <w:right w:val="nil"/>
            </w:tcBorders>
            <w:shd w:val="clear" w:color="000000" w:fill="FFFFFF"/>
            <w:noWrap/>
            <w:vAlign w:val="bottom"/>
          </w:tcPr>
          <w:p w14:paraId="3D87449A" w14:textId="77777777" w:rsidR="000F18DB" w:rsidRPr="00890205" w:rsidRDefault="000F18DB" w:rsidP="008A544B">
            <w:pPr>
              <w:jc w:val="center"/>
              <w:rPr>
                <w:rFonts w:ascii="Verdana" w:hAnsi="Verdana" w:cs="Arial"/>
                <w:b/>
                <w:bCs/>
                <w:sz w:val="22"/>
                <w:szCs w:val="22"/>
                <w:lang w:val="ro-RO"/>
              </w:rPr>
            </w:pPr>
            <w:r w:rsidRPr="00890205">
              <w:rPr>
                <w:rFonts w:ascii="Verdana" w:hAnsi="Verdana" w:cs="Arial"/>
                <w:b/>
                <w:bCs/>
                <w:sz w:val="22"/>
                <w:szCs w:val="22"/>
                <w:lang w:val="ro-RO"/>
              </w:rPr>
              <w:t xml:space="preserve">sau </w:t>
            </w:r>
          </w:p>
        </w:tc>
        <w:tc>
          <w:tcPr>
            <w:tcW w:w="1451" w:type="dxa"/>
            <w:gridSpan w:val="2"/>
            <w:tcBorders>
              <w:top w:val="single" w:sz="4" w:space="0" w:color="FFFFFF"/>
              <w:left w:val="single" w:sz="4" w:space="0" w:color="FFFFFF"/>
              <w:bottom w:val="single" w:sz="4" w:space="0" w:color="FFFFFF"/>
              <w:right w:val="nil"/>
            </w:tcBorders>
            <w:shd w:val="clear" w:color="000000" w:fill="FFFFFF"/>
            <w:noWrap/>
            <w:vAlign w:val="bottom"/>
          </w:tcPr>
          <w:p w14:paraId="095FAA41" w14:textId="77777777" w:rsidR="000F18DB" w:rsidRPr="00890205" w:rsidRDefault="000F18DB" w:rsidP="008A544B">
            <w:pPr>
              <w:jc w:val="center"/>
              <w:rPr>
                <w:rFonts w:ascii="Verdana" w:hAnsi="Verdana" w:cs="Arial"/>
                <w:sz w:val="22"/>
                <w:szCs w:val="22"/>
                <w:lang w:val="ro-RO"/>
              </w:rPr>
            </w:pPr>
            <w:r w:rsidRPr="00890205">
              <w:rPr>
                <w:rFonts w:ascii="Verdana" w:hAnsi="Verdana"/>
                <w:noProof/>
                <w:sz w:val="22"/>
                <w:szCs w:val="22"/>
              </w:rPr>
              <w:drawing>
                <wp:anchor distT="0" distB="0" distL="114300" distR="114300" simplePos="0" relativeHeight="251664384" behindDoc="0" locked="0" layoutInCell="1" allowOverlap="1" wp14:anchorId="5ACE3BE9" wp14:editId="34DD44CB">
                  <wp:simplePos x="0" y="0"/>
                  <wp:positionH relativeFrom="column">
                    <wp:posOffset>619125</wp:posOffset>
                  </wp:positionH>
                  <wp:positionV relativeFrom="paragraph">
                    <wp:posOffset>47625</wp:posOffset>
                  </wp:positionV>
                  <wp:extent cx="114300" cy="104775"/>
                  <wp:effectExtent l="0" t="0" r="0" b="9525"/>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center"/>
              <w:tblCellSpacing w:w="0" w:type="dxa"/>
              <w:tblLayout w:type="fixed"/>
              <w:tblCellMar>
                <w:left w:w="0" w:type="dxa"/>
                <w:right w:w="0" w:type="dxa"/>
              </w:tblCellMar>
              <w:tblLook w:val="04A0" w:firstRow="1" w:lastRow="0" w:firstColumn="1" w:lastColumn="0" w:noHBand="0" w:noVBand="1"/>
            </w:tblPr>
            <w:tblGrid>
              <w:gridCol w:w="1220"/>
            </w:tblGrid>
            <w:tr w:rsidR="000F18DB" w:rsidRPr="00890205" w14:paraId="1B67B656" w14:textId="77777777" w:rsidTr="008A544B">
              <w:trPr>
                <w:trHeight w:val="330"/>
                <w:tblCellSpacing w:w="0" w:type="dxa"/>
                <w:jc w:val="center"/>
              </w:trPr>
              <w:tc>
                <w:tcPr>
                  <w:tcW w:w="1220" w:type="dxa"/>
                  <w:tcBorders>
                    <w:top w:val="nil"/>
                    <w:left w:val="single" w:sz="4" w:space="0" w:color="FFFFFF"/>
                    <w:bottom w:val="single" w:sz="8" w:space="0" w:color="008080"/>
                    <w:right w:val="nil"/>
                  </w:tcBorders>
                  <w:shd w:val="clear" w:color="auto" w:fill="auto"/>
                  <w:noWrap/>
                  <w:vAlign w:val="bottom"/>
                </w:tcPr>
                <w:p w14:paraId="36133F14" w14:textId="77777777" w:rsidR="000F18DB" w:rsidRPr="00890205" w:rsidRDefault="000F18DB" w:rsidP="008A544B">
                  <w:pPr>
                    <w:jc w:val="center"/>
                    <w:rPr>
                      <w:rFonts w:ascii="Verdana" w:hAnsi="Verdana" w:cs="Arial"/>
                      <w:b/>
                      <w:bCs/>
                      <w:i/>
                      <w:iCs/>
                      <w:sz w:val="22"/>
                      <w:szCs w:val="22"/>
                      <w:lang w:val="ro-RO"/>
                    </w:rPr>
                  </w:pPr>
                  <w:r w:rsidRPr="00890205">
                    <w:rPr>
                      <w:rFonts w:ascii="Verdana" w:hAnsi="Verdana" w:cs="Arial"/>
                      <w:b/>
                      <w:bCs/>
                      <w:i/>
                      <w:iCs/>
                      <w:sz w:val="22"/>
                      <w:szCs w:val="22"/>
                      <w:lang w:val="ro-RO"/>
                    </w:rPr>
                    <w:t>NU</w:t>
                  </w:r>
                </w:p>
              </w:tc>
            </w:tr>
          </w:tbl>
          <w:p w14:paraId="74CAD370" w14:textId="77777777" w:rsidR="000F18DB" w:rsidRPr="00890205" w:rsidRDefault="000F18DB" w:rsidP="008A544B">
            <w:pPr>
              <w:jc w:val="center"/>
              <w:rPr>
                <w:rFonts w:ascii="Verdana" w:hAnsi="Verdana" w:cs="Arial"/>
                <w:sz w:val="22"/>
                <w:szCs w:val="22"/>
                <w:lang w:val="ro-RO"/>
              </w:rPr>
            </w:pPr>
          </w:p>
        </w:tc>
        <w:tc>
          <w:tcPr>
            <w:tcW w:w="1200" w:type="dxa"/>
            <w:gridSpan w:val="2"/>
            <w:tcBorders>
              <w:top w:val="nil"/>
              <w:left w:val="single" w:sz="4" w:space="0" w:color="FFFFFF"/>
              <w:bottom w:val="single" w:sz="8" w:space="0" w:color="008080"/>
              <w:right w:val="nil"/>
            </w:tcBorders>
            <w:shd w:val="clear" w:color="000000" w:fill="FFFFFF"/>
            <w:noWrap/>
            <w:vAlign w:val="bottom"/>
          </w:tcPr>
          <w:p w14:paraId="241E537E"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220" w:type="dxa"/>
            <w:gridSpan w:val="2"/>
            <w:tcBorders>
              <w:top w:val="nil"/>
              <w:left w:val="nil"/>
              <w:bottom w:val="single" w:sz="8" w:space="0" w:color="008080"/>
              <w:right w:val="nil"/>
            </w:tcBorders>
            <w:shd w:val="clear" w:color="auto" w:fill="auto"/>
            <w:noWrap/>
            <w:vAlign w:val="bottom"/>
          </w:tcPr>
          <w:p w14:paraId="3A75E084"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1000" w:type="dxa"/>
            <w:gridSpan w:val="2"/>
            <w:tcBorders>
              <w:top w:val="nil"/>
              <w:left w:val="nil"/>
              <w:bottom w:val="single" w:sz="8" w:space="0" w:color="008080"/>
              <w:right w:val="nil"/>
            </w:tcBorders>
            <w:shd w:val="clear" w:color="auto" w:fill="auto"/>
            <w:noWrap/>
            <w:vAlign w:val="bottom"/>
          </w:tcPr>
          <w:p w14:paraId="5732F654"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c>
          <w:tcPr>
            <w:tcW w:w="761" w:type="dxa"/>
            <w:tcBorders>
              <w:top w:val="nil"/>
              <w:left w:val="nil"/>
              <w:bottom w:val="single" w:sz="8" w:space="0" w:color="008080"/>
              <w:right w:val="single" w:sz="8" w:space="0" w:color="008080"/>
            </w:tcBorders>
            <w:shd w:val="clear" w:color="auto" w:fill="auto"/>
            <w:noWrap/>
            <w:vAlign w:val="bottom"/>
          </w:tcPr>
          <w:p w14:paraId="5920CE34" w14:textId="77777777" w:rsidR="000F18DB" w:rsidRPr="00890205" w:rsidRDefault="000F18DB" w:rsidP="008A544B">
            <w:pPr>
              <w:jc w:val="center"/>
              <w:rPr>
                <w:rFonts w:ascii="Verdana" w:hAnsi="Verdana" w:cs="Arial"/>
                <w:sz w:val="22"/>
                <w:szCs w:val="22"/>
                <w:lang w:val="ro-RO"/>
              </w:rPr>
            </w:pPr>
            <w:r w:rsidRPr="00890205">
              <w:rPr>
                <w:rFonts w:ascii="Verdana" w:hAnsi="Verdana" w:cs="Arial"/>
                <w:sz w:val="22"/>
                <w:szCs w:val="22"/>
                <w:lang w:val="ro-RO"/>
              </w:rPr>
              <w:t> </w:t>
            </w:r>
          </w:p>
        </w:tc>
      </w:tr>
    </w:tbl>
    <w:p w14:paraId="6947ED8A" w14:textId="77777777" w:rsidR="000F18DB" w:rsidRPr="00890205" w:rsidRDefault="000F18DB">
      <w:pPr>
        <w:rPr>
          <w:rFonts w:ascii="Verdana" w:hAnsi="Verdana"/>
          <w:sz w:val="22"/>
          <w:szCs w:val="22"/>
          <w:lang w:val="ro-RO"/>
        </w:rPr>
      </w:pPr>
    </w:p>
    <w:p w14:paraId="0770BAFA" w14:textId="77777777" w:rsidR="000F18DB" w:rsidRPr="00890205" w:rsidRDefault="000F18DB">
      <w:pPr>
        <w:rPr>
          <w:rFonts w:ascii="Verdana" w:hAnsi="Verdana"/>
          <w:sz w:val="22"/>
          <w:szCs w:val="22"/>
          <w:lang w:val="ro-RO"/>
        </w:rPr>
        <w:sectPr w:rsidR="000F18DB" w:rsidRPr="00890205" w:rsidSect="00890205">
          <w:pgSz w:w="16838" w:h="11906" w:orient="landscape"/>
          <w:pgMar w:top="2552" w:right="849" w:bottom="1418" w:left="1418" w:header="709" w:footer="709" w:gutter="0"/>
          <w:cols w:space="708"/>
          <w:docGrid w:linePitch="360"/>
        </w:sectPr>
      </w:pPr>
    </w:p>
    <w:p w14:paraId="0AC1B542" w14:textId="77777777" w:rsidR="000F18DB" w:rsidRPr="00890205" w:rsidRDefault="000F18DB">
      <w:pPr>
        <w:rPr>
          <w:rFonts w:ascii="Verdana" w:hAnsi="Verdana"/>
          <w:sz w:val="22"/>
          <w:szCs w:val="22"/>
          <w:lang w:val="ro-RO"/>
        </w:rPr>
      </w:pPr>
    </w:p>
    <w:tbl>
      <w:tblPr>
        <w:tblW w:w="53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62"/>
        <w:gridCol w:w="644"/>
        <w:gridCol w:w="646"/>
        <w:gridCol w:w="1030"/>
      </w:tblGrid>
      <w:tr w:rsidR="000F18DB" w:rsidRPr="00890205" w14:paraId="73AFD606" w14:textId="77777777" w:rsidTr="00064869">
        <w:trPr>
          <w:trHeight w:val="374"/>
          <w:jc w:val="center"/>
        </w:trPr>
        <w:tc>
          <w:tcPr>
            <w:tcW w:w="3872" w:type="pct"/>
            <w:vMerge w:val="restart"/>
            <w:tcBorders>
              <w:top w:val="single" w:sz="4" w:space="0" w:color="auto"/>
            </w:tcBorders>
            <w:shd w:val="clear" w:color="auto" w:fill="auto"/>
            <w:vAlign w:val="center"/>
          </w:tcPr>
          <w:p w14:paraId="44534D70" w14:textId="77777777" w:rsidR="000F18DB" w:rsidRPr="00890205" w:rsidRDefault="00064869" w:rsidP="00064869">
            <w:pPr>
              <w:pStyle w:val="ListParagraph"/>
              <w:numPr>
                <w:ilvl w:val="0"/>
                <w:numId w:val="6"/>
              </w:numPr>
              <w:jc w:val="center"/>
              <w:rPr>
                <w:rFonts w:ascii="Verdana" w:hAnsi="Verdana" w:cs="Calibri"/>
                <w:b/>
                <w:noProof/>
                <w:sz w:val="22"/>
                <w:szCs w:val="22"/>
                <w:u w:val="single"/>
                <w:lang w:val="ro-RO"/>
              </w:rPr>
            </w:pPr>
            <w:r w:rsidRPr="00890205">
              <w:rPr>
                <w:rFonts w:ascii="Verdana" w:hAnsi="Verdana" w:cs="Calibri"/>
                <w:b/>
                <w:noProof/>
                <w:sz w:val="22"/>
                <w:szCs w:val="22"/>
                <w:u w:val="single"/>
                <w:lang w:val="ro-RO"/>
              </w:rPr>
              <w:t>VERIFICAREA REZONABILITĂŢII PREŢURILOR</w:t>
            </w:r>
          </w:p>
        </w:tc>
        <w:tc>
          <w:tcPr>
            <w:tcW w:w="1128" w:type="pct"/>
            <w:gridSpan w:val="3"/>
            <w:tcBorders>
              <w:top w:val="single" w:sz="4" w:space="0" w:color="auto"/>
            </w:tcBorders>
            <w:shd w:val="clear" w:color="auto" w:fill="auto"/>
            <w:vAlign w:val="center"/>
          </w:tcPr>
          <w:p w14:paraId="4ACE9ED3" w14:textId="77777777" w:rsidR="000F18DB" w:rsidRPr="00890205" w:rsidRDefault="000F18DB" w:rsidP="00064869">
            <w:pPr>
              <w:pStyle w:val="BodyText3"/>
              <w:rPr>
                <w:rFonts w:ascii="Verdana" w:hAnsi="Verdana" w:cs="Calibri"/>
                <w:b w:val="0"/>
                <w:noProof/>
                <w:sz w:val="22"/>
                <w:szCs w:val="22"/>
                <w:lang w:val="ro-RO"/>
              </w:rPr>
            </w:pPr>
            <w:r w:rsidRPr="00890205">
              <w:rPr>
                <w:rFonts w:ascii="Verdana" w:hAnsi="Verdana" w:cs="Calibri"/>
                <w:noProof/>
                <w:sz w:val="22"/>
                <w:szCs w:val="22"/>
                <w:lang w:val="ro-RO"/>
              </w:rPr>
              <w:t>Verificare efectuată</w:t>
            </w:r>
          </w:p>
        </w:tc>
      </w:tr>
      <w:tr w:rsidR="000F18DB" w:rsidRPr="00890205" w14:paraId="645E3F6D" w14:textId="77777777" w:rsidTr="00064869">
        <w:trPr>
          <w:trHeight w:val="598"/>
          <w:jc w:val="center"/>
        </w:trPr>
        <w:tc>
          <w:tcPr>
            <w:tcW w:w="3872" w:type="pct"/>
            <w:vMerge/>
            <w:shd w:val="clear" w:color="auto" w:fill="auto"/>
            <w:vAlign w:val="center"/>
          </w:tcPr>
          <w:p w14:paraId="3BB2880F" w14:textId="77777777" w:rsidR="000F18DB" w:rsidRPr="00890205" w:rsidRDefault="000F18DB" w:rsidP="00064869">
            <w:pPr>
              <w:jc w:val="center"/>
              <w:rPr>
                <w:rFonts w:ascii="Verdana" w:hAnsi="Verdana"/>
                <w:b/>
                <w:noProof/>
                <w:sz w:val="22"/>
                <w:szCs w:val="22"/>
                <w:lang w:val="ro-RO"/>
              </w:rPr>
            </w:pPr>
          </w:p>
        </w:tc>
        <w:tc>
          <w:tcPr>
            <w:tcW w:w="313" w:type="pct"/>
            <w:shd w:val="clear" w:color="auto" w:fill="auto"/>
            <w:vAlign w:val="center"/>
          </w:tcPr>
          <w:p w14:paraId="4B1A863C" w14:textId="77777777" w:rsidR="000F18DB" w:rsidRPr="00890205" w:rsidRDefault="000F18DB" w:rsidP="00064869">
            <w:pPr>
              <w:pStyle w:val="BodyText3"/>
              <w:rPr>
                <w:rFonts w:ascii="Verdana" w:hAnsi="Verdana"/>
                <w:noProof/>
                <w:sz w:val="22"/>
                <w:szCs w:val="22"/>
                <w:lang w:val="ro-RO"/>
              </w:rPr>
            </w:pPr>
            <w:r w:rsidRPr="00890205">
              <w:rPr>
                <w:rFonts w:ascii="Verdana" w:hAnsi="Verdana"/>
                <w:noProof/>
                <w:sz w:val="22"/>
                <w:szCs w:val="22"/>
                <w:lang w:val="ro-RO"/>
              </w:rPr>
              <w:t>DA</w:t>
            </w:r>
          </w:p>
        </w:tc>
        <w:tc>
          <w:tcPr>
            <w:tcW w:w="314" w:type="pct"/>
            <w:vAlign w:val="center"/>
          </w:tcPr>
          <w:p w14:paraId="539C7D05" w14:textId="77777777" w:rsidR="000F18DB" w:rsidRPr="00890205" w:rsidRDefault="000F18DB" w:rsidP="00064869">
            <w:pPr>
              <w:pStyle w:val="BodyText3"/>
              <w:rPr>
                <w:rFonts w:ascii="Verdana" w:hAnsi="Verdana"/>
                <w:noProof/>
                <w:sz w:val="22"/>
                <w:szCs w:val="22"/>
                <w:lang w:val="ro-RO"/>
              </w:rPr>
            </w:pPr>
            <w:r w:rsidRPr="00890205">
              <w:rPr>
                <w:rFonts w:ascii="Verdana" w:hAnsi="Verdana"/>
                <w:noProof/>
                <w:sz w:val="22"/>
                <w:szCs w:val="22"/>
                <w:lang w:val="ro-RO"/>
              </w:rPr>
              <w:t>NU</w:t>
            </w:r>
          </w:p>
        </w:tc>
        <w:tc>
          <w:tcPr>
            <w:tcW w:w="501" w:type="pct"/>
            <w:shd w:val="clear" w:color="auto" w:fill="auto"/>
            <w:vAlign w:val="center"/>
          </w:tcPr>
          <w:p w14:paraId="3574FEC3" w14:textId="77777777" w:rsidR="000F18DB" w:rsidRPr="00890205" w:rsidRDefault="000F18DB" w:rsidP="00064869">
            <w:pPr>
              <w:pStyle w:val="BodyText3"/>
              <w:rPr>
                <w:rFonts w:ascii="Verdana" w:hAnsi="Verdana"/>
                <w:noProof/>
                <w:sz w:val="22"/>
                <w:szCs w:val="22"/>
                <w:lang w:val="ro-RO"/>
              </w:rPr>
            </w:pPr>
            <w:r w:rsidRPr="00890205">
              <w:rPr>
                <w:rFonts w:ascii="Verdana" w:hAnsi="Verdana"/>
                <w:noProof/>
                <w:sz w:val="22"/>
                <w:szCs w:val="22"/>
                <w:lang w:val="ro-RO"/>
              </w:rPr>
              <w:t>NU ESTE CAZUL</w:t>
            </w:r>
          </w:p>
        </w:tc>
      </w:tr>
      <w:tr w:rsidR="000F18DB" w:rsidRPr="00890205" w14:paraId="3779C29F" w14:textId="77777777" w:rsidTr="008A544B">
        <w:trPr>
          <w:trHeight w:val="402"/>
          <w:jc w:val="center"/>
        </w:trPr>
        <w:tc>
          <w:tcPr>
            <w:tcW w:w="3872" w:type="pct"/>
            <w:shd w:val="clear" w:color="auto" w:fill="auto"/>
          </w:tcPr>
          <w:p w14:paraId="0EB42878" w14:textId="77777777" w:rsidR="000F18DB" w:rsidRPr="00890205" w:rsidRDefault="000F18DB" w:rsidP="00064869">
            <w:pPr>
              <w:jc w:val="both"/>
              <w:rPr>
                <w:rFonts w:ascii="Verdana" w:hAnsi="Verdana" w:cs="Calibri"/>
                <w:b/>
                <w:noProof/>
                <w:sz w:val="22"/>
                <w:szCs w:val="22"/>
                <w:lang w:val="ro-RO"/>
              </w:rPr>
            </w:pPr>
            <w:r w:rsidRPr="00890205">
              <w:rPr>
                <w:rFonts w:ascii="Verdana" w:hAnsi="Verdana" w:cs="Calibri"/>
                <w:b/>
                <w:noProof/>
                <w:sz w:val="22"/>
                <w:szCs w:val="22"/>
                <w:lang w:val="ro-RO"/>
              </w:rPr>
              <w:t xml:space="preserve">1. </w:t>
            </w:r>
            <w:r w:rsidRPr="00890205">
              <w:rPr>
                <w:rFonts w:ascii="Verdana" w:hAnsi="Verdana" w:cs="Calibri"/>
                <w:noProof/>
                <w:sz w:val="22"/>
                <w:szCs w:val="22"/>
                <w:lang w:val="ro-RO"/>
              </w:rPr>
              <w:t>Categoria de bunuri se regăseşte în Baza de Date cu prețuri de Referință?</w:t>
            </w:r>
          </w:p>
        </w:tc>
        <w:tc>
          <w:tcPr>
            <w:tcW w:w="313" w:type="pct"/>
            <w:shd w:val="clear" w:color="auto" w:fill="auto"/>
            <w:vAlign w:val="center"/>
          </w:tcPr>
          <w:p w14:paraId="30813E57"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c>
          <w:tcPr>
            <w:tcW w:w="314" w:type="pct"/>
            <w:vAlign w:val="center"/>
          </w:tcPr>
          <w:p w14:paraId="694152AA"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c>
          <w:tcPr>
            <w:tcW w:w="501" w:type="pct"/>
            <w:shd w:val="clear" w:color="auto" w:fill="auto"/>
            <w:vAlign w:val="center"/>
          </w:tcPr>
          <w:p w14:paraId="0A0D3368"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r>
      <w:tr w:rsidR="000F18DB" w:rsidRPr="00890205" w14:paraId="043AA936" w14:textId="77777777" w:rsidTr="008A544B">
        <w:trPr>
          <w:trHeight w:val="564"/>
          <w:jc w:val="center"/>
        </w:trPr>
        <w:tc>
          <w:tcPr>
            <w:tcW w:w="3872" w:type="pct"/>
            <w:shd w:val="clear" w:color="auto" w:fill="auto"/>
          </w:tcPr>
          <w:p w14:paraId="552C1D2F" w14:textId="77777777" w:rsidR="000F18DB" w:rsidRPr="00890205" w:rsidRDefault="000F18DB" w:rsidP="008A544B">
            <w:pPr>
              <w:tabs>
                <w:tab w:val="left" w:pos="360"/>
              </w:tabs>
              <w:jc w:val="both"/>
              <w:rPr>
                <w:rFonts w:ascii="Verdana" w:hAnsi="Verdana" w:cs="Calibri"/>
                <w:b/>
                <w:noProof/>
                <w:sz w:val="22"/>
                <w:szCs w:val="22"/>
                <w:lang w:val="ro-RO"/>
              </w:rPr>
            </w:pPr>
            <w:r w:rsidRPr="00890205">
              <w:rPr>
                <w:rFonts w:ascii="Verdana" w:hAnsi="Verdana" w:cs="Calibri"/>
                <w:b/>
                <w:noProof/>
                <w:sz w:val="22"/>
                <w:szCs w:val="22"/>
                <w:lang w:val="ro-RO"/>
              </w:rPr>
              <w:t xml:space="preserve">2 </w:t>
            </w:r>
            <w:r w:rsidRPr="00890205">
              <w:rPr>
                <w:rFonts w:ascii="Verdana" w:hAnsi="Verdana" w:cs="Calibri"/>
                <w:noProof/>
                <w:sz w:val="22"/>
                <w:szCs w:val="22"/>
                <w:lang w:val="ro-RO"/>
              </w:rPr>
              <w:t>Dacă la punctul 4.1 răspunsul este DA, sunt ataşate extrasele tipărite din baza de date cu prețuri de Referință?</w:t>
            </w:r>
          </w:p>
        </w:tc>
        <w:tc>
          <w:tcPr>
            <w:tcW w:w="313" w:type="pct"/>
            <w:shd w:val="clear" w:color="auto" w:fill="auto"/>
            <w:vAlign w:val="center"/>
          </w:tcPr>
          <w:p w14:paraId="18688299"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c>
          <w:tcPr>
            <w:tcW w:w="314" w:type="pct"/>
            <w:vAlign w:val="center"/>
          </w:tcPr>
          <w:p w14:paraId="7C66D7FB"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c>
          <w:tcPr>
            <w:tcW w:w="501" w:type="pct"/>
            <w:shd w:val="clear" w:color="auto" w:fill="auto"/>
            <w:vAlign w:val="center"/>
          </w:tcPr>
          <w:p w14:paraId="1078C56D"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r>
      <w:tr w:rsidR="000F18DB" w:rsidRPr="00890205" w14:paraId="7D5D57B1" w14:textId="77777777" w:rsidTr="008A544B">
        <w:trPr>
          <w:trHeight w:val="723"/>
          <w:jc w:val="center"/>
        </w:trPr>
        <w:tc>
          <w:tcPr>
            <w:tcW w:w="3872" w:type="pct"/>
            <w:shd w:val="clear" w:color="auto" w:fill="auto"/>
          </w:tcPr>
          <w:p w14:paraId="597A4273" w14:textId="77777777" w:rsidR="000F18DB" w:rsidRPr="00890205" w:rsidRDefault="000F18DB" w:rsidP="008A544B">
            <w:pPr>
              <w:tabs>
                <w:tab w:val="left" w:pos="360"/>
              </w:tabs>
              <w:jc w:val="both"/>
              <w:rPr>
                <w:rFonts w:ascii="Verdana" w:hAnsi="Verdana" w:cs="Calibri"/>
                <w:b/>
                <w:noProof/>
                <w:sz w:val="22"/>
                <w:szCs w:val="22"/>
                <w:lang w:val="ro-RO"/>
              </w:rPr>
            </w:pPr>
            <w:r w:rsidRPr="00890205">
              <w:rPr>
                <w:rFonts w:ascii="Verdana" w:hAnsi="Verdana" w:cs="Calibri"/>
                <w:b/>
                <w:noProof/>
                <w:sz w:val="22"/>
                <w:szCs w:val="22"/>
                <w:lang w:val="ro-RO"/>
              </w:rPr>
              <w:t xml:space="preserve">3 </w:t>
            </w:r>
            <w:r w:rsidRPr="00890205">
              <w:rPr>
                <w:rFonts w:ascii="Verdana" w:hAnsi="Verdana" w:cs="Calibri"/>
                <w:noProof/>
                <w:sz w:val="22"/>
                <w:szCs w:val="22"/>
                <w:lang w:val="ro-RO"/>
              </w:rPr>
              <w:t>Dacă la pct. 4.1. răspunsul este DA, preţurile utilizate pentru bunuri se încadrează în maximul prevăzut în  Baza de Date cu prețuri de Referință?</w:t>
            </w:r>
          </w:p>
        </w:tc>
        <w:tc>
          <w:tcPr>
            <w:tcW w:w="313" w:type="pct"/>
            <w:shd w:val="clear" w:color="auto" w:fill="auto"/>
            <w:vAlign w:val="center"/>
          </w:tcPr>
          <w:p w14:paraId="42541AB5"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c>
          <w:tcPr>
            <w:tcW w:w="314" w:type="pct"/>
            <w:vAlign w:val="center"/>
          </w:tcPr>
          <w:p w14:paraId="2F915EEE"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c>
          <w:tcPr>
            <w:tcW w:w="501" w:type="pct"/>
            <w:shd w:val="clear" w:color="auto" w:fill="auto"/>
            <w:vAlign w:val="center"/>
          </w:tcPr>
          <w:p w14:paraId="76F3ADBE"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r>
      <w:tr w:rsidR="000F18DB" w:rsidRPr="00890205" w14:paraId="3CBE4D39" w14:textId="77777777" w:rsidTr="008A544B">
        <w:trPr>
          <w:trHeight w:val="564"/>
          <w:jc w:val="center"/>
        </w:trPr>
        <w:tc>
          <w:tcPr>
            <w:tcW w:w="3872" w:type="pct"/>
            <w:shd w:val="clear" w:color="auto" w:fill="auto"/>
          </w:tcPr>
          <w:p w14:paraId="00FA234E" w14:textId="77777777" w:rsidR="000F18DB" w:rsidRPr="00890205" w:rsidRDefault="000F18DB" w:rsidP="008A544B">
            <w:pPr>
              <w:tabs>
                <w:tab w:val="left" w:pos="360"/>
              </w:tabs>
              <w:jc w:val="both"/>
              <w:rPr>
                <w:rFonts w:ascii="Verdana" w:hAnsi="Verdana" w:cs="Calibri"/>
                <w:b/>
                <w:noProof/>
                <w:sz w:val="22"/>
                <w:szCs w:val="22"/>
                <w:lang w:val="ro-RO"/>
              </w:rPr>
            </w:pPr>
            <w:r w:rsidRPr="00890205">
              <w:rPr>
                <w:rFonts w:ascii="Verdana" w:hAnsi="Verdana" w:cs="Calibri"/>
                <w:b/>
                <w:noProof/>
                <w:sz w:val="22"/>
                <w:szCs w:val="22"/>
                <w:lang w:val="ro-RO"/>
              </w:rPr>
              <w:t xml:space="preserve">4 </w:t>
            </w:r>
            <w:r w:rsidRPr="00890205">
              <w:rPr>
                <w:rFonts w:ascii="Verdana" w:hAnsi="Verdana" w:cs="Calibri"/>
                <w:noProof/>
                <w:sz w:val="22"/>
                <w:szCs w:val="22"/>
                <w:lang w:val="ro-RO"/>
              </w:rPr>
              <w:t>Dacă la pct. 4.1 este NU solicitantul a prezentat două  oferte pentru bunuri a căror valoare este mai mare de 15 000 Euro şi o ofertă pentru bunuri a caror valoare  este mai mica  sau egală cu  15 000 Euro?</w:t>
            </w:r>
          </w:p>
        </w:tc>
        <w:tc>
          <w:tcPr>
            <w:tcW w:w="313" w:type="pct"/>
            <w:shd w:val="clear" w:color="auto" w:fill="auto"/>
            <w:vAlign w:val="center"/>
          </w:tcPr>
          <w:p w14:paraId="17292082"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c>
          <w:tcPr>
            <w:tcW w:w="314" w:type="pct"/>
            <w:vAlign w:val="center"/>
          </w:tcPr>
          <w:p w14:paraId="1FD0E569"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c>
          <w:tcPr>
            <w:tcW w:w="501" w:type="pct"/>
            <w:shd w:val="clear" w:color="auto" w:fill="auto"/>
            <w:vAlign w:val="center"/>
          </w:tcPr>
          <w:p w14:paraId="2BFDA561"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r>
      <w:tr w:rsidR="000F18DB" w:rsidRPr="00890205" w14:paraId="568C8D76" w14:textId="77777777" w:rsidTr="000F18DB">
        <w:trPr>
          <w:trHeight w:val="856"/>
          <w:jc w:val="center"/>
        </w:trPr>
        <w:tc>
          <w:tcPr>
            <w:tcW w:w="3872" w:type="pct"/>
            <w:shd w:val="clear" w:color="auto" w:fill="auto"/>
          </w:tcPr>
          <w:p w14:paraId="6BA550C5" w14:textId="77777777" w:rsidR="000F18DB" w:rsidRPr="00890205" w:rsidRDefault="000F18DB" w:rsidP="008A544B">
            <w:pPr>
              <w:tabs>
                <w:tab w:val="left" w:pos="360"/>
              </w:tabs>
              <w:jc w:val="both"/>
              <w:rPr>
                <w:rFonts w:ascii="Verdana" w:hAnsi="Verdana" w:cs="Calibri"/>
                <w:b/>
                <w:noProof/>
                <w:sz w:val="22"/>
                <w:szCs w:val="22"/>
                <w:lang w:val="ro-RO"/>
              </w:rPr>
            </w:pPr>
            <w:r w:rsidRPr="00890205">
              <w:rPr>
                <w:rFonts w:ascii="Verdana" w:hAnsi="Verdana" w:cs="Calibri"/>
                <w:b/>
                <w:noProof/>
                <w:sz w:val="22"/>
                <w:szCs w:val="22"/>
                <w:lang w:val="ro-RO"/>
              </w:rPr>
              <w:t xml:space="preserve">5 </w:t>
            </w:r>
            <w:r w:rsidRPr="00890205">
              <w:rPr>
                <w:rFonts w:ascii="Verdana" w:hAnsi="Verdana" w:cs="Calibri"/>
                <w:noProof/>
                <w:sz w:val="22"/>
                <w:szCs w:val="22"/>
                <w:lang w:val="ro-RO"/>
              </w:rPr>
              <w:t>Solicitantul a prezentat două oferte pentru servicii a căror valoare este mai mare de 15 000 Euro şi o ofertă pentru servicii a căror valoare  este mai mica  sau egală cu 15 000 Euro?</w:t>
            </w:r>
          </w:p>
        </w:tc>
        <w:tc>
          <w:tcPr>
            <w:tcW w:w="313" w:type="pct"/>
            <w:shd w:val="clear" w:color="auto" w:fill="auto"/>
            <w:vAlign w:val="center"/>
          </w:tcPr>
          <w:p w14:paraId="40187B9E"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c>
          <w:tcPr>
            <w:tcW w:w="314" w:type="pct"/>
            <w:vAlign w:val="center"/>
          </w:tcPr>
          <w:p w14:paraId="064B4587"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c>
          <w:tcPr>
            <w:tcW w:w="501" w:type="pct"/>
            <w:shd w:val="clear" w:color="auto" w:fill="auto"/>
            <w:vAlign w:val="center"/>
          </w:tcPr>
          <w:p w14:paraId="10B6F974"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r>
      <w:tr w:rsidR="000F18DB" w:rsidRPr="00890205" w14:paraId="47DBFF8A" w14:textId="77777777" w:rsidTr="008A544B">
        <w:trPr>
          <w:trHeight w:val="564"/>
          <w:jc w:val="center"/>
        </w:trPr>
        <w:tc>
          <w:tcPr>
            <w:tcW w:w="3872" w:type="pct"/>
            <w:shd w:val="clear" w:color="auto" w:fill="auto"/>
          </w:tcPr>
          <w:p w14:paraId="691BDC27" w14:textId="77777777" w:rsidR="000F18DB" w:rsidRPr="00890205" w:rsidRDefault="000F18DB" w:rsidP="008A544B">
            <w:pPr>
              <w:tabs>
                <w:tab w:val="left" w:pos="360"/>
              </w:tabs>
              <w:jc w:val="both"/>
              <w:rPr>
                <w:rFonts w:ascii="Verdana" w:hAnsi="Verdana" w:cs="Calibri"/>
                <w:b/>
                <w:noProof/>
                <w:sz w:val="22"/>
                <w:szCs w:val="22"/>
                <w:lang w:val="ro-RO"/>
              </w:rPr>
            </w:pPr>
            <w:r w:rsidRPr="00890205">
              <w:rPr>
                <w:rFonts w:ascii="Verdana" w:hAnsi="Verdana" w:cs="Calibri"/>
                <w:b/>
                <w:noProof/>
                <w:sz w:val="22"/>
                <w:szCs w:val="22"/>
                <w:lang w:val="ro-RO"/>
              </w:rPr>
              <w:t xml:space="preserve">6. </w:t>
            </w:r>
            <w:r w:rsidRPr="00890205">
              <w:rPr>
                <w:rFonts w:ascii="Verdana" w:hAnsi="Verdana" w:cs="Calibri"/>
                <w:noProof/>
                <w:sz w:val="22"/>
                <w:szCs w:val="22"/>
                <w:lang w:val="ro-RO"/>
              </w:rPr>
              <w:t>Pentru lucrări, există în studiul de fezabilitate declaraţia proiectantului semnată şi ştampilată privind sursa de preţuri?</w:t>
            </w:r>
          </w:p>
        </w:tc>
        <w:tc>
          <w:tcPr>
            <w:tcW w:w="313" w:type="pct"/>
            <w:shd w:val="clear" w:color="auto" w:fill="auto"/>
            <w:vAlign w:val="center"/>
          </w:tcPr>
          <w:p w14:paraId="6CD9C0C5"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c>
          <w:tcPr>
            <w:tcW w:w="314" w:type="pct"/>
            <w:vAlign w:val="center"/>
          </w:tcPr>
          <w:p w14:paraId="78C54863"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c>
          <w:tcPr>
            <w:tcW w:w="501" w:type="pct"/>
            <w:shd w:val="clear" w:color="auto" w:fill="auto"/>
            <w:vAlign w:val="center"/>
          </w:tcPr>
          <w:p w14:paraId="437703DD" w14:textId="77777777" w:rsidR="000F18DB" w:rsidRPr="00890205" w:rsidRDefault="000F18DB" w:rsidP="008A544B">
            <w:pPr>
              <w:pStyle w:val="BodyText3"/>
              <w:rPr>
                <w:rFonts w:ascii="Verdana" w:hAnsi="Verdana"/>
                <w:b w:val="0"/>
                <w:noProof/>
                <w:sz w:val="22"/>
                <w:szCs w:val="22"/>
                <w:lang w:val="ro-RO"/>
              </w:rPr>
            </w:pPr>
            <w:r w:rsidRPr="00890205">
              <w:rPr>
                <w:rFonts w:ascii="Verdana" w:hAnsi="Verdana"/>
                <w:noProof/>
                <w:sz w:val="22"/>
                <w:szCs w:val="22"/>
                <w:lang w:val="ro-RO"/>
              </w:rPr>
              <w:sym w:font="Wingdings" w:char="F06F"/>
            </w:r>
          </w:p>
        </w:tc>
      </w:tr>
    </w:tbl>
    <w:p w14:paraId="5DE72B32" w14:textId="77777777" w:rsidR="000F18DB" w:rsidRPr="00890205" w:rsidRDefault="000F18DB">
      <w:pPr>
        <w:rPr>
          <w:rFonts w:ascii="Verdana" w:hAnsi="Verdana"/>
          <w:sz w:val="22"/>
          <w:szCs w:val="22"/>
          <w:lang w:val="ro-RO"/>
        </w:rPr>
      </w:pPr>
    </w:p>
    <w:p w14:paraId="087103BF" w14:textId="77777777" w:rsidR="00064869" w:rsidRPr="00890205" w:rsidRDefault="00064869">
      <w:pPr>
        <w:rPr>
          <w:rFonts w:ascii="Verdana" w:hAnsi="Verdana"/>
          <w:sz w:val="22"/>
          <w:szCs w:val="22"/>
          <w:lang w:val="ro-RO"/>
        </w:rPr>
      </w:pPr>
    </w:p>
    <w:tbl>
      <w:tblPr>
        <w:tblW w:w="53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9"/>
        <w:gridCol w:w="599"/>
        <w:gridCol w:w="579"/>
        <w:gridCol w:w="1030"/>
      </w:tblGrid>
      <w:tr w:rsidR="00064869" w:rsidRPr="00890205" w14:paraId="13DB192B" w14:textId="77777777" w:rsidTr="00064869">
        <w:trPr>
          <w:trHeight w:val="564"/>
          <w:jc w:val="center"/>
        </w:trPr>
        <w:tc>
          <w:tcPr>
            <w:tcW w:w="3928" w:type="pct"/>
            <w:vMerge w:val="restart"/>
            <w:tcBorders>
              <w:top w:val="single" w:sz="4" w:space="0" w:color="auto"/>
            </w:tcBorders>
            <w:shd w:val="clear" w:color="auto" w:fill="auto"/>
            <w:vAlign w:val="center"/>
          </w:tcPr>
          <w:p w14:paraId="72A95D0C" w14:textId="77777777" w:rsidR="00064869" w:rsidRPr="00890205" w:rsidRDefault="00064869" w:rsidP="00064869">
            <w:pPr>
              <w:pStyle w:val="ListParagraph"/>
              <w:numPr>
                <w:ilvl w:val="0"/>
                <w:numId w:val="6"/>
              </w:numPr>
              <w:jc w:val="center"/>
              <w:rPr>
                <w:rFonts w:ascii="Verdana" w:hAnsi="Verdana" w:cs="Calibri"/>
                <w:b/>
                <w:noProof/>
                <w:sz w:val="22"/>
                <w:szCs w:val="22"/>
                <w:u w:val="single"/>
                <w:lang w:val="ro-RO"/>
              </w:rPr>
            </w:pPr>
            <w:r w:rsidRPr="00890205">
              <w:rPr>
                <w:rFonts w:ascii="Verdana" w:hAnsi="Verdana" w:cs="Calibri"/>
                <w:b/>
                <w:noProof/>
                <w:sz w:val="22"/>
                <w:szCs w:val="22"/>
                <w:u w:val="single"/>
                <w:lang w:val="ro-RO"/>
              </w:rPr>
              <w:t>VERIFICAREA PLANULUI FINANCIAR</w:t>
            </w:r>
          </w:p>
        </w:tc>
        <w:tc>
          <w:tcPr>
            <w:tcW w:w="1072" w:type="pct"/>
            <w:gridSpan w:val="3"/>
            <w:tcBorders>
              <w:top w:val="single" w:sz="4" w:space="0" w:color="auto"/>
            </w:tcBorders>
            <w:shd w:val="clear" w:color="auto" w:fill="auto"/>
            <w:vAlign w:val="center"/>
          </w:tcPr>
          <w:p w14:paraId="66638B12" w14:textId="77777777" w:rsidR="00064869" w:rsidRPr="00890205" w:rsidRDefault="00064869" w:rsidP="00064869">
            <w:pPr>
              <w:pStyle w:val="BodyText3"/>
              <w:rPr>
                <w:rFonts w:ascii="Verdana" w:hAnsi="Verdana" w:cs="Calibri"/>
                <w:noProof/>
                <w:sz w:val="22"/>
                <w:szCs w:val="22"/>
                <w:lang w:val="ro-RO"/>
              </w:rPr>
            </w:pPr>
            <w:r w:rsidRPr="00890205">
              <w:rPr>
                <w:rFonts w:ascii="Verdana" w:hAnsi="Verdana" w:cs="Calibri"/>
                <w:noProof/>
                <w:sz w:val="22"/>
                <w:szCs w:val="22"/>
                <w:lang w:val="ro-RO"/>
              </w:rPr>
              <w:t>Verificare efectuată</w:t>
            </w:r>
          </w:p>
        </w:tc>
      </w:tr>
      <w:tr w:rsidR="00064869" w:rsidRPr="00890205" w14:paraId="01EED098" w14:textId="77777777" w:rsidTr="00064869">
        <w:trPr>
          <w:trHeight w:val="564"/>
          <w:jc w:val="center"/>
        </w:trPr>
        <w:tc>
          <w:tcPr>
            <w:tcW w:w="3928" w:type="pct"/>
            <w:vMerge/>
            <w:shd w:val="clear" w:color="auto" w:fill="auto"/>
            <w:vAlign w:val="center"/>
          </w:tcPr>
          <w:p w14:paraId="5761421D" w14:textId="77777777" w:rsidR="00064869" w:rsidRPr="00890205" w:rsidRDefault="00064869" w:rsidP="00064869">
            <w:pPr>
              <w:jc w:val="center"/>
              <w:rPr>
                <w:rFonts w:ascii="Verdana" w:hAnsi="Verdana" w:cs="Calibri"/>
                <w:noProof/>
                <w:sz w:val="22"/>
                <w:szCs w:val="22"/>
                <w:lang w:val="ro-RO"/>
              </w:rPr>
            </w:pPr>
          </w:p>
        </w:tc>
        <w:tc>
          <w:tcPr>
            <w:tcW w:w="291" w:type="pct"/>
            <w:tcBorders>
              <w:top w:val="single" w:sz="4" w:space="0" w:color="auto"/>
            </w:tcBorders>
            <w:shd w:val="clear" w:color="auto" w:fill="auto"/>
            <w:vAlign w:val="center"/>
          </w:tcPr>
          <w:p w14:paraId="493234EA" w14:textId="77777777" w:rsidR="00064869" w:rsidRPr="00890205" w:rsidRDefault="00064869" w:rsidP="00064869">
            <w:pPr>
              <w:pStyle w:val="BodyText3"/>
              <w:rPr>
                <w:rFonts w:ascii="Verdana" w:hAnsi="Verdana" w:cs="Calibri"/>
                <w:noProof/>
                <w:sz w:val="22"/>
                <w:szCs w:val="22"/>
                <w:lang w:val="ro-RO"/>
              </w:rPr>
            </w:pPr>
            <w:r w:rsidRPr="00890205">
              <w:rPr>
                <w:rFonts w:ascii="Verdana" w:hAnsi="Verdana" w:cs="Calibri"/>
                <w:noProof/>
                <w:sz w:val="22"/>
                <w:szCs w:val="22"/>
                <w:lang w:val="ro-RO"/>
              </w:rPr>
              <w:t>DA</w:t>
            </w:r>
          </w:p>
        </w:tc>
        <w:tc>
          <w:tcPr>
            <w:tcW w:w="281" w:type="pct"/>
            <w:tcBorders>
              <w:top w:val="single" w:sz="4" w:space="0" w:color="auto"/>
            </w:tcBorders>
            <w:vAlign w:val="center"/>
          </w:tcPr>
          <w:p w14:paraId="2624E1CE" w14:textId="77777777" w:rsidR="00064869" w:rsidRPr="00890205" w:rsidRDefault="00064869" w:rsidP="00064869">
            <w:pPr>
              <w:pStyle w:val="BodyText3"/>
              <w:rPr>
                <w:rFonts w:ascii="Verdana" w:hAnsi="Verdana" w:cs="Calibri"/>
                <w:noProof/>
                <w:sz w:val="22"/>
                <w:szCs w:val="22"/>
                <w:lang w:val="ro-RO"/>
              </w:rPr>
            </w:pPr>
            <w:r w:rsidRPr="00890205">
              <w:rPr>
                <w:rFonts w:ascii="Verdana" w:hAnsi="Verdana" w:cs="Calibri"/>
                <w:noProof/>
                <w:sz w:val="22"/>
                <w:szCs w:val="22"/>
                <w:lang w:val="ro-RO"/>
              </w:rPr>
              <w:t>NU</w:t>
            </w:r>
          </w:p>
        </w:tc>
        <w:tc>
          <w:tcPr>
            <w:tcW w:w="500" w:type="pct"/>
            <w:tcBorders>
              <w:top w:val="single" w:sz="4" w:space="0" w:color="auto"/>
            </w:tcBorders>
            <w:shd w:val="clear" w:color="auto" w:fill="auto"/>
            <w:vAlign w:val="center"/>
          </w:tcPr>
          <w:p w14:paraId="6FF76BC8" w14:textId="77777777" w:rsidR="00064869" w:rsidRPr="00890205" w:rsidRDefault="00064869" w:rsidP="00064869">
            <w:pPr>
              <w:pStyle w:val="BodyText3"/>
              <w:rPr>
                <w:rFonts w:ascii="Verdana" w:hAnsi="Verdana" w:cs="Calibri"/>
                <w:noProof/>
                <w:sz w:val="22"/>
                <w:szCs w:val="22"/>
                <w:lang w:val="ro-RO"/>
              </w:rPr>
            </w:pPr>
            <w:r w:rsidRPr="00890205">
              <w:rPr>
                <w:rFonts w:ascii="Verdana" w:hAnsi="Verdana" w:cs="Calibri"/>
                <w:noProof/>
                <w:sz w:val="22"/>
                <w:szCs w:val="22"/>
                <w:lang w:val="ro-RO"/>
              </w:rPr>
              <w:t>NU ESTE CAZUL</w:t>
            </w:r>
          </w:p>
        </w:tc>
      </w:tr>
      <w:tr w:rsidR="00064869" w:rsidRPr="00890205" w14:paraId="4178E851" w14:textId="77777777" w:rsidTr="008A544B">
        <w:trPr>
          <w:trHeight w:val="564"/>
          <w:jc w:val="center"/>
        </w:trPr>
        <w:tc>
          <w:tcPr>
            <w:tcW w:w="3928" w:type="pct"/>
            <w:shd w:val="clear" w:color="auto" w:fill="auto"/>
          </w:tcPr>
          <w:p w14:paraId="41C5114A" w14:textId="77777777" w:rsidR="00064869" w:rsidRPr="00890205" w:rsidRDefault="00064869" w:rsidP="00064869">
            <w:pPr>
              <w:jc w:val="both"/>
              <w:rPr>
                <w:rFonts w:ascii="Verdana" w:hAnsi="Verdana" w:cs="Calibri"/>
                <w:noProof/>
                <w:sz w:val="22"/>
                <w:szCs w:val="22"/>
                <w:lang w:val="ro-RO"/>
              </w:rPr>
            </w:pPr>
            <w:r w:rsidRPr="00890205">
              <w:rPr>
                <w:rFonts w:ascii="Verdana" w:hAnsi="Verdana" w:cs="Calibri"/>
                <w:b/>
                <w:noProof/>
                <w:sz w:val="22"/>
                <w:szCs w:val="22"/>
                <w:lang w:val="ro-RO"/>
              </w:rPr>
              <w:t>1</w:t>
            </w:r>
            <w:r w:rsidRPr="00890205">
              <w:rPr>
                <w:rFonts w:ascii="Verdana" w:hAnsi="Verdana" w:cs="Calibri"/>
                <w:noProof/>
                <w:sz w:val="22"/>
                <w:szCs w:val="22"/>
                <w:lang w:val="ro-RO"/>
              </w:rPr>
              <w:t xml:space="preserve"> Planul financiar este corect completat şi respectă gradul de intervenţie publică stabilit de GAL prin fișa măsurii din SDL? </w:t>
            </w:r>
          </w:p>
          <w:p w14:paraId="403514F5" w14:textId="6345AD42" w:rsidR="00064869" w:rsidRPr="00890205" w:rsidRDefault="00064869" w:rsidP="00064869">
            <w:pPr>
              <w:spacing w:after="280" w:afterAutospacing="1"/>
              <w:jc w:val="both"/>
              <w:rPr>
                <w:rFonts w:ascii="Verdana" w:hAnsi="Verdana" w:cs="Calibri"/>
                <w:noProof/>
                <w:sz w:val="22"/>
                <w:szCs w:val="22"/>
                <w:lang w:val="ro-RO"/>
              </w:rPr>
            </w:pPr>
            <w:r w:rsidRPr="00890205">
              <w:rPr>
                <w:rFonts w:ascii="Verdana" w:hAnsi="Verdana" w:cs="Calibri"/>
                <w:noProof/>
                <w:sz w:val="22"/>
                <w:szCs w:val="22"/>
                <w:lang w:val="ro-RO"/>
              </w:rPr>
              <w:t>Rata sprijinului public nerambursabil poate fi de maximum 7</w:t>
            </w:r>
            <w:r w:rsidRPr="00890205">
              <w:rPr>
                <w:rFonts w:ascii="Verdana" w:hAnsi="Verdana" w:cs="Calibri"/>
                <w:b/>
                <w:bCs/>
                <w:noProof/>
                <w:sz w:val="22"/>
                <w:szCs w:val="22"/>
                <w:lang w:val="ro-RO"/>
              </w:rPr>
              <w:t xml:space="preserve">0% </w:t>
            </w:r>
            <w:r w:rsidRPr="00890205">
              <w:rPr>
                <w:rFonts w:ascii="Verdana" w:hAnsi="Verdana" w:cs="Calibri"/>
                <w:bCs/>
                <w:noProof/>
                <w:sz w:val="22"/>
                <w:szCs w:val="22"/>
                <w:lang w:val="ro-RO"/>
              </w:rPr>
              <w:t xml:space="preserve">din totalul cheltuielilor eligibile și nu va depăşi </w:t>
            </w:r>
            <w:r w:rsidR="0026054E" w:rsidRPr="0026054E">
              <w:rPr>
                <w:rFonts w:ascii="Verdana" w:hAnsi="Verdana"/>
                <w:b/>
                <w:sz w:val="22"/>
                <w:szCs w:val="22"/>
                <w:lang w:val="ro-RO"/>
              </w:rPr>
              <w:t>val</w:t>
            </w:r>
            <w:r w:rsidR="0026054E">
              <w:rPr>
                <w:rFonts w:ascii="Verdana" w:hAnsi="Verdana"/>
                <w:b/>
                <w:sz w:val="22"/>
                <w:szCs w:val="22"/>
                <w:lang w:val="ro-RO"/>
              </w:rPr>
              <w:t>oarea stabilită în cadrul apelului de selecție</w:t>
            </w:r>
            <w:r w:rsidR="00374B4B">
              <w:rPr>
                <w:rFonts w:ascii="Verdana" w:hAnsi="Verdana"/>
                <w:b/>
                <w:sz w:val="22"/>
                <w:szCs w:val="22"/>
                <w:lang w:val="ro-RO"/>
              </w:rPr>
              <w:t xml:space="preserve"> aferent</w:t>
            </w:r>
            <w:r w:rsidRPr="00890205">
              <w:rPr>
                <w:rFonts w:ascii="Verdana" w:hAnsi="Verdana" w:cs="Calibri"/>
                <w:b/>
                <w:bCs/>
                <w:noProof/>
                <w:sz w:val="22"/>
                <w:szCs w:val="22"/>
                <w:lang w:val="ro-RO"/>
              </w:rPr>
              <w:t>.</w:t>
            </w:r>
          </w:p>
          <w:p w14:paraId="4F71DA03" w14:textId="77777777" w:rsidR="00064869" w:rsidRPr="00890205" w:rsidRDefault="00064869" w:rsidP="00064869">
            <w:pPr>
              <w:pStyle w:val="ListParagraph"/>
              <w:tabs>
                <w:tab w:val="left" w:pos="1134"/>
              </w:tabs>
              <w:ind w:left="0" w:firstLine="567"/>
              <w:jc w:val="both"/>
              <w:rPr>
                <w:rFonts w:ascii="Verdana" w:hAnsi="Verdana"/>
                <w:sz w:val="22"/>
                <w:szCs w:val="22"/>
                <w:lang w:val="ro-RO"/>
              </w:rPr>
            </w:pPr>
            <w:r w:rsidRPr="00890205">
              <w:rPr>
                <w:rFonts w:ascii="Verdana" w:hAnsi="Verdana"/>
                <w:sz w:val="22"/>
                <w:szCs w:val="22"/>
                <w:lang w:val="ro-RO"/>
              </w:rPr>
              <w:t xml:space="preserve">Intensitatea sprijinului public nerambursabil poate fi de </w:t>
            </w:r>
            <w:r w:rsidRPr="00890205">
              <w:rPr>
                <w:rFonts w:ascii="Verdana" w:hAnsi="Verdana"/>
                <w:b/>
                <w:sz w:val="22"/>
                <w:szCs w:val="22"/>
                <w:lang w:val="ro-RO"/>
              </w:rPr>
              <w:t>90%</w:t>
            </w:r>
            <w:r w:rsidRPr="00890205">
              <w:rPr>
                <w:rFonts w:ascii="Verdana" w:hAnsi="Verdana"/>
                <w:sz w:val="22"/>
                <w:szCs w:val="22"/>
                <w:lang w:val="ro-RO"/>
              </w:rPr>
              <w:t xml:space="preserve">, în următoarele cazuri: </w:t>
            </w:r>
          </w:p>
          <w:p w14:paraId="5DC58B37" w14:textId="77777777" w:rsidR="00064869" w:rsidRPr="00890205" w:rsidRDefault="00064869" w:rsidP="00064869">
            <w:pPr>
              <w:pStyle w:val="ListParagraph"/>
              <w:numPr>
                <w:ilvl w:val="0"/>
                <w:numId w:val="14"/>
              </w:numPr>
              <w:tabs>
                <w:tab w:val="left" w:pos="1134"/>
              </w:tabs>
              <w:ind w:left="0" w:firstLine="709"/>
              <w:jc w:val="both"/>
              <w:rPr>
                <w:rFonts w:ascii="Verdana" w:eastAsia="Calibri" w:hAnsi="Verdana" w:cstheme="minorHAnsi"/>
                <w:color w:val="FF0000"/>
                <w:sz w:val="22"/>
                <w:szCs w:val="22"/>
                <w:lang w:val="ro-RO"/>
              </w:rPr>
            </w:pPr>
            <w:r w:rsidRPr="00890205">
              <w:rPr>
                <w:rFonts w:ascii="Verdana" w:hAnsi="Verdana"/>
                <w:sz w:val="22"/>
                <w:szCs w:val="22"/>
                <w:lang w:val="ro-RO"/>
              </w:rPr>
              <w:t xml:space="preserve">pentru solicitanții care desfășoară activități de producție, servicii medicale, sanitar-veterinare și agroturism; </w:t>
            </w:r>
          </w:p>
          <w:p w14:paraId="7E7AACEB" w14:textId="77777777" w:rsidR="00064869" w:rsidRPr="00890205" w:rsidRDefault="00064869" w:rsidP="00064869">
            <w:pPr>
              <w:pStyle w:val="ListParagraph"/>
              <w:numPr>
                <w:ilvl w:val="0"/>
                <w:numId w:val="14"/>
              </w:numPr>
              <w:tabs>
                <w:tab w:val="left" w:pos="1134"/>
              </w:tabs>
              <w:ind w:left="0" w:firstLine="709"/>
              <w:jc w:val="both"/>
              <w:rPr>
                <w:rFonts w:ascii="Verdana" w:eastAsia="Calibri" w:hAnsi="Verdana" w:cstheme="minorHAnsi"/>
                <w:color w:val="FF0000"/>
                <w:sz w:val="22"/>
                <w:szCs w:val="22"/>
                <w:lang w:val="ro-RO"/>
              </w:rPr>
            </w:pPr>
            <w:r w:rsidRPr="00890205">
              <w:rPr>
                <w:rFonts w:ascii="Verdana" w:hAnsi="Verdana"/>
                <w:sz w:val="22"/>
                <w:szCs w:val="22"/>
                <w:lang w:val="ro-RO"/>
              </w:rPr>
              <w:t xml:space="preserve">pentru fermierii care își diversifică activitatea de bază agricolă prin dezvoltarea unor activități non-agricole. </w:t>
            </w:r>
          </w:p>
          <w:p w14:paraId="4348C1CF" w14:textId="77777777" w:rsidR="00064869" w:rsidRPr="00890205" w:rsidRDefault="00064869" w:rsidP="00064869">
            <w:pPr>
              <w:pStyle w:val="ListParagraph"/>
              <w:tabs>
                <w:tab w:val="left" w:pos="1134"/>
              </w:tabs>
              <w:ind w:left="0" w:firstLine="709"/>
              <w:jc w:val="both"/>
              <w:rPr>
                <w:rFonts w:ascii="Verdana" w:hAnsi="Verdana"/>
                <w:sz w:val="22"/>
                <w:szCs w:val="22"/>
                <w:lang w:val="ro-RO"/>
              </w:rPr>
            </w:pPr>
            <w:r w:rsidRPr="00890205">
              <w:rPr>
                <w:rFonts w:ascii="Verdana" w:hAnsi="Verdana"/>
                <w:sz w:val="22"/>
                <w:szCs w:val="22"/>
                <w:lang w:val="ro-RO"/>
              </w:rPr>
              <w:t xml:space="preserve">Pentru fermieri intensitatea sprijinului nerambursabil este de 90%, în cazul în care aceștia sunt: </w:t>
            </w:r>
          </w:p>
          <w:p w14:paraId="59400793" w14:textId="77777777" w:rsidR="00064869" w:rsidRPr="00890205" w:rsidRDefault="00064869" w:rsidP="00064869">
            <w:pPr>
              <w:pStyle w:val="ListParagraph"/>
              <w:tabs>
                <w:tab w:val="left" w:pos="1134"/>
              </w:tabs>
              <w:ind w:left="0" w:firstLine="709"/>
              <w:jc w:val="both"/>
              <w:rPr>
                <w:rFonts w:ascii="Verdana" w:hAnsi="Verdana"/>
                <w:sz w:val="22"/>
                <w:szCs w:val="22"/>
                <w:lang w:val="ro-RO"/>
              </w:rPr>
            </w:pPr>
            <w:r w:rsidRPr="00890205">
              <w:rPr>
                <w:rFonts w:ascii="Verdana" w:hAnsi="Verdana"/>
                <w:b/>
                <w:sz w:val="22"/>
                <w:szCs w:val="22"/>
                <w:lang w:val="ro-RO"/>
              </w:rPr>
              <w:t>a) persoane fizice autorizate (PFA, II, IF)</w:t>
            </w:r>
            <w:r w:rsidRPr="00890205">
              <w:rPr>
                <w:rFonts w:ascii="Verdana" w:hAnsi="Verdana"/>
                <w:sz w:val="22"/>
                <w:szCs w:val="22"/>
                <w:lang w:val="ro-RO"/>
              </w:rPr>
              <w:t xml:space="preserve"> care desfășoară activitatea agricolă (codul CAEN autorizat să fie aferent unei activități agricole), înregistrate în registrul APIA /ANSVSA /Registrul agricol, cu cel puțin 12 luni consecutive înaintea depunerii Cererii de Finantare și </w:t>
            </w:r>
            <w:r w:rsidRPr="00890205">
              <w:rPr>
                <w:rFonts w:ascii="Verdana" w:hAnsi="Verdana"/>
                <w:sz w:val="22"/>
                <w:szCs w:val="22"/>
                <w:lang w:val="ro-RO"/>
              </w:rPr>
              <w:lastRenderedPageBreak/>
              <w:t xml:space="preserve">solicitantul a obținut venit brut din care veniturile din activitățile agricole reprezintă cel puțin 50% din total venit brut în anul precent depunerii Cererii de finanțare; </w:t>
            </w:r>
          </w:p>
          <w:p w14:paraId="086F8964" w14:textId="77777777" w:rsidR="00064869" w:rsidRPr="00890205" w:rsidRDefault="00064869" w:rsidP="00064869">
            <w:pPr>
              <w:pStyle w:val="ListParagraph"/>
              <w:tabs>
                <w:tab w:val="left" w:pos="1134"/>
              </w:tabs>
              <w:ind w:left="0" w:firstLine="709"/>
              <w:jc w:val="both"/>
              <w:rPr>
                <w:rFonts w:ascii="Verdana" w:hAnsi="Verdana"/>
                <w:sz w:val="22"/>
                <w:szCs w:val="22"/>
                <w:lang w:val="ro-RO"/>
              </w:rPr>
            </w:pPr>
            <w:r w:rsidRPr="00890205">
              <w:rPr>
                <w:rFonts w:ascii="Verdana" w:hAnsi="Verdana"/>
                <w:b/>
                <w:sz w:val="22"/>
                <w:szCs w:val="22"/>
                <w:lang w:val="ro-RO"/>
              </w:rPr>
              <w:t>b) persoane juridice - micro întreprinderi și întreprinderi</w:t>
            </w:r>
            <w:r w:rsidRPr="00890205">
              <w:rPr>
                <w:rFonts w:ascii="Verdana" w:hAnsi="Verdana"/>
                <w:sz w:val="22"/>
                <w:szCs w:val="22"/>
                <w:lang w:val="ro-RO"/>
              </w:rPr>
              <w:t xml:space="preserve"> mici care desfășoară activitatea agricolă (codul CAEN autorizat să fie aferent unei activități agricole), înregistrate în registrul APIA /ANSVSA / Registrul agricol, cu cel puțin 12 luni consecutive înaintea depunerii Cererii de finanțare și solicitantul a obținut venituri din exploatare, din care veniturile din activitățile agricole reprezintă cel puțin 50% din total venituri din exploatare, în anul precent depunerii Cererii de finanțare.</w:t>
            </w:r>
          </w:p>
        </w:tc>
        <w:tc>
          <w:tcPr>
            <w:tcW w:w="291" w:type="pct"/>
            <w:tcBorders>
              <w:top w:val="single" w:sz="4" w:space="0" w:color="auto"/>
            </w:tcBorders>
            <w:shd w:val="clear" w:color="auto" w:fill="auto"/>
          </w:tcPr>
          <w:p w14:paraId="39F685E3" w14:textId="77777777" w:rsidR="00064869" w:rsidRPr="00890205" w:rsidRDefault="00064869" w:rsidP="008A544B">
            <w:pPr>
              <w:pStyle w:val="BodyText3"/>
              <w:rPr>
                <w:rFonts w:ascii="Verdana" w:hAnsi="Verdana" w:cs="Calibri"/>
                <w:b w:val="0"/>
                <w:noProof/>
                <w:sz w:val="22"/>
                <w:szCs w:val="22"/>
                <w:lang w:val="ro-RO"/>
              </w:rPr>
            </w:pPr>
            <w:r w:rsidRPr="00890205">
              <w:rPr>
                <w:rFonts w:ascii="Verdana" w:hAnsi="Verdana" w:cs="Calibri"/>
                <w:noProof/>
                <w:sz w:val="22"/>
                <w:szCs w:val="22"/>
                <w:lang w:val="ro-RO"/>
              </w:rPr>
              <w:lastRenderedPageBreak/>
              <w:sym w:font="Wingdings" w:char="F06F"/>
            </w:r>
          </w:p>
          <w:p w14:paraId="417B3706" w14:textId="77777777" w:rsidR="00064869" w:rsidRPr="00890205" w:rsidRDefault="00064869" w:rsidP="008A544B">
            <w:pPr>
              <w:pStyle w:val="BodyText3"/>
              <w:rPr>
                <w:rFonts w:ascii="Verdana" w:hAnsi="Verdana" w:cs="Calibri"/>
                <w:b w:val="0"/>
                <w:noProof/>
                <w:sz w:val="22"/>
                <w:szCs w:val="22"/>
                <w:lang w:val="ro-RO"/>
              </w:rPr>
            </w:pPr>
          </w:p>
          <w:p w14:paraId="2EFAA7B0" w14:textId="77777777" w:rsidR="00064869" w:rsidRPr="00890205" w:rsidRDefault="00064869" w:rsidP="008A544B">
            <w:pPr>
              <w:pStyle w:val="BodyText3"/>
              <w:rPr>
                <w:rFonts w:ascii="Verdana" w:hAnsi="Verdana" w:cs="Calibri"/>
                <w:b w:val="0"/>
                <w:noProof/>
                <w:sz w:val="22"/>
                <w:szCs w:val="22"/>
                <w:lang w:val="ro-RO"/>
              </w:rPr>
            </w:pPr>
          </w:p>
          <w:p w14:paraId="60FFE1DA" w14:textId="77777777" w:rsidR="00064869" w:rsidRPr="00890205" w:rsidRDefault="00064869" w:rsidP="008A544B">
            <w:pPr>
              <w:pStyle w:val="BodyText3"/>
              <w:rPr>
                <w:rFonts w:ascii="Verdana" w:hAnsi="Verdana" w:cs="Calibri"/>
                <w:b w:val="0"/>
                <w:noProof/>
                <w:sz w:val="22"/>
                <w:szCs w:val="22"/>
                <w:lang w:val="ro-RO"/>
              </w:rPr>
            </w:pPr>
          </w:p>
          <w:p w14:paraId="53885D02" w14:textId="77777777" w:rsidR="00064869" w:rsidRPr="00890205" w:rsidRDefault="00064869" w:rsidP="008A544B">
            <w:pPr>
              <w:pStyle w:val="BodyText3"/>
              <w:rPr>
                <w:rFonts w:ascii="Verdana" w:hAnsi="Verdana" w:cs="Calibri"/>
                <w:b w:val="0"/>
                <w:noProof/>
                <w:sz w:val="22"/>
                <w:szCs w:val="22"/>
                <w:lang w:val="ro-RO"/>
              </w:rPr>
            </w:pPr>
          </w:p>
          <w:p w14:paraId="3164F663" w14:textId="77777777" w:rsidR="00064869" w:rsidRPr="00890205" w:rsidRDefault="00064869" w:rsidP="00064869">
            <w:pPr>
              <w:pStyle w:val="BodyText3"/>
              <w:rPr>
                <w:rFonts w:ascii="Verdana" w:hAnsi="Verdana" w:cs="Calibri"/>
                <w:b w:val="0"/>
                <w:noProof/>
                <w:sz w:val="22"/>
                <w:szCs w:val="22"/>
                <w:lang w:val="ro-RO"/>
              </w:rPr>
            </w:pPr>
            <w:r w:rsidRPr="00890205">
              <w:rPr>
                <w:rFonts w:ascii="Verdana" w:hAnsi="Verdana" w:cs="Calibri"/>
                <w:noProof/>
                <w:sz w:val="22"/>
                <w:szCs w:val="22"/>
                <w:lang w:val="ro-RO"/>
              </w:rPr>
              <w:sym w:font="Wingdings" w:char="F06F"/>
            </w:r>
          </w:p>
          <w:p w14:paraId="094CF395" w14:textId="77777777" w:rsidR="00064869" w:rsidRPr="00890205" w:rsidRDefault="00064869" w:rsidP="008A544B">
            <w:pPr>
              <w:pStyle w:val="BodyText3"/>
              <w:rPr>
                <w:rFonts w:ascii="Verdana" w:hAnsi="Verdana" w:cs="Calibri"/>
                <w:b w:val="0"/>
                <w:noProof/>
                <w:sz w:val="22"/>
                <w:szCs w:val="22"/>
                <w:lang w:val="ro-RO"/>
              </w:rPr>
            </w:pPr>
          </w:p>
          <w:p w14:paraId="682956C5" w14:textId="77777777" w:rsidR="00064869" w:rsidRPr="00890205" w:rsidRDefault="00064869" w:rsidP="008A544B">
            <w:pPr>
              <w:pStyle w:val="BodyText3"/>
              <w:rPr>
                <w:rFonts w:ascii="Verdana" w:hAnsi="Verdana" w:cs="Calibri"/>
                <w:noProof/>
                <w:sz w:val="22"/>
                <w:szCs w:val="22"/>
                <w:lang w:val="ro-RO"/>
              </w:rPr>
            </w:pPr>
          </w:p>
          <w:p w14:paraId="14F2B3E3" w14:textId="77777777" w:rsidR="00064869" w:rsidRPr="00890205" w:rsidRDefault="00064869" w:rsidP="008A544B">
            <w:pPr>
              <w:pStyle w:val="BodyText3"/>
              <w:rPr>
                <w:rFonts w:ascii="Verdana" w:hAnsi="Verdana" w:cs="Calibri"/>
                <w:b w:val="0"/>
                <w:noProof/>
                <w:sz w:val="22"/>
                <w:szCs w:val="22"/>
                <w:lang w:val="ro-RO"/>
              </w:rPr>
            </w:pPr>
          </w:p>
          <w:p w14:paraId="3DEBC9A8" w14:textId="77777777" w:rsidR="00064869" w:rsidRPr="00890205" w:rsidRDefault="00064869" w:rsidP="008A544B">
            <w:pPr>
              <w:pStyle w:val="BodyText3"/>
              <w:rPr>
                <w:rFonts w:ascii="Verdana" w:hAnsi="Verdana" w:cs="Calibri"/>
                <w:b w:val="0"/>
                <w:noProof/>
                <w:sz w:val="22"/>
                <w:szCs w:val="22"/>
                <w:lang w:val="ro-RO"/>
              </w:rPr>
            </w:pPr>
          </w:p>
          <w:p w14:paraId="19A402BB" w14:textId="77777777" w:rsidR="00064869" w:rsidRPr="00890205" w:rsidRDefault="00064869" w:rsidP="008A544B">
            <w:pPr>
              <w:pStyle w:val="BodyText3"/>
              <w:rPr>
                <w:rFonts w:ascii="Verdana" w:hAnsi="Verdana" w:cs="Calibri"/>
                <w:b w:val="0"/>
                <w:noProof/>
                <w:sz w:val="22"/>
                <w:szCs w:val="22"/>
                <w:lang w:val="ro-RO"/>
              </w:rPr>
            </w:pPr>
          </w:p>
          <w:p w14:paraId="44098B76" w14:textId="77777777" w:rsidR="00064869" w:rsidRPr="00890205" w:rsidRDefault="00064869" w:rsidP="008A544B">
            <w:pPr>
              <w:pStyle w:val="BodyText3"/>
              <w:rPr>
                <w:rFonts w:ascii="Verdana" w:hAnsi="Verdana" w:cs="Calibri"/>
                <w:b w:val="0"/>
                <w:noProof/>
                <w:sz w:val="22"/>
                <w:szCs w:val="22"/>
                <w:lang w:val="ro-RO"/>
              </w:rPr>
            </w:pPr>
          </w:p>
          <w:p w14:paraId="3D380B4E" w14:textId="77777777" w:rsidR="00064869" w:rsidRPr="00890205" w:rsidRDefault="00064869" w:rsidP="008A544B">
            <w:pPr>
              <w:pStyle w:val="BodyText3"/>
              <w:rPr>
                <w:rFonts w:ascii="Verdana" w:hAnsi="Verdana" w:cs="Calibri"/>
                <w:b w:val="0"/>
                <w:noProof/>
                <w:sz w:val="22"/>
                <w:szCs w:val="22"/>
                <w:lang w:val="ro-RO"/>
              </w:rPr>
            </w:pPr>
          </w:p>
          <w:p w14:paraId="2A167638" w14:textId="77777777" w:rsidR="00064869" w:rsidRPr="00890205" w:rsidRDefault="00064869" w:rsidP="008A544B">
            <w:pPr>
              <w:pStyle w:val="BodyText3"/>
              <w:rPr>
                <w:rFonts w:ascii="Verdana" w:hAnsi="Verdana" w:cs="Calibri"/>
                <w:b w:val="0"/>
                <w:noProof/>
                <w:sz w:val="22"/>
                <w:szCs w:val="22"/>
                <w:lang w:val="ro-RO"/>
              </w:rPr>
            </w:pPr>
          </w:p>
          <w:p w14:paraId="3AC215BD" w14:textId="77777777" w:rsidR="00064869" w:rsidRPr="00890205" w:rsidRDefault="00064869" w:rsidP="008A544B">
            <w:pPr>
              <w:pStyle w:val="BodyText3"/>
              <w:rPr>
                <w:rFonts w:ascii="Verdana" w:hAnsi="Verdana" w:cs="Calibri"/>
                <w:b w:val="0"/>
                <w:noProof/>
                <w:sz w:val="22"/>
                <w:szCs w:val="22"/>
                <w:lang w:val="ro-RO"/>
              </w:rPr>
            </w:pPr>
          </w:p>
          <w:p w14:paraId="42C8D3DE" w14:textId="77777777" w:rsidR="00064869" w:rsidRPr="00890205" w:rsidRDefault="00064869" w:rsidP="008A544B">
            <w:pPr>
              <w:pStyle w:val="BodyText3"/>
              <w:rPr>
                <w:rFonts w:ascii="Verdana" w:hAnsi="Verdana" w:cs="Calibri"/>
                <w:b w:val="0"/>
                <w:noProof/>
                <w:sz w:val="22"/>
                <w:szCs w:val="22"/>
                <w:lang w:val="ro-RO"/>
              </w:rPr>
            </w:pPr>
          </w:p>
          <w:p w14:paraId="2D74CE2E" w14:textId="77777777" w:rsidR="00064869" w:rsidRPr="00890205" w:rsidRDefault="00064869" w:rsidP="008A544B">
            <w:pPr>
              <w:pStyle w:val="BodyText3"/>
              <w:rPr>
                <w:rFonts w:ascii="Verdana" w:hAnsi="Verdana" w:cs="Calibri"/>
                <w:noProof/>
                <w:sz w:val="22"/>
                <w:szCs w:val="22"/>
                <w:lang w:val="ro-RO"/>
              </w:rPr>
            </w:pPr>
            <w:r w:rsidRPr="00890205">
              <w:rPr>
                <w:rFonts w:ascii="Verdana" w:hAnsi="Verdana" w:cs="Calibri"/>
                <w:noProof/>
                <w:sz w:val="22"/>
                <w:szCs w:val="22"/>
                <w:lang w:val="ro-RO"/>
              </w:rPr>
              <w:sym w:font="Wingdings" w:char="F06F"/>
            </w:r>
          </w:p>
          <w:p w14:paraId="75168F14" w14:textId="77777777" w:rsidR="00064869" w:rsidRPr="00890205" w:rsidRDefault="00064869" w:rsidP="008A544B">
            <w:pPr>
              <w:pStyle w:val="BodyText3"/>
              <w:rPr>
                <w:rFonts w:ascii="Verdana" w:hAnsi="Verdana" w:cs="Calibri"/>
                <w:noProof/>
                <w:sz w:val="22"/>
                <w:szCs w:val="22"/>
                <w:lang w:val="ro-RO"/>
              </w:rPr>
            </w:pPr>
          </w:p>
          <w:p w14:paraId="7D7BE055" w14:textId="77777777" w:rsidR="00064869" w:rsidRPr="00890205" w:rsidRDefault="00064869" w:rsidP="008A544B">
            <w:pPr>
              <w:pStyle w:val="BodyText3"/>
              <w:rPr>
                <w:rFonts w:ascii="Verdana" w:hAnsi="Verdana" w:cs="Calibri"/>
                <w:noProof/>
                <w:sz w:val="22"/>
                <w:szCs w:val="22"/>
                <w:lang w:val="ro-RO"/>
              </w:rPr>
            </w:pPr>
          </w:p>
          <w:p w14:paraId="145A16A4" w14:textId="77777777" w:rsidR="00064869" w:rsidRPr="00890205" w:rsidRDefault="00064869" w:rsidP="008A544B">
            <w:pPr>
              <w:pStyle w:val="BodyText3"/>
              <w:rPr>
                <w:rFonts w:ascii="Verdana" w:hAnsi="Verdana" w:cs="Calibri"/>
                <w:noProof/>
                <w:sz w:val="22"/>
                <w:szCs w:val="22"/>
                <w:lang w:val="ro-RO"/>
              </w:rPr>
            </w:pPr>
          </w:p>
          <w:p w14:paraId="5F234B7F" w14:textId="77777777" w:rsidR="00064869" w:rsidRPr="00890205" w:rsidRDefault="00064869" w:rsidP="008A544B">
            <w:pPr>
              <w:pStyle w:val="BodyText3"/>
              <w:rPr>
                <w:rFonts w:ascii="Verdana" w:hAnsi="Verdana" w:cs="Calibri"/>
                <w:noProof/>
                <w:sz w:val="22"/>
                <w:szCs w:val="22"/>
                <w:lang w:val="ro-RO"/>
              </w:rPr>
            </w:pPr>
          </w:p>
          <w:p w14:paraId="681430A2" w14:textId="77777777" w:rsidR="00064869" w:rsidRPr="00890205" w:rsidRDefault="00064869" w:rsidP="008A544B">
            <w:pPr>
              <w:pStyle w:val="BodyText3"/>
              <w:rPr>
                <w:rFonts w:ascii="Verdana" w:hAnsi="Verdana" w:cs="Calibri"/>
                <w:b w:val="0"/>
                <w:noProof/>
                <w:sz w:val="22"/>
                <w:szCs w:val="22"/>
                <w:lang w:val="ro-RO"/>
              </w:rPr>
            </w:pPr>
          </w:p>
          <w:p w14:paraId="699AAD76" w14:textId="77777777" w:rsidR="00064869" w:rsidRPr="00890205" w:rsidRDefault="00064869" w:rsidP="008A544B">
            <w:pPr>
              <w:pStyle w:val="BodyText3"/>
              <w:rPr>
                <w:rFonts w:ascii="Verdana" w:hAnsi="Verdana" w:cs="Calibri"/>
                <w:b w:val="0"/>
                <w:noProof/>
                <w:sz w:val="22"/>
                <w:szCs w:val="22"/>
                <w:lang w:val="ro-RO"/>
              </w:rPr>
            </w:pPr>
            <w:r w:rsidRPr="00890205">
              <w:rPr>
                <w:rFonts w:ascii="Verdana" w:hAnsi="Verdana" w:cs="Calibri"/>
                <w:noProof/>
                <w:sz w:val="22"/>
                <w:szCs w:val="22"/>
                <w:lang w:val="ro-RO"/>
              </w:rPr>
              <w:sym w:font="Wingdings" w:char="F06F"/>
            </w:r>
          </w:p>
          <w:p w14:paraId="6DFD764F" w14:textId="77777777" w:rsidR="00064869" w:rsidRPr="00890205" w:rsidRDefault="00064869" w:rsidP="008A544B">
            <w:pPr>
              <w:pStyle w:val="BodyText3"/>
              <w:rPr>
                <w:rFonts w:ascii="Verdana" w:hAnsi="Verdana" w:cs="Calibri"/>
                <w:b w:val="0"/>
                <w:noProof/>
                <w:sz w:val="22"/>
                <w:szCs w:val="22"/>
                <w:lang w:val="ro-RO"/>
              </w:rPr>
            </w:pPr>
          </w:p>
        </w:tc>
        <w:tc>
          <w:tcPr>
            <w:tcW w:w="281" w:type="pct"/>
            <w:tcBorders>
              <w:top w:val="single" w:sz="4" w:space="0" w:color="auto"/>
            </w:tcBorders>
          </w:tcPr>
          <w:p w14:paraId="2FB0AADD" w14:textId="77777777" w:rsidR="00064869" w:rsidRPr="00890205" w:rsidRDefault="00064869" w:rsidP="008A544B">
            <w:pPr>
              <w:pStyle w:val="BodyText3"/>
              <w:rPr>
                <w:rFonts w:ascii="Verdana" w:hAnsi="Verdana" w:cs="Calibri"/>
                <w:b w:val="0"/>
                <w:noProof/>
                <w:sz w:val="22"/>
                <w:szCs w:val="22"/>
                <w:lang w:val="ro-RO"/>
              </w:rPr>
            </w:pPr>
            <w:r w:rsidRPr="00890205">
              <w:rPr>
                <w:rFonts w:ascii="Verdana" w:hAnsi="Verdana" w:cs="Calibri"/>
                <w:noProof/>
                <w:sz w:val="22"/>
                <w:szCs w:val="22"/>
                <w:lang w:val="ro-RO"/>
              </w:rPr>
              <w:lastRenderedPageBreak/>
              <w:sym w:font="Wingdings" w:char="F06F"/>
            </w:r>
          </w:p>
          <w:p w14:paraId="2797A4FF" w14:textId="77777777" w:rsidR="00064869" w:rsidRPr="00890205" w:rsidRDefault="00064869" w:rsidP="008A544B">
            <w:pPr>
              <w:pStyle w:val="BodyText3"/>
              <w:rPr>
                <w:rFonts w:ascii="Verdana" w:hAnsi="Verdana" w:cs="Calibri"/>
                <w:b w:val="0"/>
                <w:noProof/>
                <w:sz w:val="22"/>
                <w:szCs w:val="22"/>
                <w:lang w:val="ro-RO"/>
              </w:rPr>
            </w:pPr>
          </w:p>
          <w:p w14:paraId="7FA193C3" w14:textId="77777777" w:rsidR="00064869" w:rsidRPr="00890205" w:rsidRDefault="00064869" w:rsidP="008A544B">
            <w:pPr>
              <w:pStyle w:val="BodyText3"/>
              <w:rPr>
                <w:rFonts w:ascii="Verdana" w:hAnsi="Verdana" w:cs="Calibri"/>
                <w:b w:val="0"/>
                <w:noProof/>
                <w:sz w:val="22"/>
                <w:szCs w:val="22"/>
                <w:lang w:val="ro-RO"/>
              </w:rPr>
            </w:pPr>
          </w:p>
          <w:p w14:paraId="74AEAAD4" w14:textId="77777777" w:rsidR="00064869" w:rsidRPr="00890205" w:rsidRDefault="00064869" w:rsidP="008A544B">
            <w:pPr>
              <w:pStyle w:val="BodyText3"/>
              <w:rPr>
                <w:rFonts w:ascii="Verdana" w:hAnsi="Verdana" w:cs="Calibri"/>
                <w:b w:val="0"/>
                <w:noProof/>
                <w:sz w:val="22"/>
                <w:szCs w:val="22"/>
                <w:lang w:val="ro-RO"/>
              </w:rPr>
            </w:pPr>
          </w:p>
          <w:p w14:paraId="6BDC851E" w14:textId="77777777" w:rsidR="00064869" w:rsidRPr="00890205" w:rsidRDefault="00064869" w:rsidP="008A544B">
            <w:pPr>
              <w:pStyle w:val="BodyText3"/>
              <w:rPr>
                <w:rFonts w:ascii="Verdana" w:hAnsi="Verdana" w:cs="Calibri"/>
                <w:b w:val="0"/>
                <w:noProof/>
                <w:sz w:val="22"/>
                <w:szCs w:val="22"/>
                <w:lang w:val="ro-RO"/>
              </w:rPr>
            </w:pPr>
          </w:p>
          <w:p w14:paraId="05EBC4B7" w14:textId="77777777" w:rsidR="00064869" w:rsidRPr="00890205" w:rsidRDefault="00064869" w:rsidP="00064869">
            <w:pPr>
              <w:pStyle w:val="BodyText3"/>
              <w:rPr>
                <w:rFonts w:ascii="Verdana" w:hAnsi="Verdana" w:cs="Calibri"/>
                <w:b w:val="0"/>
                <w:noProof/>
                <w:sz w:val="22"/>
                <w:szCs w:val="22"/>
                <w:lang w:val="ro-RO"/>
              </w:rPr>
            </w:pPr>
            <w:r w:rsidRPr="00890205">
              <w:rPr>
                <w:rFonts w:ascii="Verdana" w:hAnsi="Verdana" w:cs="Calibri"/>
                <w:noProof/>
                <w:sz w:val="22"/>
                <w:szCs w:val="22"/>
                <w:lang w:val="ro-RO"/>
              </w:rPr>
              <w:sym w:font="Wingdings" w:char="F06F"/>
            </w:r>
          </w:p>
          <w:p w14:paraId="40E65ADA" w14:textId="77777777" w:rsidR="00064869" w:rsidRPr="00890205" w:rsidRDefault="00064869" w:rsidP="008A544B">
            <w:pPr>
              <w:pStyle w:val="BodyText3"/>
              <w:rPr>
                <w:rFonts w:ascii="Verdana" w:hAnsi="Verdana" w:cs="Calibri"/>
                <w:b w:val="0"/>
                <w:noProof/>
                <w:sz w:val="22"/>
                <w:szCs w:val="22"/>
                <w:lang w:val="ro-RO"/>
              </w:rPr>
            </w:pPr>
          </w:p>
          <w:p w14:paraId="603823C7" w14:textId="77777777" w:rsidR="00064869" w:rsidRPr="00890205" w:rsidRDefault="00064869" w:rsidP="008A544B">
            <w:pPr>
              <w:pStyle w:val="BodyText3"/>
              <w:rPr>
                <w:rFonts w:ascii="Verdana" w:hAnsi="Verdana" w:cs="Calibri"/>
                <w:b w:val="0"/>
                <w:noProof/>
                <w:sz w:val="22"/>
                <w:szCs w:val="22"/>
                <w:lang w:val="ro-RO"/>
              </w:rPr>
            </w:pPr>
          </w:p>
          <w:p w14:paraId="64C1672D" w14:textId="77777777" w:rsidR="00064869" w:rsidRPr="00890205" w:rsidRDefault="00064869" w:rsidP="008A544B">
            <w:pPr>
              <w:pStyle w:val="BodyText3"/>
              <w:rPr>
                <w:rFonts w:ascii="Verdana" w:hAnsi="Verdana" w:cs="Calibri"/>
                <w:b w:val="0"/>
                <w:noProof/>
                <w:sz w:val="22"/>
                <w:szCs w:val="22"/>
                <w:lang w:val="ro-RO"/>
              </w:rPr>
            </w:pPr>
          </w:p>
          <w:p w14:paraId="6AA01A0A" w14:textId="77777777" w:rsidR="00064869" w:rsidRPr="00890205" w:rsidRDefault="00064869" w:rsidP="008A544B">
            <w:pPr>
              <w:pStyle w:val="BodyText3"/>
              <w:rPr>
                <w:rFonts w:ascii="Verdana" w:hAnsi="Verdana" w:cs="Calibri"/>
                <w:b w:val="0"/>
                <w:noProof/>
                <w:sz w:val="22"/>
                <w:szCs w:val="22"/>
                <w:lang w:val="ro-RO"/>
              </w:rPr>
            </w:pPr>
          </w:p>
          <w:p w14:paraId="1B13D2AB" w14:textId="77777777" w:rsidR="00064869" w:rsidRPr="00890205" w:rsidRDefault="00064869" w:rsidP="008A544B">
            <w:pPr>
              <w:pStyle w:val="BodyText3"/>
              <w:rPr>
                <w:rFonts w:ascii="Verdana" w:hAnsi="Verdana" w:cs="Calibri"/>
                <w:b w:val="0"/>
                <w:noProof/>
                <w:sz w:val="22"/>
                <w:szCs w:val="22"/>
                <w:lang w:val="ro-RO"/>
              </w:rPr>
            </w:pPr>
          </w:p>
          <w:p w14:paraId="6285A636" w14:textId="77777777" w:rsidR="00064869" w:rsidRPr="00890205" w:rsidRDefault="00064869" w:rsidP="008A544B">
            <w:pPr>
              <w:pStyle w:val="BodyText3"/>
              <w:rPr>
                <w:rFonts w:ascii="Verdana" w:hAnsi="Verdana" w:cs="Calibri"/>
                <w:b w:val="0"/>
                <w:noProof/>
                <w:sz w:val="22"/>
                <w:szCs w:val="22"/>
                <w:lang w:val="ro-RO"/>
              </w:rPr>
            </w:pPr>
          </w:p>
          <w:p w14:paraId="3C465962" w14:textId="77777777" w:rsidR="00064869" w:rsidRPr="00890205" w:rsidRDefault="00064869" w:rsidP="008A544B">
            <w:pPr>
              <w:pStyle w:val="BodyText3"/>
              <w:rPr>
                <w:rFonts w:ascii="Verdana" w:hAnsi="Verdana" w:cs="Calibri"/>
                <w:b w:val="0"/>
                <w:noProof/>
                <w:sz w:val="22"/>
                <w:szCs w:val="22"/>
                <w:lang w:val="ro-RO"/>
              </w:rPr>
            </w:pPr>
          </w:p>
          <w:p w14:paraId="71DFD06D" w14:textId="77777777" w:rsidR="00064869" w:rsidRPr="00890205" w:rsidRDefault="00064869" w:rsidP="008A544B">
            <w:pPr>
              <w:pStyle w:val="BodyText3"/>
              <w:rPr>
                <w:rFonts w:ascii="Verdana" w:hAnsi="Verdana" w:cs="Calibri"/>
                <w:b w:val="0"/>
                <w:noProof/>
                <w:sz w:val="22"/>
                <w:szCs w:val="22"/>
                <w:lang w:val="ro-RO"/>
              </w:rPr>
            </w:pPr>
          </w:p>
          <w:p w14:paraId="324BDEE8" w14:textId="77777777" w:rsidR="00064869" w:rsidRPr="00890205" w:rsidRDefault="00064869" w:rsidP="008A544B">
            <w:pPr>
              <w:pStyle w:val="BodyText3"/>
              <w:rPr>
                <w:rFonts w:ascii="Verdana" w:hAnsi="Verdana" w:cs="Calibri"/>
                <w:b w:val="0"/>
                <w:noProof/>
                <w:sz w:val="22"/>
                <w:szCs w:val="22"/>
                <w:lang w:val="ro-RO"/>
              </w:rPr>
            </w:pPr>
          </w:p>
          <w:p w14:paraId="23B3471F" w14:textId="77777777" w:rsidR="00064869" w:rsidRPr="00890205" w:rsidRDefault="00064869" w:rsidP="008A544B">
            <w:pPr>
              <w:pStyle w:val="BodyText3"/>
              <w:rPr>
                <w:rFonts w:ascii="Verdana" w:hAnsi="Verdana" w:cs="Calibri"/>
                <w:b w:val="0"/>
                <w:noProof/>
                <w:sz w:val="22"/>
                <w:szCs w:val="22"/>
                <w:lang w:val="ro-RO"/>
              </w:rPr>
            </w:pPr>
          </w:p>
          <w:p w14:paraId="2FBC25C3" w14:textId="77777777" w:rsidR="00064869" w:rsidRPr="00890205" w:rsidRDefault="00064869" w:rsidP="008A544B">
            <w:pPr>
              <w:pStyle w:val="BodyText3"/>
              <w:rPr>
                <w:rFonts w:ascii="Verdana" w:hAnsi="Verdana" w:cs="Calibri"/>
                <w:noProof/>
                <w:sz w:val="22"/>
                <w:szCs w:val="22"/>
                <w:lang w:val="ro-RO"/>
              </w:rPr>
            </w:pPr>
            <w:r w:rsidRPr="00890205">
              <w:rPr>
                <w:rFonts w:ascii="Verdana" w:hAnsi="Verdana" w:cs="Calibri"/>
                <w:noProof/>
                <w:sz w:val="22"/>
                <w:szCs w:val="22"/>
                <w:lang w:val="ro-RO"/>
              </w:rPr>
              <w:sym w:font="Wingdings" w:char="F06F"/>
            </w:r>
          </w:p>
          <w:p w14:paraId="600177D7" w14:textId="77777777" w:rsidR="00064869" w:rsidRPr="00890205" w:rsidRDefault="00064869" w:rsidP="008A544B">
            <w:pPr>
              <w:pStyle w:val="BodyText3"/>
              <w:rPr>
                <w:rFonts w:ascii="Verdana" w:hAnsi="Verdana" w:cs="Calibri"/>
                <w:noProof/>
                <w:sz w:val="22"/>
                <w:szCs w:val="22"/>
                <w:lang w:val="ro-RO"/>
              </w:rPr>
            </w:pPr>
          </w:p>
          <w:p w14:paraId="335F5051" w14:textId="77777777" w:rsidR="00064869" w:rsidRPr="00890205" w:rsidRDefault="00064869" w:rsidP="008A544B">
            <w:pPr>
              <w:pStyle w:val="BodyText3"/>
              <w:rPr>
                <w:rFonts w:ascii="Verdana" w:hAnsi="Verdana" w:cs="Calibri"/>
                <w:noProof/>
                <w:sz w:val="22"/>
                <w:szCs w:val="22"/>
                <w:lang w:val="ro-RO"/>
              </w:rPr>
            </w:pPr>
          </w:p>
          <w:p w14:paraId="6A990BC4" w14:textId="77777777" w:rsidR="00064869" w:rsidRPr="00890205" w:rsidRDefault="00064869" w:rsidP="008A544B">
            <w:pPr>
              <w:pStyle w:val="BodyText3"/>
              <w:rPr>
                <w:rFonts w:ascii="Verdana" w:hAnsi="Verdana" w:cs="Calibri"/>
                <w:noProof/>
                <w:sz w:val="22"/>
                <w:szCs w:val="22"/>
                <w:lang w:val="ro-RO"/>
              </w:rPr>
            </w:pPr>
          </w:p>
          <w:p w14:paraId="0C653DF7" w14:textId="77777777" w:rsidR="00064869" w:rsidRPr="00890205" w:rsidRDefault="00064869" w:rsidP="008A544B">
            <w:pPr>
              <w:pStyle w:val="BodyText3"/>
              <w:rPr>
                <w:rFonts w:ascii="Verdana" w:hAnsi="Verdana" w:cs="Calibri"/>
                <w:noProof/>
                <w:sz w:val="22"/>
                <w:szCs w:val="22"/>
                <w:lang w:val="ro-RO"/>
              </w:rPr>
            </w:pPr>
          </w:p>
          <w:p w14:paraId="2306E574" w14:textId="77777777" w:rsidR="00064869" w:rsidRPr="00890205" w:rsidRDefault="00064869" w:rsidP="008A544B">
            <w:pPr>
              <w:pStyle w:val="BodyText3"/>
              <w:rPr>
                <w:rFonts w:ascii="Verdana" w:hAnsi="Verdana" w:cs="Calibri"/>
                <w:b w:val="0"/>
                <w:noProof/>
                <w:sz w:val="22"/>
                <w:szCs w:val="22"/>
                <w:lang w:val="ro-RO"/>
              </w:rPr>
            </w:pPr>
          </w:p>
          <w:p w14:paraId="5A9D59DF" w14:textId="77777777" w:rsidR="00064869" w:rsidRPr="00890205" w:rsidRDefault="00064869" w:rsidP="008A544B">
            <w:pPr>
              <w:pStyle w:val="BodyText3"/>
              <w:rPr>
                <w:rFonts w:ascii="Verdana" w:hAnsi="Verdana" w:cs="Calibri"/>
                <w:b w:val="0"/>
                <w:noProof/>
                <w:sz w:val="22"/>
                <w:szCs w:val="22"/>
                <w:lang w:val="ro-RO"/>
              </w:rPr>
            </w:pPr>
            <w:r w:rsidRPr="00890205">
              <w:rPr>
                <w:rFonts w:ascii="Verdana" w:hAnsi="Verdana" w:cs="Calibri"/>
                <w:noProof/>
                <w:sz w:val="22"/>
                <w:szCs w:val="22"/>
                <w:lang w:val="ro-RO"/>
              </w:rPr>
              <w:sym w:font="Wingdings" w:char="F06F"/>
            </w:r>
          </w:p>
        </w:tc>
        <w:tc>
          <w:tcPr>
            <w:tcW w:w="500" w:type="pct"/>
            <w:tcBorders>
              <w:top w:val="single" w:sz="4" w:space="0" w:color="auto"/>
            </w:tcBorders>
            <w:shd w:val="clear" w:color="auto" w:fill="auto"/>
          </w:tcPr>
          <w:p w14:paraId="618DABD5" w14:textId="77777777" w:rsidR="00064869" w:rsidRPr="00890205" w:rsidRDefault="00064869" w:rsidP="008A544B">
            <w:pPr>
              <w:pStyle w:val="BodyText3"/>
              <w:rPr>
                <w:rFonts w:ascii="Verdana" w:hAnsi="Verdana" w:cs="Calibri"/>
                <w:b w:val="0"/>
                <w:noProof/>
                <w:sz w:val="22"/>
                <w:szCs w:val="22"/>
                <w:lang w:val="ro-RO"/>
              </w:rPr>
            </w:pPr>
          </w:p>
          <w:p w14:paraId="1305F2D5" w14:textId="77777777" w:rsidR="00064869" w:rsidRPr="00890205" w:rsidRDefault="00064869" w:rsidP="008A544B">
            <w:pPr>
              <w:pStyle w:val="BodyText3"/>
              <w:rPr>
                <w:rFonts w:ascii="Verdana" w:hAnsi="Verdana" w:cs="Calibri"/>
                <w:b w:val="0"/>
                <w:noProof/>
                <w:sz w:val="22"/>
                <w:szCs w:val="22"/>
                <w:lang w:val="ro-RO"/>
              </w:rPr>
            </w:pPr>
          </w:p>
          <w:p w14:paraId="664190CC" w14:textId="77777777" w:rsidR="00064869" w:rsidRPr="00890205" w:rsidRDefault="00064869" w:rsidP="008A544B">
            <w:pPr>
              <w:pStyle w:val="BodyText3"/>
              <w:rPr>
                <w:rFonts w:ascii="Verdana" w:hAnsi="Verdana" w:cs="Calibri"/>
                <w:b w:val="0"/>
                <w:noProof/>
                <w:sz w:val="22"/>
                <w:szCs w:val="22"/>
                <w:lang w:val="ro-RO"/>
              </w:rPr>
            </w:pPr>
          </w:p>
          <w:p w14:paraId="7C5CBD85" w14:textId="77777777" w:rsidR="00064869" w:rsidRPr="00890205" w:rsidRDefault="00064869" w:rsidP="008A544B">
            <w:pPr>
              <w:pStyle w:val="BodyText3"/>
              <w:rPr>
                <w:rFonts w:ascii="Verdana" w:hAnsi="Verdana" w:cs="Calibri"/>
                <w:b w:val="0"/>
                <w:noProof/>
                <w:sz w:val="22"/>
                <w:szCs w:val="22"/>
                <w:lang w:val="ro-RO"/>
              </w:rPr>
            </w:pPr>
          </w:p>
          <w:p w14:paraId="0CDF883D" w14:textId="77777777" w:rsidR="00064869" w:rsidRPr="00890205" w:rsidRDefault="00064869" w:rsidP="008A544B">
            <w:pPr>
              <w:pStyle w:val="BodyText3"/>
              <w:rPr>
                <w:rFonts w:ascii="Verdana" w:hAnsi="Verdana" w:cs="Calibri"/>
                <w:b w:val="0"/>
                <w:noProof/>
                <w:sz w:val="22"/>
                <w:szCs w:val="22"/>
                <w:lang w:val="ro-RO"/>
              </w:rPr>
            </w:pPr>
          </w:p>
          <w:p w14:paraId="767A3571" w14:textId="77777777" w:rsidR="00064869" w:rsidRPr="00890205" w:rsidRDefault="00064869" w:rsidP="00064869">
            <w:pPr>
              <w:pStyle w:val="BodyText3"/>
              <w:rPr>
                <w:rFonts w:ascii="Verdana" w:hAnsi="Verdana" w:cs="Calibri"/>
                <w:b w:val="0"/>
                <w:noProof/>
                <w:sz w:val="22"/>
                <w:szCs w:val="22"/>
                <w:lang w:val="ro-RO"/>
              </w:rPr>
            </w:pPr>
            <w:r w:rsidRPr="00890205">
              <w:rPr>
                <w:rFonts w:ascii="Verdana" w:hAnsi="Verdana" w:cs="Calibri"/>
                <w:noProof/>
                <w:sz w:val="22"/>
                <w:szCs w:val="22"/>
                <w:lang w:val="ro-RO"/>
              </w:rPr>
              <w:sym w:font="Wingdings" w:char="F06F"/>
            </w:r>
          </w:p>
          <w:p w14:paraId="4961337A" w14:textId="77777777" w:rsidR="00064869" w:rsidRPr="00890205" w:rsidRDefault="00064869" w:rsidP="008A544B">
            <w:pPr>
              <w:pStyle w:val="BodyText3"/>
              <w:rPr>
                <w:rFonts w:ascii="Verdana" w:hAnsi="Verdana" w:cs="Calibri"/>
                <w:b w:val="0"/>
                <w:noProof/>
                <w:sz w:val="22"/>
                <w:szCs w:val="22"/>
                <w:lang w:val="ro-RO"/>
              </w:rPr>
            </w:pPr>
          </w:p>
          <w:p w14:paraId="310099E0" w14:textId="77777777" w:rsidR="00064869" w:rsidRPr="00890205" w:rsidRDefault="00064869" w:rsidP="008A544B">
            <w:pPr>
              <w:pStyle w:val="BodyText3"/>
              <w:rPr>
                <w:rFonts w:ascii="Verdana" w:hAnsi="Verdana" w:cs="Calibri"/>
                <w:b w:val="0"/>
                <w:noProof/>
                <w:sz w:val="22"/>
                <w:szCs w:val="22"/>
                <w:lang w:val="ro-RO"/>
              </w:rPr>
            </w:pPr>
          </w:p>
          <w:p w14:paraId="7F1BF5F2" w14:textId="77777777" w:rsidR="00064869" w:rsidRPr="00890205" w:rsidRDefault="00064869" w:rsidP="008A544B">
            <w:pPr>
              <w:pStyle w:val="BodyText3"/>
              <w:rPr>
                <w:rFonts w:ascii="Verdana" w:hAnsi="Verdana" w:cs="Calibri"/>
                <w:b w:val="0"/>
                <w:noProof/>
                <w:sz w:val="22"/>
                <w:szCs w:val="22"/>
                <w:lang w:val="ro-RO"/>
              </w:rPr>
            </w:pPr>
          </w:p>
          <w:p w14:paraId="6EB7415E" w14:textId="77777777" w:rsidR="00064869" w:rsidRPr="00890205" w:rsidRDefault="00064869" w:rsidP="008A544B">
            <w:pPr>
              <w:pStyle w:val="BodyText3"/>
              <w:rPr>
                <w:rFonts w:ascii="Verdana" w:hAnsi="Verdana" w:cs="Calibri"/>
                <w:b w:val="0"/>
                <w:noProof/>
                <w:sz w:val="22"/>
                <w:szCs w:val="22"/>
                <w:lang w:val="ro-RO"/>
              </w:rPr>
            </w:pPr>
          </w:p>
          <w:p w14:paraId="0753A81E" w14:textId="77777777" w:rsidR="00064869" w:rsidRPr="00890205" w:rsidRDefault="00064869" w:rsidP="008A544B">
            <w:pPr>
              <w:pStyle w:val="BodyText3"/>
              <w:rPr>
                <w:rFonts w:ascii="Verdana" w:hAnsi="Verdana" w:cs="Calibri"/>
                <w:b w:val="0"/>
                <w:noProof/>
                <w:sz w:val="22"/>
                <w:szCs w:val="22"/>
                <w:lang w:val="ro-RO"/>
              </w:rPr>
            </w:pPr>
          </w:p>
          <w:p w14:paraId="2F6528D8" w14:textId="77777777" w:rsidR="00064869" w:rsidRPr="00890205" w:rsidRDefault="00064869" w:rsidP="008A544B">
            <w:pPr>
              <w:pStyle w:val="BodyText3"/>
              <w:rPr>
                <w:rFonts w:ascii="Verdana" w:hAnsi="Verdana" w:cs="Calibri"/>
                <w:b w:val="0"/>
                <w:noProof/>
                <w:sz w:val="22"/>
                <w:szCs w:val="22"/>
                <w:lang w:val="ro-RO"/>
              </w:rPr>
            </w:pPr>
          </w:p>
          <w:p w14:paraId="56DCA4CF" w14:textId="77777777" w:rsidR="00064869" w:rsidRPr="00890205" w:rsidRDefault="00064869" w:rsidP="008A544B">
            <w:pPr>
              <w:pStyle w:val="BodyText3"/>
              <w:rPr>
                <w:rFonts w:ascii="Verdana" w:hAnsi="Verdana" w:cs="Calibri"/>
                <w:b w:val="0"/>
                <w:noProof/>
                <w:sz w:val="22"/>
                <w:szCs w:val="22"/>
                <w:lang w:val="ro-RO"/>
              </w:rPr>
            </w:pPr>
          </w:p>
          <w:p w14:paraId="69AB77D5" w14:textId="77777777" w:rsidR="00064869" w:rsidRPr="00890205" w:rsidRDefault="00064869" w:rsidP="008A544B">
            <w:pPr>
              <w:pStyle w:val="BodyText3"/>
              <w:rPr>
                <w:rFonts w:ascii="Verdana" w:hAnsi="Verdana" w:cs="Calibri"/>
                <w:b w:val="0"/>
                <w:noProof/>
                <w:sz w:val="22"/>
                <w:szCs w:val="22"/>
                <w:lang w:val="ro-RO"/>
              </w:rPr>
            </w:pPr>
          </w:p>
          <w:p w14:paraId="72211006" w14:textId="77777777" w:rsidR="00064869" w:rsidRPr="00890205" w:rsidRDefault="00064869" w:rsidP="008A544B">
            <w:pPr>
              <w:pStyle w:val="BodyText3"/>
              <w:rPr>
                <w:rFonts w:ascii="Verdana" w:hAnsi="Verdana" w:cs="Calibri"/>
                <w:b w:val="0"/>
                <w:noProof/>
                <w:sz w:val="22"/>
                <w:szCs w:val="22"/>
                <w:lang w:val="ro-RO"/>
              </w:rPr>
            </w:pPr>
          </w:p>
          <w:p w14:paraId="7970BABA" w14:textId="77777777" w:rsidR="00064869" w:rsidRPr="00890205" w:rsidRDefault="00064869" w:rsidP="008A544B">
            <w:pPr>
              <w:pStyle w:val="BodyText3"/>
              <w:rPr>
                <w:rFonts w:ascii="Verdana" w:hAnsi="Verdana" w:cs="Calibri"/>
                <w:b w:val="0"/>
                <w:noProof/>
                <w:sz w:val="22"/>
                <w:szCs w:val="22"/>
                <w:lang w:val="ro-RO"/>
              </w:rPr>
            </w:pPr>
          </w:p>
          <w:p w14:paraId="74B857D8" w14:textId="77777777" w:rsidR="00064869" w:rsidRPr="00890205" w:rsidRDefault="00064869" w:rsidP="008A544B">
            <w:pPr>
              <w:pStyle w:val="BodyText3"/>
              <w:rPr>
                <w:rFonts w:ascii="Verdana" w:hAnsi="Verdana" w:cs="Calibri"/>
                <w:noProof/>
                <w:sz w:val="22"/>
                <w:szCs w:val="22"/>
                <w:lang w:val="ro-RO"/>
              </w:rPr>
            </w:pPr>
            <w:r w:rsidRPr="00890205">
              <w:rPr>
                <w:rFonts w:ascii="Verdana" w:hAnsi="Verdana" w:cs="Calibri"/>
                <w:noProof/>
                <w:sz w:val="22"/>
                <w:szCs w:val="22"/>
                <w:lang w:val="ro-RO"/>
              </w:rPr>
              <w:sym w:font="Wingdings" w:char="F06F"/>
            </w:r>
          </w:p>
          <w:p w14:paraId="5F0EF76C" w14:textId="77777777" w:rsidR="00064869" w:rsidRPr="00890205" w:rsidRDefault="00064869" w:rsidP="008A544B">
            <w:pPr>
              <w:pStyle w:val="BodyText3"/>
              <w:rPr>
                <w:rFonts w:ascii="Verdana" w:hAnsi="Verdana" w:cs="Calibri"/>
                <w:noProof/>
                <w:sz w:val="22"/>
                <w:szCs w:val="22"/>
                <w:lang w:val="ro-RO"/>
              </w:rPr>
            </w:pPr>
          </w:p>
          <w:p w14:paraId="5C36D11C" w14:textId="77777777" w:rsidR="00064869" w:rsidRPr="00890205" w:rsidRDefault="00064869" w:rsidP="008A544B">
            <w:pPr>
              <w:pStyle w:val="BodyText3"/>
              <w:rPr>
                <w:rFonts w:ascii="Verdana" w:hAnsi="Verdana" w:cs="Calibri"/>
                <w:noProof/>
                <w:sz w:val="22"/>
                <w:szCs w:val="22"/>
                <w:lang w:val="ro-RO"/>
              </w:rPr>
            </w:pPr>
          </w:p>
          <w:p w14:paraId="3E010812" w14:textId="77777777" w:rsidR="00064869" w:rsidRPr="00890205" w:rsidRDefault="00064869" w:rsidP="008A544B">
            <w:pPr>
              <w:pStyle w:val="BodyText3"/>
              <w:rPr>
                <w:rFonts w:ascii="Verdana" w:hAnsi="Verdana" w:cs="Calibri"/>
                <w:noProof/>
                <w:sz w:val="22"/>
                <w:szCs w:val="22"/>
                <w:lang w:val="ro-RO"/>
              </w:rPr>
            </w:pPr>
          </w:p>
          <w:p w14:paraId="489F7FC4" w14:textId="77777777" w:rsidR="00064869" w:rsidRPr="00890205" w:rsidRDefault="00064869" w:rsidP="008A544B">
            <w:pPr>
              <w:pStyle w:val="BodyText3"/>
              <w:rPr>
                <w:rFonts w:ascii="Verdana" w:hAnsi="Verdana" w:cs="Calibri"/>
                <w:b w:val="0"/>
                <w:noProof/>
                <w:sz w:val="22"/>
                <w:szCs w:val="22"/>
                <w:lang w:val="ro-RO"/>
              </w:rPr>
            </w:pPr>
          </w:p>
          <w:p w14:paraId="29F56B41" w14:textId="77777777" w:rsidR="00064869" w:rsidRPr="00890205" w:rsidRDefault="00064869" w:rsidP="008A544B">
            <w:pPr>
              <w:pStyle w:val="BodyText3"/>
              <w:rPr>
                <w:rFonts w:ascii="Verdana" w:hAnsi="Verdana" w:cs="Calibri"/>
                <w:b w:val="0"/>
                <w:noProof/>
                <w:sz w:val="22"/>
                <w:szCs w:val="22"/>
                <w:lang w:val="ro-RO"/>
              </w:rPr>
            </w:pPr>
            <w:r w:rsidRPr="00890205">
              <w:rPr>
                <w:rFonts w:ascii="Verdana" w:hAnsi="Verdana" w:cs="Calibri"/>
                <w:noProof/>
                <w:sz w:val="22"/>
                <w:szCs w:val="22"/>
                <w:lang w:val="ro-RO"/>
              </w:rPr>
              <w:sym w:font="Wingdings" w:char="F06F"/>
            </w:r>
          </w:p>
          <w:p w14:paraId="4720696A" w14:textId="77777777" w:rsidR="00064869" w:rsidRPr="00890205" w:rsidRDefault="00064869" w:rsidP="008A544B">
            <w:pPr>
              <w:pStyle w:val="BodyText3"/>
              <w:rPr>
                <w:rFonts w:ascii="Verdana" w:hAnsi="Verdana" w:cs="Calibri"/>
                <w:b w:val="0"/>
                <w:noProof/>
                <w:sz w:val="22"/>
                <w:szCs w:val="22"/>
                <w:lang w:val="ro-RO"/>
              </w:rPr>
            </w:pPr>
          </w:p>
        </w:tc>
      </w:tr>
      <w:tr w:rsidR="00064869" w:rsidRPr="00890205" w14:paraId="50663EB3" w14:textId="77777777" w:rsidTr="008A544B">
        <w:trPr>
          <w:trHeight w:val="858"/>
          <w:jc w:val="center"/>
        </w:trPr>
        <w:tc>
          <w:tcPr>
            <w:tcW w:w="3928" w:type="pct"/>
            <w:tcBorders>
              <w:bottom w:val="single" w:sz="4" w:space="0" w:color="auto"/>
            </w:tcBorders>
            <w:shd w:val="clear" w:color="auto" w:fill="auto"/>
          </w:tcPr>
          <w:p w14:paraId="567538FA" w14:textId="77777777" w:rsidR="00064869" w:rsidRPr="00890205" w:rsidRDefault="00064869" w:rsidP="008A544B">
            <w:pPr>
              <w:spacing w:beforeLines="60" w:before="144" w:afterLines="60" w:after="144"/>
              <w:jc w:val="both"/>
              <w:rPr>
                <w:rFonts w:ascii="Verdana" w:hAnsi="Verdana" w:cs="Calibri"/>
                <w:b/>
                <w:bCs/>
                <w:noProof/>
                <w:sz w:val="22"/>
                <w:szCs w:val="22"/>
                <w:lang w:val="ro-RO"/>
              </w:rPr>
            </w:pPr>
            <w:r w:rsidRPr="00890205">
              <w:rPr>
                <w:rFonts w:ascii="Verdana" w:hAnsi="Verdana" w:cs="Calibri"/>
                <w:b/>
                <w:noProof/>
                <w:sz w:val="22"/>
                <w:szCs w:val="22"/>
                <w:lang w:val="ro-RO"/>
              </w:rPr>
              <w:lastRenderedPageBreak/>
              <w:t>2</w:t>
            </w:r>
            <w:r w:rsidRPr="00890205">
              <w:rPr>
                <w:rFonts w:ascii="Verdana" w:hAnsi="Verdana" w:cs="Calibri"/>
                <w:noProof/>
                <w:sz w:val="22"/>
                <w:szCs w:val="22"/>
                <w:lang w:val="ro-RO"/>
              </w:rPr>
              <w:t xml:space="preserve"> Proiectul se încadrează în plafonul maxim al sprijinului public nerambursabil  aşa cum este prezentat la punctul 5.1?</w:t>
            </w:r>
          </w:p>
        </w:tc>
        <w:tc>
          <w:tcPr>
            <w:tcW w:w="291" w:type="pct"/>
            <w:tcBorders>
              <w:top w:val="single" w:sz="4" w:space="0" w:color="auto"/>
              <w:bottom w:val="single" w:sz="4" w:space="0" w:color="auto"/>
            </w:tcBorders>
            <w:shd w:val="clear" w:color="auto" w:fill="auto"/>
            <w:vAlign w:val="center"/>
          </w:tcPr>
          <w:p w14:paraId="6A17A895" w14:textId="77777777" w:rsidR="00064869" w:rsidRPr="00890205" w:rsidRDefault="00064869" w:rsidP="008A544B">
            <w:pPr>
              <w:pStyle w:val="BodyText3"/>
              <w:rPr>
                <w:rFonts w:ascii="Verdana" w:hAnsi="Verdana" w:cs="Calibri"/>
                <w:b w:val="0"/>
                <w:noProof/>
                <w:sz w:val="22"/>
                <w:szCs w:val="22"/>
                <w:lang w:val="ro-RO"/>
              </w:rPr>
            </w:pPr>
            <w:r w:rsidRPr="00890205">
              <w:rPr>
                <w:rFonts w:ascii="Verdana" w:hAnsi="Verdana" w:cs="Calibri"/>
                <w:noProof/>
                <w:sz w:val="22"/>
                <w:szCs w:val="22"/>
                <w:lang w:val="ro-RO"/>
              </w:rPr>
              <w:sym w:font="Wingdings" w:char="F06F"/>
            </w:r>
          </w:p>
        </w:tc>
        <w:tc>
          <w:tcPr>
            <w:tcW w:w="281" w:type="pct"/>
            <w:tcBorders>
              <w:top w:val="single" w:sz="4" w:space="0" w:color="auto"/>
              <w:bottom w:val="single" w:sz="4" w:space="0" w:color="auto"/>
            </w:tcBorders>
            <w:vAlign w:val="center"/>
          </w:tcPr>
          <w:p w14:paraId="28AB4D33" w14:textId="77777777" w:rsidR="00064869" w:rsidRPr="00890205" w:rsidRDefault="00064869" w:rsidP="008A544B">
            <w:pPr>
              <w:pStyle w:val="BodyText3"/>
              <w:rPr>
                <w:rFonts w:ascii="Verdana" w:hAnsi="Verdana" w:cs="Calibri"/>
                <w:b w:val="0"/>
                <w:noProof/>
                <w:sz w:val="22"/>
                <w:szCs w:val="22"/>
                <w:lang w:val="ro-RO"/>
              </w:rPr>
            </w:pPr>
            <w:r w:rsidRPr="00890205">
              <w:rPr>
                <w:rFonts w:ascii="Verdana" w:hAnsi="Verdana" w:cs="Calibri"/>
                <w:noProof/>
                <w:sz w:val="22"/>
                <w:szCs w:val="22"/>
                <w:lang w:val="ro-RO"/>
              </w:rPr>
              <w:sym w:font="Wingdings" w:char="F06F"/>
            </w:r>
          </w:p>
        </w:tc>
        <w:tc>
          <w:tcPr>
            <w:tcW w:w="500" w:type="pct"/>
            <w:tcBorders>
              <w:top w:val="single" w:sz="4" w:space="0" w:color="auto"/>
              <w:bottom w:val="single" w:sz="4" w:space="0" w:color="auto"/>
            </w:tcBorders>
            <w:shd w:val="clear" w:color="auto" w:fill="D9D9D9" w:themeFill="background1" w:themeFillShade="D9"/>
            <w:vAlign w:val="center"/>
          </w:tcPr>
          <w:p w14:paraId="4EBD54AD" w14:textId="77777777" w:rsidR="00064869" w:rsidRPr="00890205" w:rsidRDefault="00064869" w:rsidP="008A544B">
            <w:pPr>
              <w:pStyle w:val="BodyText3"/>
              <w:rPr>
                <w:rFonts w:ascii="Verdana" w:hAnsi="Verdana" w:cs="Calibri"/>
                <w:b w:val="0"/>
                <w:noProof/>
                <w:sz w:val="22"/>
                <w:szCs w:val="22"/>
                <w:lang w:val="ro-RO"/>
              </w:rPr>
            </w:pPr>
          </w:p>
        </w:tc>
      </w:tr>
      <w:tr w:rsidR="00064869" w:rsidRPr="00890205" w14:paraId="11314A42" w14:textId="77777777" w:rsidTr="008A544B">
        <w:trPr>
          <w:trHeight w:val="1047"/>
          <w:jc w:val="center"/>
        </w:trPr>
        <w:tc>
          <w:tcPr>
            <w:tcW w:w="3928" w:type="pct"/>
            <w:tcBorders>
              <w:bottom w:val="single" w:sz="4" w:space="0" w:color="auto"/>
            </w:tcBorders>
            <w:shd w:val="clear" w:color="auto" w:fill="auto"/>
          </w:tcPr>
          <w:p w14:paraId="7D80284C" w14:textId="77777777" w:rsidR="00064869" w:rsidRPr="00890205" w:rsidRDefault="00064869" w:rsidP="008A544B">
            <w:pPr>
              <w:spacing w:beforeLines="60" w:before="144" w:afterLines="60" w:after="144"/>
              <w:jc w:val="both"/>
              <w:rPr>
                <w:rFonts w:ascii="Verdana" w:hAnsi="Verdana" w:cs="Calibri"/>
                <w:b/>
                <w:bCs/>
                <w:noProof/>
                <w:sz w:val="22"/>
                <w:szCs w:val="22"/>
                <w:lang w:val="ro-RO"/>
              </w:rPr>
            </w:pPr>
            <w:r w:rsidRPr="00890205">
              <w:rPr>
                <w:rFonts w:ascii="Verdana" w:hAnsi="Verdana" w:cs="Calibri"/>
                <w:b/>
                <w:noProof/>
                <w:sz w:val="22"/>
                <w:szCs w:val="22"/>
                <w:lang w:val="ro-RO"/>
              </w:rPr>
              <w:t>3</w:t>
            </w:r>
            <w:r w:rsidRPr="00890205">
              <w:rPr>
                <w:rFonts w:ascii="Verdana" w:hAnsi="Verdana" w:cs="Calibri"/>
                <w:noProof/>
                <w:sz w:val="22"/>
                <w:szCs w:val="22"/>
                <w:lang w:val="ro-RO"/>
              </w:rPr>
              <w:t xml:space="preserve"> Avansul solicitat se încadrează într-un cuantum de până la 50% din ajutorul  public nerambursabil?</w:t>
            </w:r>
          </w:p>
        </w:tc>
        <w:tc>
          <w:tcPr>
            <w:tcW w:w="291" w:type="pct"/>
            <w:tcBorders>
              <w:top w:val="single" w:sz="4" w:space="0" w:color="auto"/>
              <w:bottom w:val="single" w:sz="4" w:space="0" w:color="auto"/>
            </w:tcBorders>
            <w:shd w:val="clear" w:color="auto" w:fill="auto"/>
            <w:vAlign w:val="center"/>
          </w:tcPr>
          <w:p w14:paraId="3896F28E" w14:textId="77777777" w:rsidR="00064869" w:rsidRPr="00890205" w:rsidRDefault="00064869" w:rsidP="008A544B">
            <w:pPr>
              <w:pStyle w:val="BodyText3"/>
              <w:rPr>
                <w:rFonts w:ascii="Verdana" w:hAnsi="Verdana" w:cs="Calibri"/>
                <w:b w:val="0"/>
                <w:noProof/>
                <w:sz w:val="22"/>
                <w:szCs w:val="22"/>
                <w:lang w:val="ro-RO"/>
              </w:rPr>
            </w:pPr>
          </w:p>
          <w:p w14:paraId="11E410AC" w14:textId="77777777" w:rsidR="00064869" w:rsidRPr="00890205" w:rsidRDefault="00064869" w:rsidP="008A544B">
            <w:pPr>
              <w:pStyle w:val="BodyText3"/>
              <w:rPr>
                <w:rFonts w:ascii="Verdana" w:hAnsi="Verdana" w:cs="Calibri"/>
                <w:b w:val="0"/>
                <w:noProof/>
                <w:sz w:val="22"/>
                <w:szCs w:val="22"/>
                <w:lang w:val="ro-RO"/>
              </w:rPr>
            </w:pPr>
            <w:r w:rsidRPr="00890205">
              <w:rPr>
                <w:rFonts w:ascii="Verdana" w:hAnsi="Verdana" w:cs="Calibri"/>
                <w:noProof/>
                <w:sz w:val="22"/>
                <w:szCs w:val="22"/>
                <w:lang w:val="ro-RO"/>
              </w:rPr>
              <w:sym w:font="Wingdings" w:char="F06F"/>
            </w:r>
          </w:p>
        </w:tc>
        <w:tc>
          <w:tcPr>
            <w:tcW w:w="281" w:type="pct"/>
            <w:tcBorders>
              <w:top w:val="single" w:sz="4" w:space="0" w:color="auto"/>
              <w:bottom w:val="single" w:sz="4" w:space="0" w:color="auto"/>
            </w:tcBorders>
            <w:vAlign w:val="center"/>
          </w:tcPr>
          <w:p w14:paraId="75605D37" w14:textId="77777777" w:rsidR="00064869" w:rsidRPr="00890205" w:rsidRDefault="00064869" w:rsidP="008A544B">
            <w:pPr>
              <w:pStyle w:val="BodyText3"/>
              <w:rPr>
                <w:rFonts w:ascii="Verdana" w:hAnsi="Verdana" w:cs="Calibri"/>
                <w:b w:val="0"/>
                <w:noProof/>
                <w:sz w:val="22"/>
                <w:szCs w:val="22"/>
                <w:lang w:val="ro-RO"/>
              </w:rPr>
            </w:pPr>
          </w:p>
          <w:p w14:paraId="0CE4F2CE" w14:textId="77777777" w:rsidR="00064869" w:rsidRPr="00890205" w:rsidRDefault="00064869" w:rsidP="008A544B">
            <w:pPr>
              <w:pStyle w:val="BodyText3"/>
              <w:rPr>
                <w:rFonts w:ascii="Verdana" w:hAnsi="Verdana" w:cs="Calibri"/>
                <w:b w:val="0"/>
                <w:noProof/>
                <w:sz w:val="22"/>
                <w:szCs w:val="22"/>
                <w:lang w:val="ro-RO"/>
              </w:rPr>
            </w:pPr>
            <w:r w:rsidRPr="00890205">
              <w:rPr>
                <w:rFonts w:ascii="Verdana" w:hAnsi="Verdana" w:cs="Calibri"/>
                <w:noProof/>
                <w:sz w:val="22"/>
                <w:szCs w:val="22"/>
                <w:lang w:val="ro-RO"/>
              </w:rPr>
              <w:sym w:font="Wingdings" w:char="F06F"/>
            </w:r>
          </w:p>
        </w:tc>
        <w:tc>
          <w:tcPr>
            <w:tcW w:w="500" w:type="pct"/>
            <w:tcBorders>
              <w:top w:val="single" w:sz="4" w:space="0" w:color="auto"/>
              <w:bottom w:val="single" w:sz="4" w:space="0" w:color="auto"/>
            </w:tcBorders>
            <w:shd w:val="clear" w:color="auto" w:fill="auto"/>
            <w:vAlign w:val="center"/>
          </w:tcPr>
          <w:p w14:paraId="46438AFF" w14:textId="77777777" w:rsidR="00064869" w:rsidRPr="00890205" w:rsidRDefault="00064869" w:rsidP="008A544B">
            <w:pPr>
              <w:pStyle w:val="BodyText3"/>
              <w:rPr>
                <w:rFonts w:ascii="Verdana" w:hAnsi="Verdana" w:cs="Calibri"/>
                <w:noProof/>
                <w:sz w:val="22"/>
                <w:szCs w:val="22"/>
                <w:lang w:val="ro-RO"/>
              </w:rPr>
            </w:pPr>
          </w:p>
          <w:p w14:paraId="28384163" w14:textId="77777777" w:rsidR="00064869" w:rsidRPr="00890205" w:rsidRDefault="00064869" w:rsidP="008A544B">
            <w:pPr>
              <w:pStyle w:val="BodyText3"/>
              <w:rPr>
                <w:rFonts w:ascii="Verdana" w:hAnsi="Verdana" w:cs="Calibri"/>
                <w:b w:val="0"/>
                <w:noProof/>
                <w:sz w:val="22"/>
                <w:szCs w:val="22"/>
                <w:lang w:val="ro-RO"/>
              </w:rPr>
            </w:pPr>
            <w:r w:rsidRPr="00890205">
              <w:rPr>
                <w:rFonts w:ascii="Verdana" w:hAnsi="Verdana" w:cs="Calibri"/>
                <w:noProof/>
                <w:sz w:val="22"/>
                <w:szCs w:val="22"/>
                <w:lang w:val="ro-RO"/>
              </w:rPr>
              <w:sym w:font="Wingdings" w:char="F06F"/>
            </w:r>
          </w:p>
        </w:tc>
      </w:tr>
    </w:tbl>
    <w:p w14:paraId="2AFA90E8" w14:textId="77777777" w:rsidR="00064869" w:rsidRPr="00890205" w:rsidRDefault="00064869">
      <w:pPr>
        <w:rPr>
          <w:rFonts w:ascii="Verdana" w:hAnsi="Verdana"/>
          <w:sz w:val="22"/>
          <w:szCs w:val="22"/>
          <w:lang w:val="ro-RO"/>
        </w:rPr>
      </w:pPr>
    </w:p>
    <w:p w14:paraId="6995E055" w14:textId="77777777" w:rsidR="00064869" w:rsidRPr="00890205" w:rsidRDefault="00064869">
      <w:pPr>
        <w:rPr>
          <w:rFonts w:ascii="Verdana" w:hAnsi="Verdana"/>
          <w:sz w:val="22"/>
          <w:szCs w:val="22"/>
          <w:lang w:val="ro-RO"/>
        </w:rPr>
      </w:pPr>
    </w:p>
    <w:tbl>
      <w:tblPr>
        <w:tblW w:w="5000" w:type="pct"/>
        <w:jc w:val="center"/>
        <w:tblCellMar>
          <w:left w:w="30" w:type="dxa"/>
          <w:right w:w="30" w:type="dxa"/>
        </w:tblCellMar>
        <w:tblLook w:val="0000" w:firstRow="0" w:lastRow="0" w:firstColumn="0" w:lastColumn="0" w:noHBand="0" w:noVBand="0"/>
      </w:tblPr>
      <w:tblGrid>
        <w:gridCol w:w="3252"/>
        <w:gridCol w:w="1903"/>
        <w:gridCol w:w="2271"/>
        <w:gridCol w:w="2205"/>
      </w:tblGrid>
      <w:tr w:rsidR="00064869" w:rsidRPr="00890205" w14:paraId="6EDE4A54" w14:textId="77777777" w:rsidTr="00064869">
        <w:trPr>
          <w:trHeight w:val="213"/>
          <w:jc w:val="center"/>
        </w:trPr>
        <w:tc>
          <w:tcPr>
            <w:tcW w:w="5000" w:type="pct"/>
            <w:gridSpan w:val="4"/>
            <w:tcBorders>
              <w:top w:val="single" w:sz="2" w:space="0" w:color="008080"/>
              <w:left w:val="single" w:sz="6" w:space="0" w:color="008080"/>
              <w:bottom w:val="single" w:sz="2" w:space="0" w:color="008080"/>
            </w:tcBorders>
            <w:shd w:val="solid" w:color="008080" w:fill="auto"/>
            <w:vAlign w:val="center"/>
          </w:tcPr>
          <w:p w14:paraId="35CC04BB" w14:textId="77777777" w:rsidR="00064869" w:rsidRPr="00890205" w:rsidRDefault="00064869" w:rsidP="00064869">
            <w:pPr>
              <w:pStyle w:val="Heading1"/>
              <w:jc w:val="center"/>
              <w:rPr>
                <w:rFonts w:ascii="Verdana" w:hAnsi="Verdana" w:cs="Calibri"/>
                <w:sz w:val="22"/>
                <w:szCs w:val="22"/>
                <w:lang w:val="ro-RO"/>
              </w:rPr>
            </w:pPr>
            <w:r w:rsidRPr="00890205">
              <w:rPr>
                <w:rFonts w:ascii="Verdana" w:hAnsi="Verdana" w:cs="Calibri"/>
                <w:sz w:val="22"/>
                <w:szCs w:val="22"/>
                <w:lang w:val="ro-RO"/>
              </w:rPr>
              <w:t>Plan Financiar Măsura 5</w:t>
            </w:r>
          </w:p>
        </w:tc>
      </w:tr>
      <w:tr w:rsidR="00064869" w:rsidRPr="00890205" w14:paraId="5AF3FD19" w14:textId="77777777" w:rsidTr="00064869">
        <w:trPr>
          <w:trHeight w:val="190"/>
          <w:jc w:val="center"/>
        </w:trPr>
        <w:tc>
          <w:tcPr>
            <w:tcW w:w="1688" w:type="pct"/>
            <w:tcBorders>
              <w:top w:val="single" w:sz="2" w:space="0" w:color="008080"/>
              <w:left w:val="single" w:sz="6" w:space="0" w:color="008080"/>
              <w:bottom w:val="single" w:sz="6" w:space="0" w:color="008080"/>
              <w:right w:val="single" w:sz="6" w:space="0" w:color="008080"/>
            </w:tcBorders>
            <w:shd w:val="solid" w:color="008080" w:fill="auto"/>
            <w:vAlign w:val="center"/>
          </w:tcPr>
          <w:p w14:paraId="60D674E5" w14:textId="77777777" w:rsidR="00064869" w:rsidRPr="00890205" w:rsidRDefault="00064869" w:rsidP="00064869">
            <w:pPr>
              <w:jc w:val="center"/>
              <w:rPr>
                <w:rFonts w:ascii="Verdana" w:hAnsi="Verdana" w:cs="Calibri"/>
                <w:snapToGrid w:val="0"/>
                <w:sz w:val="22"/>
                <w:szCs w:val="22"/>
                <w:lang w:val="ro-RO"/>
              </w:rPr>
            </w:pPr>
          </w:p>
        </w:tc>
        <w:tc>
          <w:tcPr>
            <w:tcW w:w="988" w:type="pct"/>
            <w:tcBorders>
              <w:top w:val="single" w:sz="6" w:space="0" w:color="008080"/>
              <w:left w:val="single" w:sz="6" w:space="0" w:color="008080"/>
              <w:bottom w:val="single" w:sz="6" w:space="0" w:color="008080"/>
            </w:tcBorders>
            <w:shd w:val="solid" w:color="008080" w:fill="auto"/>
            <w:vAlign w:val="center"/>
          </w:tcPr>
          <w:p w14:paraId="1E4F631D" w14:textId="77777777" w:rsidR="00064869" w:rsidRPr="00890205" w:rsidRDefault="00064869" w:rsidP="00064869">
            <w:pPr>
              <w:jc w:val="center"/>
              <w:rPr>
                <w:rFonts w:ascii="Verdana" w:hAnsi="Verdana" w:cs="Calibri"/>
                <w:b/>
                <w:snapToGrid w:val="0"/>
                <w:sz w:val="22"/>
                <w:szCs w:val="22"/>
                <w:lang w:val="ro-RO"/>
              </w:rPr>
            </w:pPr>
            <w:r w:rsidRPr="00890205">
              <w:rPr>
                <w:rFonts w:ascii="Verdana" w:hAnsi="Verdana" w:cs="Calibri"/>
                <w:b/>
                <w:snapToGrid w:val="0"/>
                <w:sz w:val="22"/>
                <w:szCs w:val="22"/>
                <w:lang w:val="ro-RO"/>
              </w:rPr>
              <w:t>Cheltuieli eligibile</w:t>
            </w:r>
          </w:p>
        </w:tc>
        <w:tc>
          <w:tcPr>
            <w:tcW w:w="1179" w:type="pct"/>
            <w:tcBorders>
              <w:top w:val="single" w:sz="6" w:space="0" w:color="008080"/>
              <w:bottom w:val="single" w:sz="6" w:space="0" w:color="008080"/>
            </w:tcBorders>
            <w:shd w:val="solid" w:color="008080" w:fill="auto"/>
            <w:vAlign w:val="center"/>
          </w:tcPr>
          <w:p w14:paraId="669A14EB" w14:textId="77777777" w:rsidR="00064869" w:rsidRPr="00890205" w:rsidRDefault="00064869" w:rsidP="00064869">
            <w:pPr>
              <w:jc w:val="center"/>
              <w:rPr>
                <w:rFonts w:ascii="Verdana" w:hAnsi="Verdana" w:cs="Calibri"/>
                <w:b/>
                <w:snapToGrid w:val="0"/>
                <w:sz w:val="22"/>
                <w:szCs w:val="22"/>
                <w:lang w:val="ro-RO"/>
              </w:rPr>
            </w:pPr>
            <w:r w:rsidRPr="00890205">
              <w:rPr>
                <w:rFonts w:ascii="Verdana" w:hAnsi="Verdana" w:cs="Calibri"/>
                <w:b/>
                <w:snapToGrid w:val="0"/>
                <w:sz w:val="22"/>
                <w:szCs w:val="22"/>
                <w:lang w:val="ro-RO"/>
              </w:rPr>
              <w:t>Cheltuieli neeligibile</w:t>
            </w:r>
          </w:p>
        </w:tc>
        <w:tc>
          <w:tcPr>
            <w:tcW w:w="1145" w:type="pct"/>
            <w:tcBorders>
              <w:top w:val="single" w:sz="6" w:space="0" w:color="008080"/>
              <w:bottom w:val="single" w:sz="6" w:space="0" w:color="008080"/>
            </w:tcBorders>
            <w:shd w:val="solid" w:color="008080" w:fill="auto"/>
            <w:vAlign w:val="center"/>
          </w:tcPr>
          <w:p w14:paraId="40215CDA" w14:textId="77777777" w:rsidR="00064869" w:rsidRPr="00890205" w:rsidRDefault="00064869" w:rsidP="00064869">
            <w:pPr>
              <w:jc w:val="center"/>
              <w:rPr>
                <w:rFonts w:ascii="Verdana" w:hAnsi="Verdana" w:cs="Calibri"/>
                <w:b/>
                <w:snapToGrid w:val="0"/>
                <w:sz w:val="22"/>
                <w:szCs w:val="22"/>
                <w:lang w:val="ro-RO"/>
              </w:rPr>
            </w:pPr>
            <w:r w:rsidRPr="00890205">
              <w:rPr>
                <w:rFonts w:ascii="Verdana" w:hAnsi="Verdana" w:cs="Calibri"/>
                <w:b/>
                <w:snapToGrid w:val="0"/>
                <w:sz w:val="22"/>
                <w:szCs w:val="22"/>
                <w:lang w:val="ro-RO"/>
              </w:rPr>
              <w:t>Total proiect</w:t>
            </w:r>
          </w:p>
        </w:tc>
      </w:tr>
      <w:tr w:rsidR="00064869" w:rsidRPr="00890205" w14:paraId="5BA2CA46" w14:textId="77777777" w:rsidTr="00064869">
        <w:trPr>
          <w:trHeight w:val="88"/>
          <w:jc w:val="center"/>
        </w:trPr>
        <w:tc>
          <w:tcPr>
            <w:tcW w:w="1688" w:type="pct"/>
            <w:tcBorders>
              <w:top w:val="single" w:sz="2" w:space="0" w:color="008080"/>
              <w:left w:val="single" w:sz="6" w:space="0" w:color="008080"/>
              <w:bottom w:val="single" w:sz="4" w:space="0" w:color="auto"/>
              <w:right w:val="single" w:sz="6" w:space="0" w:color="008080"/>
            </w:tcBorders>
            <w:shd w:val="solid" w:color="008080" w:fill="auto"/>
            <w:vAlign w:val="center"/>
          </w:tcPr>
          <w:p w14:paraId="5D41831E" w14:textId="77777777" w:rsidR="00064869" w:rsidRPr="00890205" w:rsidRDefault="00064869" w:rsidP="00064869">
            <w:pPr>
              <w:jc w:val="center"/>
              <w:rPr>
                <w:rFonts w:ascii="Verdana" w:hAnsi="Verdana" w:cs="Calibri"/>
                <w:snapToGrid w:val="0"/>
                <w:sz w:val="22"/>
                <w:szCs w:val="22"/>
                <w:lang w:val="ro-RO"/>
              </w:rPr>
            </w:pPr>
            <w:r w:rsidRPr="00890205">
              <w:rPr>
                <w:rFonts w:ascii="Verdana" w:hAnsi="Verdana" w:cs="Calibri"/>
                <w:snapToGrid w:val="0"/>
                <w:sz w:val="22"/>
                <w:szCs w:val="22"/>
                <w:lang w:val="ro-RO"/>
              </w:rPr>
              <w:t>0</w:t>
            </w:r>
          </w:p>
        </w:tc>
        <w:tc>
          <w:tcPr>
            <w:tcW w:w="988" w:type="pct"/>
            <w:tcBorders>
              <w:top w:val="single" w:sz="6" w:space="0" w:color="008080"/>
              <w:left w:val="single" w:sz="6" w:space="0" w:color="008080"/>
              <w:bottom w:val="single" w:sz="4" w:space="0" w:color="auto"/>
              <w:right w:val="single" w:sz="6" w:space="0" w:color="008080"/>
            </w:tcBorders>
            <w:shd w:val="solid" w:color="008080" w:fill="auto"/>
            <w:vAlign w:val="center"/>
          </w:tcPr>
          <w:p w14:paraId="35500A57" w14:textId="77777777" w:rsidR="00064869" w:rsidRPr="00890205" w:rsidRDefault="00064869" w:rsidP="00064869">
            <w:pPr>
              <w:jc w:val="center"/>
              <w:rPr>
                <w:rFonts w:ascii="Verdana" w:hAnsi="Verdana" w:cs="Calibri"/>
                <w:b/>
                <w:snapToGrid w:val="0"/>
                <w:sz w:val="22"/>
                <w:szCs w:val="22"/>
                <w:lang w:val="ro-RO"/>
              </w:rPr>
            </w:pPr>
            <w:r w:rsidRPr="00890205">
              <w:rPr>
                <w:rFonts w:ascii="Verdana" w:hAnsi="Verdana" w:cs="Calibri"/>
                <w:b/>
                <w:snapToGrid w:val="0"/>
                <w:sz w:val="22"/>
                <w:szCs w:val="22"/>
                <w:lang w:val="ro-RO"/>
              </w:rPr>
              <w:t>1</w:t>
            </w:r>
          </w:p>
        </w:tc>
        <w:tc>
          <w:tcPr>
            <w:tcW w:w="1179" w:type="pct"/>
            <w:tcBorders>
              <w:top w:val="single" w:sz="6" w:space="0" w:color="008080"/>
              <w:left w:val="single" w:sz="6" w:space="0" w:color="008080"/>
              <w:bottom w:val="single" w:sz="4" w:space="0" w:color="auto"/>
              <w:right w:val="single" w:sz="6" w:space="0" w:color="008080"/>
            </w:tcBorders>
            <w:shd w:val="solid" w:color="008080" w:fill="auto"/>
            <w:vAlign w:val="center"/>
          </w:tcPr>
          <w:p w14:paraId="5AA9696C" w14:textId="77777777" w:rsidR="00064869" w:rsidRPr="00890205" w:rsidRDefault="00064869" w:rsidP="00064869">
            <w:pPr>
              <w:jc w:val="center"/>
              <w:rPr>
                <w:rFonts w:ascii="Verdana" w:hAnsi="Verdana" w:cs="Calibri"/>
                <w:b/>
                <w:snapToGrid w:val="0"/>
                <w:sz w:val="22"/>
                <w:szCs w:val="22"/>
                <w:lang w:val="ro-RO"/>
              </w:rPr>
            </w:pPr>
            <w:r w:rsidRPr="00890205">
              <w:rPr>
                <w:rFonts w:ascii="Verdana" w:hAnsi="Verdana" w:cs="Calibri"/>
                <w:b/>
                <w:snapToGrid w:val="0"/>
                <w:sz w:val="22"/>
                <w:szCs w:val="22"/>
                <w:lang w:val="ro-RO"/>
              </w:rPr>
              <w:t>2</w:t>
            </w:r>
          </w:p>
        </w:tc>
        <w:tc>
          <w:tcPr>
            <w:tcW w:w="1145" w:type="pct"/>
            <w:tcBorders>
              <w:top w:val="single" w:sz="6" w:space="0" w:color="008080"/>
              <w:left w:val="single" w:sz="6" w:space="0" w:color="008080"/>
              <w:bottom w:val="single" w:sz="4" w:space="0" w:color="auto"/>
            </w:tcBorders>
            <w:shd w:val="solid" w:color="008080" w:fill="auto"/>
            <w:vAlign w:val="center"/>
          </w:tcPr>
          <w:p w14:paraId="303E2874" w14:textId="77777777" w:rsidR="00064869" w:rsidRPr="00890205" w:rsidRDefault="00064869" w:rsidP="00064869">
            <w:pPr>
              <w:jc w:val="center"/>
              <w:rPr>
                <w:rFonts w:ascii="Verdana" w:hAnsi="Verdana" w:cs="Calibri"/>
                <w:b/>
                <w:snapToGrid w:val="0"/>
                <w:sz w:val="22"/>
                <w:szCs w:val="22"/>
                <w:lang w:val="ro-RO"/>
              </w:rPr>
            </w:pPr>
            <w:r w:rsidRPr="00890205">
              <w:rPr>
                <w:rFonts w:ascii="Verdana" w:hAnsi="Verdana" w:cs="Calibri"/>
                <w:b/>
                <w:snapToGrid w:val="0"/>
                <w:sz w:val="22"/>
                <w:szCs w:val="22"/>
                <w:lang w:val="ro-RO"/>
              </w:rPr>
              <w:t>3</w:t>
            </w:r>
          </w:p>
        </w:tc>
      </w:tr>
      <w:tr w:rsidR="00064869" w:rsidRPr="00890205" w14:paraId="6C1FAC84" w14:textId="77777777" w:rsidTr="00064869">
        <w:trPr>
          <w:trHeight w:val="65"/>
          <w:jc w:val="center"/>
        </w:trPr>
        <w:tc>
          <w:tcPr>
            <w:tcW w:w="1688" w:type="pct"/>
            <w:tcBorders>
              <w:top w:val="single" w:sz="4" w:space="0" w:color="auto"/>
              <w:left w:val="single" w:sz="4" w:space="0" w:color="auto"/>
              <w:bottom w:val="single" w:sz="4" w:space="0" w:color="auto"/>
              <w:right w:val="single" w:sz="4" w:space="0" w:color="auto"/>
            </w:tcBorders>
            <w:shd w:val="solid" w:color="008080" w:fill="auto"/>
            <w:vAlign w:val="center"/>
          </w:tcPr>
          <w:p w14:paraId="0F36BAFF" w14:textId="77777777" w:rsidR="00064869" w:rsidRPr="00890205" w:rsidRDefault="00064869" w:rsidP="00064869">
            <w:pPr>
              <w:jc w:val="center"/>
              <w:rPr>
                <w:rFonts w:ascii="Verdana" w:hAnsi="Verdana" w:cs="Calibri"/>
                <w:snapToGrid w:val="0"/>
                <w:sz w:val="22"/>
                <w:szCs w:val="22"/>
                <w:lang w:val="ro-RO"/>
              </w:rPr>
            </w:pPr>
          </w:p>
        </w:tc>
        <w:tc>
          <w:tcPr>
            <w:tcW w:w="988" w:type="pct"/>
            <w:tcBorders>
              <w:top w:val="single" w:sz="4" w:space="0" w:color="auto"/>
              <w:left w:val="single" w:sz="4" w:space="0" w:color="auto"/>
              <w:bottom w:val="single" w:sz="4" w:space="0" w:color="auto"/>
              <w:right w:val="single" w:sz="4" w:space="0" w:color="auto"/>
            </w:tcBorders>
            <w:shd w:val="solid" w:color="008080" w:fill="auto"/>
            <w:vAlign w:val="center"/>
          </w:tcPr>
          <w:p w14:paraId="41B07AC4" w14:textId="77777777" w:rsidR="00064869" w:rsidRPr="00890205" w:rsidRDefault="00064869" w:rsidP="00064869">
            <w:pPr>
              <w:jc w:val="center"/>
              <w:rPr>
                <w:rFonts w:ascii="Verdana" w:hAnsi="Verdana" w:cs="Calibri"/>
                <w:b/>
                <w:snapToGrid w:val="0"/>
                <w:sz w:val="22"/>
                <w:szCs w:val="22"/>
                <w:lang w:val="ro-RO"/>
              </w:rPr>
            </w:pPr>
            <w:r w:rsidRPr="00890205">
              <w:rPr>
                <w:rFonts w:ascii="Verdana" w:hAnsi="Verdana" w:cs="Calibri"/>
                <w:b/>
                <w:snapToGrid w:val="0"/>
                <w:sz w:val="22"/>
                <w:szCs w:val="22"/>
                <w:lang w:val="ro-RO"/>
              </w:rPr>
              <w:t>Euro</w:t>
            </w:r>
          </w:p>
        </w:tc>
        <w:tc>
          <w:tcPr>
            <w:tcW w:w="1179" w:type="pct"/>
            <w:tcBorders>
              <w:top w:val="single" w:sz="4" w:space="0" w:color="auto"/>
              <w:left w:val="single" w:sz="4" w:space="0" w:color="auto"/>
              <w:bottom w:val="single" w:sz="4" w:space="0" w:color="auto"/>
              <w:right w:val="single" w:sz="4" w:space="0" w:color="auto"/>
            </w:tcBorders>
            <w:shd w:val="solid" w:color="008080" w:fill="auto"/>
            <w:vAlign w:val="center"/>
          </w:tcPr>
          <w:p w14:paraId="2A627889" w14:textId="77777777" w:rsidR="00064869" w:rsidRPr="00890205" w:rsidRDefault="00064869" w:rsidP="00064869">
            <w:pPr>
              <w:jc w:val="center"/>
              <w:rPr>
                <w:rFonts w:ascii="Verdana" w:hAnsi="Verdana" w:cs="Calibri"/>
                <w:b/>
                <w:snapToGrid w:val="0"/>
                <w:sz w:val="22"/>
                <w:szCs w:val="22"/>
                <w:lang w:val="ro-RO"/>
              </w:rPr>
            </w:pPr>
            <w:r w:rsidRPr="00890205">
              <w:rPr>
                <w:rFonts w:ascii="Verdana" w:hAnsi="Verdana" w:cs="Calibri"/>
                <w:b/>
                <w:snapToGrid w:val="0"/>
                <w:sz w:val="22"/>
                <w:szCs w:val="22"/>
                <w:lang w:val="ro-RO"/>
              </w:rPr>
              <w:t>Euro</w:t>
            </w:r>
          </w:p>
        </w:tc>
        <w:tc>
          <w:tcPr>
            <w:tcW w:w="1145" w:type="pct"/>
            <w:tcBorders>
              <w:top w:val="single" w:sz="4" w:space="0" w:color="auto"/>
              <w:left w:val="single" w:sz="4" w:space="0" w:color="auto"/>
              <w:bottom w:val="single" w:sz="4" w:space="0" w:color="auto"/>
              <w:right w:val="single" w:sz="4" w:space="0" w:color="auto"/>
            </w:tcBorders>
            <w:shd w:val="solid" w:color="008080" w:fill="auto"/>
            <w:vAlign w:val="center"/>
          </w:tcPr>
          <w:p w14:paraId="1EB6F69D" w14:textId="77777777" w:rsidR="00064869" w:rsidRPr="00890205" w:rsidRDefault="00064869" w:rsidP="00064869">
            <w:pPr>
              <w:jc w:val="center"/>
              <w:rPr>
                <w:rFonts w:ascii="Verdana" w:hAnsi="Verdana" w:cs="Calibri"/>
                <w:b/>
                <w:snapToGrid w:val="0"/>
                <w:sz w:val="22"/>
                <w:szCs w:val="22"/>
                <w:lang w:val="ro-RO"/>
              </w:rPr>
            </w:pPr>
            <w:r w:rsidRPr="00890205">
              <w:rPr>
                <w:rFonts w:ascii="Verdana" w:hAnsi="Verdana" w:cs="Calibri"/>
                <w:b/>
                <w:snapToGrid w:val="0"/>
                <w:sz w:val="22"/>
                <w:szCs w:val="22"/>
                <w:lang w:val="ro-RO"/>
              </w:rPr>
              <w:t>Euro</w:t>
            </w:r>
          </w:p>
        </w:tc>
      </w:tr>
      <w:tr w:rsidR="00064869" w:rsidRPr="00890205" w14:paraId="1C9A7282" w14:textId="77777777" w:rsidTr="00064869">
        <w:trPr>
          <w:trHeight w:val="250"/>
          <w:jc w:val="center"/>
        </w:trPr>
        <w:tc>
          <w:tcPr>
            <w:tcW w:w="1688" w:type="pct"/>
            <w:tcBorders>
              <w:top w:val="single" w:sz="4" w:space="0" w:color="auto"/>
              <w:left w:val="single" w:sz="4" w:space="0" w:color="auto"/>
              <w:bottom w:val="single" w:sz="4" w:space="0" w:color="auto"/>
              <w:right w:val="single" w:sz="4" w:space="0" w:color="auto"/>
            </w:tcBorders>
            <w:shd w:val="solid" w:color="FFFFFF" w:fill="auto"/>
            <w:vAlign w:val="center"/>
          </w:tcPr>
          <w:p w14:paraId="162A28BC" w14:textId="77777777" w:rsidR="00064869" w:rsidRPr="00890205" w:rsidRDefault="00064869" w:rsidP="008A544B">
            <w:pPr>
              <w:jc w:val="both"/>
              <w:rPr>
                <w:rFonts w:ascii="Verdana" w:hAnsi="Verdana" w:cs="Calibri"/>
                <w:b/>
                <w:snapToGrid w:val="0"/>
                <w:sz w:val="22"/>
                <w:szCs w:val="22"/>
                <w:lang w:val="ro-RO"/>
              </w:rPr>
            </w:pPr>
            <w:r w:rsidRPr="00890205">
              <w:rPr>
                <w:rFonts w:ascii="Verdana" w:hAnsi="Verdana" w:cs="Calibri"/>
                <w:b/>
                <w:snapToGrid w:val="0"/>
                <w:sz w:val="22"/>
                <w:szCs w:val="22"/>
                <w:lang w:val="ro-RO"/>
              </w:rPr>
              <w:t>1. Ajutor public nerambursabil</w:t>
            </w:r>
          </w:p>
        </w:tc>
        <w:tc>
          <w:tcPr>
            <w:tcW w:w="988" w:type="pct"/>
            <w:tcBorders>
              <w:top w:val="single" w:sz="4" w:space="0" w:color="auto"/>
              <w:left w:val="single" w:sz="4" w:space="0" w:color="auto"/>
              <w:bottom w:val="single" w:sz="4" w:space="0" w:color="auto"/>
              <w:right w:val="single" w:sz="4" w:space="0" w:color="auto"/>
            </w:tcBorders>
            <w:shd w:val="solid" w:color="C0C0C0" w:fill="auto"/>
            <w:vAlign w:val="center"/>
          </w:tcPr>
          <w:p w14:paraId="6A69739C" w14:textId="77777777" w:rsidR="00064869" w:rsidRPr="00890205" w:rsidRDefault="00064869" w:rsidP="008A544B">
            <w:pPr>
              <w:jc w:val="both"/>
              <w:rPr>
                <w:rFonts w:ascii="Verdana" w:hAnsi="Verdana" w:cs="Calibri"/>
                <w:b/>
                <w:snapToGrid w:val="0"/>
                <w:sz w:val="22"/>
                <w:szCs w:val="22"/>
                <w:lang w:val="ro-RO"/>
              </w:rPr>
            </w:pPr>
          </w:p>
        </w:tc>
        <w:tc>
          <w:tcPr>
            <w:tcW w:w="1179" w:type="pct"/>
            <w:tcBorders>
              <w:top w:val="single" w:sz="4" w:space="0" w:color="auto"/>
              <w:left w:val="single" w:sz="4" w:space="0" w:color="auto"/>
              <w:bottom w:val="single" w:sz="4" w:space="0" w:color="auto"/>
              <w:right w:val="single" w:sz="4" w:space="0" w:color="auto"/>
            </w:tcBorders>
            <w:shd w:val="solid" w:color="008080" w:fill="auto"/>
            <w:vAlign w:val="center"/>
          </w:tcPr>
          <w:p w14:paraId="6A85142A" w14:textId="77777777" w:rsidR="00064869" w:rsidRPr="00890205" w:rsidRDefault="00064869" w:rsidP="008A544B">
            <w:pPr>
              <w:jc w:val="both"/>
              <w:rPr>
                <w:rFonts w:ascii="Verdana" w:hAnsi="Verdana" w:cs="Calibri"/>
                <w:b/>
                <w:snapToGrid w:val="0"/>
                <w:sz w:val="22"/>
                <w:szCs w:val="22"/>
                <w:lang w:val="ro-RO"/>
              </w:rPr>
            </w:pPr>
          </w:p>
        </w:tc>
        <w:tc>
          <w:tcPr>
            <w:tcW w:w="1145" w:type="pct"/>
            <w:tcBorders>
              <w:top w:val="single" w:sz="4" w:space="0" w:color="auto"/>
              <w:left w:val="single" w:sz="4" w:space="0" w:color="auto"/>
              <w:bottom w:val="single" w:sz="4" w:space="0" w:color="auto"/>
            </w:tcBorders>
            <w:shd w:val="solid" w:color="C0C0C0" w:fill="auto"/>
            <w:vAlign w:val="center"/>
          </w:tcPr>
          <w:p w14:paraId="0E639010" w14:textId="77777777" w:rsidR="00064869" w:rsidRPr="00890205" w:rsidRDefault="00064869" w:rsidP="008A544B">
            <w:pPr>
              <w:jc w:val="both"/>
              <w:rPr>
                <w:rFonts w:ascii="Verdana" w:hAnsi="Verdana" w:cs="Calibri"/>
                <w:b/>
                <w:snapToGrid w:val="0"/>
                <w:sz w:val="22"/>
                <w:szCs w:val="22"/>
                <w:lang w:val="ro-RO"/>
              </w:rPr>
            </w:pPr>
          </w:p>
        </w:tc>
      </w:tr>
      <w:tr w:rsidR="00064869" w:rsidRPr="00890205" w14:paraId="610FEC01" w14:textId="77777777" w:rsidTr="00064869">
        <w:trPr>
          <w:trHeight w:val="213"/>
          <w:jc w:val="center"/>
        </w:trPr>
        <w:tc>
          <w:tcPr>
            <w:tcW w:w="1688" w:type="pct"/>
            <w:tcBorders>
              <w:top w:val="single" w:sz="4" w:space="0" w:color="auto"/>
              <w:left w:val="single" w:sz="6" w:space="0" w:color="008080"/>
              <w:bottom w:val="single" w:sz="6" w:space="0" w:color="008080"/>
              <w:right w:val="single" w:sz="6" w:space="0" w:color="008080"/>
            </w:tcBorders>
            <w:shd w:val="solid" w:color="FFFFFF" w:fill="auto"/>
            <w:vAlign w:val="center"/>
          </w:tcPr>
          <w:p w14:paraId="6C279DA5" w14:textId="77777777" w:rsidR="00064869" w:rsidRPr="00890205" w:rsidRDefault="00064869" w:rsidP="008A544B">
            <w:pPr>
              <w:jc w:val="both"/>
              <w:rPr>
                <w:rFonts w:ascii="Verdana" w:hAnsi="Verdana" w:cs="Calibri"/>
                <w:b/>
                <w:snapToGrid w:val="0"/>
                <w:sz w:val="22"/>
                <w:szCs w:val="22"/>
                <w:lang w:val="ro-RO"/>
              </w:rPr>
            </w:pPr>
            <w:r w:rsidRPr="00890205">
              <w:rPr>
                <w:rFonts w:ascii="Verdana" w:hAnsi="Verdana" w:cs="Calibri"/>
                <w:b/>
                <w:snapToGrid w:val="0"/>
                <w:sz w:val="22"/>
                <w:szCs w:val="22"/>
                <w:lang w:val="ro-RO"/>
              </w:rPr>
              <w:t>2. Cofinanţare privată, din care:</w:t>
            </w:r>
          </w:p>
        </w:tc>
        <w:tc>
          <w:tcPr>
            <w:tcW w:w="988" w:type="pct"/>
            <w:tcBorders>
              <w:top w:val="single" w:sz="4" w:space="0" w:color="auto"/>
              <w:left w:val="single" w:sz="6" w:space="0" w:color="008080"/>
              <w:bottom w:val="single" w:sz="4" w:space="0" w:color="auto"/>
              <w:right w:val="single" w:sz="4" w:space="0" w:color="auto"/>
            </w:tcBorders>
            <w:shd w:val="solid" w:color="C0C0C0" w:fill="auto"/>
            <w:vAlign w:val="center"/>
          </w:tcPr>
          <w:p w14:paraId="46D7BA87" w14:textId="77777777" w:rsidR="00064869" w:rsidRPr="00890205" w:rsidRDefault="00064869" w:rsidP="008A544B">
            <w:pPr>
              <w:jc w:val="both"/>
              <w:rPr>
                <w:rFonts w:ascii="Verdana" w:hAnsi="Verdana" w:cs="Calibri"/>
                <w:b/>
                <w:snapToGrid w:val="0"/>
                <w:sz w:val="22"/>
                <w:szCs w:val="22"/>
                <w:lang w:val="ro-RO"/>
              </w:rPr>
            </w:pPr>
          </w:p>
        </w:tc>
        <w:tc>
          <w:tcPr>
            <w:tcW w:w="1179" w:type="pct"/>
            <w:tcBorders>
              <w:top w:val="single" w:sz="4" w:space="0" w:color="auto"/>
              <w:left w:val="single" w:sz="4" w:space="0" w:color="auto"/>
              <w:bottom w:val="single" w:sz="4" w:space="0" w:color="auto"/>
              <w:right w:val="single" w:sz="4" w:space="0" w:color="auto"/>
            </w:tcBorders>
            <w:shd w:val="solid" w:color="C0C0C0" w:fill="auto"/>
            <w:vAlign w:val="center"/>
          </w:tcPr>
          <w:p w14:paraId="5D1BA2FC" w14:textId="77777777" w:rsidR="00064869" w:rsidRPr="00890205" w:rsidRDefault="00064869" w:rsidP="008A544B">
            <w:pPr>
              <w:jc w:val="both"/>
              <w:rPr>
                <w:rFonts w:ascii="Verdana" w:hAnsi="Verdana" w:cs="Calibri"/>
                <w:b/>
                <w:snapToGrid w:val="0"/>
                <w:sz w:val="22"/>
                <w:szCs w:val="22"/>
                <w:lang w:val="ro-RO"/>
              </w:rPr>
            </w:pPr>
          </w:p>
        </w:tc>
        <w:tc>
          <w:tcPr>
            <w:tcW w:w="1145" w:type="pct"/>
            <w:tcBorders>
              <w:top w:val="single" w:sz="4" w:space="0" w:color="auto"/>
              <w:left w:val="single" w:sz="4" w:space="0" w:color="auto"/>
              <w:bottom w:val="single" w:sz="4" w:space="0" w:color="auto"/>
            </w:tcBorders>
            <w:shd w:val="solid" w:color="C0C0C0" w:fill="auto"/>
            <w:vAlign w:val="center"/>
          </w:tcPr>
          <w:p w14:paraId="08488481" w14:textId="77777777" w:rsidR="00064869" w:rsidRPr="00890205" w:rsidRDefault="00064869" w:rsidP="008A544B">
            <w:pPr>
              <w:jc w:val="both"/>
              <w:rPr>
                <w:rFonts w:ascii="Verdana" w:hAnsi="Verdana" w:cs="Calibri"/>
                <w:b/>
                <w:snapToGrid w:val="0"/>
                <w:sz w:val="22"/>
                <w:szCs w:val="22"/>
                <w:lang w:val="ro-RO"/>
              </w:rPr>
            </w:pPr>
          </w:p>
        </w:tc>
      </w:tr>
      <w:tr w:rsidR="00064869" w:rsidRPr="00890205" w14:paraId="69857C04" w14:textId="77777777" w:rsidTr="00064869">
        <w:trPr>
          <w:trHeight w:val="213"/>
          <w:jc w:val="center"/>
        </w:trPr>
        <w:tc>
          <w:tcPr>
            <w:tcW w:w="1688" w:type="pct"/>
            <w:tcBorders>
              <w:top w:val="single" w:sz="6" w:space="0" w:color="008080"/>
              <w:left w:val="single" w:sz="6" w:space="0" w:color="008080"/>
              <w:bottom w:val="single" w:sz="6" w:space="0" w:color="008080"/>
              <w:right w:val="single" w:sz="6" w:space="0" w:color="008080"/>
            </w:tcBorders>
            <w:shd w:val="solid" w:color="FFFFFF" w:fill="auto"/>
            <w:vAlign w:val="center"/>
          </w:tcPr>
          <w:p w14:paraId="3ADDC379" w14:textId="77777777" w:rsidR="00064869" w:rsidRPr="00890205" w:rsidRDefault="00064869" w:rsidP="008A544B">
            <w:pPr>
              <w:jc w:val="both"/>
              <w:rPr>
                <w:rFonts w:ascii="Verdana" w:hAnsi="Verdana" w:cs="Calibri"/>
                <w:snapToGrid w:val="0"/>
                <w:sz w:val="22"/>
                <w:szCs w:val="22"/>
                <w:lang w:val="ro-RO"/>
              </w:rPr>
            </w:pPr>
            <w:r w:rsidRPr="00890205">
              <w:rPr>
                <w:rFonts w:ascii="Verdana" w:hAnsi="Verdana" w:cs="Calibri"/>
                <w:snapToGrid w:val="0"/>
                <w:sz w:val="22"/>
                <w:szCs w:val="22"/>
                <w:lang w:val="ro-RO"/>
              </w:rPr>
              <w:t xml:space="preserve">      - autofinanţare</w:t>
            </w:r>
          </w:p>
        </w:tc>
        <w:tc>
          <w:tcPr>
            <w:tcW w:w="988" w:type="pct"/>
            <w:tcBorders>
              <w:top w:val="single" w:sz="4" w:space="0" w:color="auto"/>
              <w:left w:val="single" w:sz="6" w:space="0" w:color="008080"/>
              <w:bottom w:val="single" w:sz="4" w:space="0" w:color="auto"/>
              <w:right w:val="single" w:sz="4" w:space="0" w:color="auto"/>
            </w:tcBorders>
            <w:shd w:val="solid" w:color="C0C0C0" w:fill="auto"/>
            <w:vAlign w:val="center"/>
          </w:tcPr>
          <w:p w14:paraId="68A0BC04" w14:textId="77777777" w:rsidR="00064869" w:rsidRPr="00890205" w:rsidRDefault="00064869" w:rsidP="008A544B">
            <w:pPr>
              <w:jc w:val="both"/>
              <w:rPr>
                <w:rFonts w:ascii="Verdana" w:hAnsi="Verdana" w:cs="Calibri"/>
                <w:b/>
                <w:snapToGrid w:val="0"/>
                <w:sz w:val="22"/>
                <w:szCs w:val="22"/>
                <w:lang w:val="ro-RO"/>
              </w:rPr>
            </w:pPr>
          </w:p>
        </w:tc>
        <w:tc>
          <w:tcPr>
            <w:tcW w:w="1179" w:type="pct"/>
            <w:tcBorders>
              <w:top w:val="single" w:sz="4" w:space="0" w:color="auto"/>
              <w:left w:val="single" w:sz="4" w:space="0" w:color="auto"/>
              <w:bottom w:val="single" w:sz="4" w:space="0" w:color="auto"/>
              <w:right w:val="single" w:sz="4" w:space="0" w:color="auto"/>
            </w:tcBorders>
            <w:shd w:val="solid" w:color="C0C0C0" w:fill="auto"/>
            <w:vAlign w:val="center"/>
          </w:tcPr>
          <w:p w14:paraId="7959D518" w14:textId="77777777" w:rsidR="00064869" w:rsidRPr="00890205" w:rsidRDefault="00064869" w:rsidP="008A544B">
            <w:pPr>
              <w:jc w:val="both"/>
              <w:rPr>
                <w:rFonts w:ascii="Verdana" w:hAnsi="Verdana" w:cs="Calibri"/>
                <w:b/>
                <w:snapToGrid w:val="0"/>
                <w:sz w:val="22"/>
                <w:szCs w:val="22"/>
                <w:lang w:val="ro-RO"/>
              </w:rPr>
            </w:pPr>
          </w:p>
        </w:tc>
        <w:tc>
          <w:tcPr>
            <w:tcW w:w="1145" w:type="pct"/>
            <w:tcBorders>
              <w:top w:val="single" w:sz="4" w:space="0" w:color="auto"/>
              <w:left w:val="single" w:sz="4" w:space="0" w:color="auto"/>
              <w:bottom w:val="single" w:sz="4" w:space="0" w:color="auto"/>
            </w:tcBorders>
            <w:shd w:val="solid" w:color="C0C0C0" w:fill="auto"/>
            <w:vAlign w:val="center"/>
          </w:tcPr>
          <w:p w14:paraId="0650EC4A" w14:textId="77777777" w:rsidR="00064869" w:rsidRPr="00890205" w:rsidRDefault="00064869" w:rsidP="008A544B">
            <w:pPr>
              <w:jc w:val="both"/>
              <w:rPr>
                <w:rFonts w:ascii="Verdana" w:hAnsi="Verdana" w:cs="Calibri"/>
                <w:b/>
                <w:snapToGrid w:val="0"/>
                <w:sz w:val="22"/>
                <w:szCs w:val="22"/>
                <w:lang w:val="ro-RO"/>
              </w:rPr>
            </w:pPr>
          </w:p>
        </w:tc>
      </w:tr>
      <w:tr w:rsidR="00064869" w:rsidRPr="00890205" w14:paraId="440CD72A" w14:textId="77777777" w:rsidTr="00064869">
        <w:trPr>
          <w:trHeight w:val="213"/>
          <w:jc w:val="center"/>
        </w:trPr>
        <w:tc>
          <w:tcPr>
            <w:tcW w:w="1688" w:type="pct"/>
            <w:tcBorders>
              <w:top w:val="single" w:sz="6" w:space="0" w:color="008080"/>
              <w:left w:val="single" w:sz="6" w:space="0" w:color="008080"/>
              <w:bottom w:val="single" w:sz="6" w:space="0" w:color="008080"/>
              <w:right w:val="single" w:sz="6" w:space="0" w:color="008080"/>
            </w:tcBorders>
            <w:shd w:val="solid" w:color="FFFFFF" w:fill="auto"/>
            <w:vAlign w:val="center"/>
          </w:tcPr>
          <w:p w14:paraId="40F39AF1" w14:textId="77777777" w:rsidR="00064869" w:rsidRPr="00890205" w:rsidRDefault="00064869" w:rsidP="008A544B">
            <w:pPr>
              <w:jc w:val="both"/>
              <w:rPr>
                <w:rFonts w:ascii="Verdana" w:hAnsi="Verdana" w:cs="Calibri"/>
                <w:snapToGrid w:val="0"/>
                <w:sz w:val="22"/>
                <w:szCs w:val="22"/>
                <w:lang w:val="ro-RO"/>
              </w:rPr>
            </w:pPr>
            <w:r w:rsidRPr="00890205">
              <w:rPr>
                <w:rFonts w:ascii="Verdana" w:hAnsi="Verdana" w:cs="Calibri"/>
                <w:snapToGrid w:val="0"/>
                <w:sz w:val="22"/>
                <w:szCs w:val="22"/>
                <w:lang w:val="ro-RO"/>
              </w:rPr>
              <w:t xml:space="preserve">      - împrumuturi</w:t>
            </w:r>
          </w:p>
        </w:tc>
        <w:tc>
          <w:tcPr>
            <w:tcW w:w="988" w:type="pct"/>
            <w:tcBorders>
              <w:top w:val="single" w:sz="4" w:space="0" w:color="auto"/>
              <w:left w:val="single" w:sz="6" w:space="0" w:color="008080"/>
              <w:bottom w:val="single" w:sz="4" w:space="0" w:color="auto"/>
              <w:right w:val="single" w:sz="4" w:space="0" w:color="auto"/>
            </w:tcBorders>
            <w:shd w:val="solid" w:color="C0C0C0" w:fill="auto"/>
            <w:vAlign w:val="center"/>
          </w:tcPr>
          <w:p w14:paraId="5C8BE232" w14:textId="77777777" w:rsidR="00064869" w:rsidRPr="00890205" w:rsidRDefault="00064869" w:rsidP="008A544B">
            <w:pPr>
              <w:jc w:val="both"/>
              <w:rPr>
                <w:rFonts w:ascii="Verdana" w:hAnsi="Verdana" w:cs="Calibri"/>
                <w:b/>
                <w:snapToGrid w:val="0"/>
                <w:sz w:val="22"/>
                <w:szCs w:val="22"/>
                <w:lang w:val="ro-RO"/>
              </w:rPr>
            </w:pPr>
          </w:p>
        </w:tc>
        <w:tc>
          <w:tcPr>
            <w:tcW w:w="1179" w:type="pct"/>
            <w:tcBorders>
              <w:top w:val="single" w:sz="4" w:space="0" w:color="auto"/>
              <w:left w:val="single" w:sz="4" w:space="0" w:color="auto"/>
              <w:bottom w:val="single" w:sz="4" w:space="0" w:color="auto"/>
              <w:right w:val="single" w:sz="4" w:space="0" w:color="auto"/>
            </w:tcBorders>
            <w:shd w:val="solid" w:color="C0C0C0" w:fill="auto"/>
            <w:vAlign w:val="center"/>
          </w:tcPr>
          <w:p w14:paraId="7D717F69" w14:textId="77777777" w:rsidR="00064869" w:rsidRPr="00890205" w:rsidRDefault="00064869" w:rsidP="008A544B">
            <w:pPr>
              <w:jc w:val="both"/>
              <w:rPr>
                <w:rFonts w:ascii="Verdana" w:hAnsi="Verdana" w:cs="Calibri"/>
                <w:b/>
                <w:snapToGrid w:val="0"/>
                <w:sz w:val="22"/>
                <w:szCs w:val="22"/>
                <w:lang w:val="ro-RO"/>
              </w:rPr>
            </w:pPr>
          </w:p>
        </w:tc>
        <w:tc>
          <w:tcPr>
            <w:tcW w:w="1145" w:type="pct"/>
            <w:tcBorders>
              <w:top w:val="single" w:sz="4" w:space="0" w:color="auto"/>
              <w:left w:val="single" w:sz="4" w:space="0" w:color="auto"/>
              <w:bottom w:val="single" w:sz="4" w:space="0" w:color="auto"/>
            </w:tcBorders>
            <w:shd w:val="solid" w:color="C0C0C0" w:fill="auto"/>
            <w:vAlign w:val="center"/>
          </w:tcPr>
          <w:p w14:paraId="0631EAE4" w14:textId="77777777" w:rsidR="00064869" w:rsidRPr="00890205" w:rsidRDefault="00064869" w:rsidP="008A544B">
            <w:pPr>
              <w:jc w:val="both"/>
              <w:rPr>
                <w:rFonts w:ascii="Verdana" w:hAnsi="Verdana" w:cs="Calibri"/>
                <w:b/>
                <w:snapToGrid w:val="0"/>
                <w:sz w:val="22"/>
                <w:szCs w:val="22"/>
                <w:lang w:val="ro-RO"/>
              </w:rPr>
            </w:pPr>
          </w:p>
        </w:tc>
      </w:tr>
      <w:tr w:rsidR="00064869" w:rsidRPr="00890205" w14:paraId="144902A2" w14:textId="77777777" w:rsidTr="00064869">
        <w:trPr>
          <w:trHeight w:val="213"/>
          <w:jc w:val="center"/>
        </w:trPr>
        <w:tc>
          <w:tcPr>
            <w:tcW w:w="1688" w:type="pct"/>
            <w:tcBorders>
              <w:top w:val="single" w:sz="6" w:space="0" w:color="008080"/>
              <w:left w:val="single" w:sz="6" w:space="0" w:color="008080"/>
              <w:bottom w:val="single" w:sz="6" w:space="0" w:color="008080"/>
              <w:right w:val="single" w:sz="6" w:space="0" w:color="008080"/>
            </w:tcBorders>
            <w:shd w:val="solid" w:color="FFFFFF" w:fill="auto"/>
            <w:vAlign w:val="center"/>
          </w:tcPr>
          <w:p w14:paraId="3BA731C9" w14:textId="77777777" w:rsidR="00064869" w:rsidRPr="00890205" w:rsidRDefault="00064869" w:rsidP="008A544B">
            <w:pPr>
              <w:jc w:val="both"/>
              <w:rPr>
                <w:rFonts w:ascii="Verdana" w:hAnsi="Verdana" w:cs="Calibri"/>
                <w:snapToGrid w:val="0"/>
                <w:sz w:val="22"/>
                <w:szCs w:val="22"/>
                <w:lang w:val="ro-RO"/>
              </w:rPr>
            </w:pPr>
            <w:r w:rsidRPr="00890205">
              <w:rPr>
                <w:rFonts w:ascii="Verdana" w:hAnsi="Verdana" w:cs="Calibri"/>
                <w:b/>
                <w:snapToGrid w:val="0"/>
                <w:sz w:val="22"/>
                <w:szCs w:val="22"/>
                <w:lang w:val="ro-RO"/>
              </w:rPr>
              <w:t>3. TOTAL PROIECT</w:t>
            </w:r>
          </w:p>
        </w:tc>
        <w:tc>
          <w:tcPr>
            <w:tcW w:w="988" w:type="pct"/>
            <w:tcBorders>
              <w:top w:val="single" w:sz="4" w:space="0" w:color="auto"/>
              <w:left w:val="single" w:sz="6" w:space="0" w:color="008080"/>
              <w:bottom w:val="single" w:sz="4" w:space="0" w:color="auto"/>
              <w:right w:val="single" w:sz="4" w:space="0" w:color="auto"/>
            </w:tcBorders>
            <w:shd w:val="solid" w:color="C0C0C0" w:fill="auto"/>
            <w:vAlign w:val="center"/>
          </w:tcPr>
          <w:p w14:paraId="182DC975" w14:textId="77777777" w:rsidR="00064869" w:rsidRPr="00890205" w:rsidRDefault="00064869" w:rsidP="008A544B">
            <w:pPr>
              <w:jc w:val="both"/>
              <w:rPr>
                <w:rFonts w:ascii="Verdana" w:hAnsi="Verdana" w:cs="Calibri"/>
                <w:b/>
                <w:snapToGrid w:val="0"/>
                <w:sz w:val="22"/>
                <w:szCs w:val="22"/>
                <w:lang w:val="ro-RO"/>
              </w:rPr>
            </w:pPr>
          </w:p>
        </w:tc>
        <w:tc>
          <w:tcPr>
            <w:tcW w:w="1179" w:type="pct"/>
            <w:tcBorders>
              <w:top w:val="single" w:sz="4" w:space="0" w:color="auto"/>
              <w:left w:val="single" w:sz="4" w:space="0" w:color="auto"/>
              <w:bottom w:val="single" w:sz="4" w:space="0" w:color="auto"/>
              <w:right w:val="single" w:sz="4" w:space="0" w:color="auto"/>
            </w:tcBorders>
            <w:shd w:val="solid" w:color="C0C0C0" w:fill="auto"/>
            <w:vAlign w:val="center"/>
          </w:tcPr>
          <w:p w14:paraId="2F965463" w14:textId="77777777" w:rsidR="00064869" w:rsidRPr="00890205" w:rsidRDefault="00064869" w:rsidP="008A544B">
            <w:pPr>
              <w:jc w:val="both"/>
              <w:rPr>
                <w:rFonts w:ascii="Verdana" w:hAnsi="Verdana" w:cs="Calibri"/>
                <w:b/>
                <w:snapToGrid w:val="0"/>
                <w:sz w:val="22"/>
                <w:szCs w:val="22"/>
                <w:lang w:val="ro-RO"/>
              </w:rPr>
            </w:pPr>
          </w:p>
        </w:tc>
        <w:tc>
          <w:tcPr>
            <w:tcW w:w="1145" w:type="pct"/>
            <w:tcBorders>
              <w:top w:val="single" w:sz="4" w:space="0" w:color="auto"/>
              <w:left w:val="single" w:sz="4" w:space="0" w:color="auto"/>
              <w:bottom w:val="single" w:sz="4" w:space="0" w:color="auto"/>
            </w:tcBorders>
            <w:shd w:val="solid" w:color="C0C0C0" w:fill="auto"/>
            <w:vAlign w:val="center"/>
          </w:tcPr>
          <w:p w14:paraId="35302D5C" w14:textId="77777777" w:rsidR="00064869" w:rsidRPr="00890205" w:rsidRDefault="00064869" w:rsidP="008A544B">
            <w:pPr>
              <w:jc w:val="both"/>
              <w:rPr>
                <w:rFonts w:ascii="Verdana" w:hAnsi="Verdana" w:cs="Calibri"/>
                <w:b/>
                <w:snapToGrid w:val="0"/>
                <w:sz w:val="22"/>
                <w:szCs w:val="22"/>
                <w:lang w:val="ro-RO"/>
              </w:rPr>
            </w:pPr>
          </w:p>
        </w:tc>
      </w:tr>
      <w:tr w:rsidR="00064869" w:rsidRPr="00890205" w14:paraId="40ACEA14" w14:textId="77777777" w:rsidTr="00064869">
        <w:trPr>
          <w:trHeight w:val="213"/>
          <w:jc w:val="center"/>
        </w:trPr>
        <w:tc>
          <w:tcPr>
            <w:tcW w:w="1688" w:type="pct"/>
            <w:tcBorders>
              <w:top w:val="single" w:sz="6" w:space="0" w:color="008080"/>
              <w:left w:val="single" w:sz="6" w:space="0" w:color="008080"/>
              <w:bottom w:val="single" w:sz="6" w:space="0" w:color="008080"/>
              <w:right w:val="single" w:sz="6" w:space="0" w:color="008080"/>
            </w:tcBorders>
            <w:shd w:val="solid" w:color="FFFFFF" w:fill="auto"/>
            <w:vAlign w:val="center"/>
          </w:tcPr>
          <w:p w14:paraId="4FF6BD05" w14:textId="77777777" w:rsidR="00064869" w:rsidRPr="00890205" w:rsidRDefault="00064869" w:rsidP="008A544B">
            <w:pPr>
              <w:jc w:val="both"/>
              <w:rPr>
                <w:rFonts w:ascii="Verdana" w:hAnsi="Verdana" w:cs="Calibri"/>
                <w:snapToGrid w:val="0"/>
                <w:sz w:val="22"/>
                <w:szCs w:val="22"/>
                <w:lang w:val="ro-RO"/>
              </w:rPr>
            </w:pPr>
            <w:r w:rsidRPr="00890205">
              <w:rPr>
                <w:rFonts w:ascii="Verdana" w:hAnsi="Verdana" w:cs="Calibri"/>
                <w:snapToGrid w:val="0"/>
                <w:sz w:val="22"/>
                <w:szCs w:val="22"/>
                <w:lang w:val="ro-RO"/>
              </w:rPr>
              <w:t>Procent contribuţie publică</w:t>
            </w:r>
          </w:p>
        </w:tc>
        <w:tc>
          <w:tcPr>
            <w:tcW w:w="988" w:type="pct"/>
            <w:tcBorders>
              <w:top w:val="single" w:sz="4" w:space="0" w:color="auto"/>
              <w:left w:val="single" w:sz="6" w:space="0" w:color="008080"/>
              <w:bottom w:val="single" w:sz="4" w:space="0" w:color="auto"/>
              <w:right w:val="single" w:sz="4" w:space="0" w:color="auto"/>
            </w:tcBorders>
            <w:shd w:val="solid" w:color="C0C0C0" w:fill="auto"/>
            <w:vAlign w:val="center"/>
          </w:tcPr>
          <w:p w14:paraId="47BE3D2F" w14:textId="77777777" w:rsidR="00064869" w:rsidRPr="00890205" w:rsidRDefault="00064869" w:rsidP="008A544B">
            <w:pPr>
              <w:jc w:val="both"/>
              <w:rPr>
                <w:rFonts w:ascii="Verdana" w:hAnsi="Verdana" w:cs="Calibri"/>
                <w:b/>
                <w:snapToGrid w:val="0"/>
                <w:sz w:val="22"/>
                <w:szCs w:val="22"/>
                <w:lang w:val="ro-RO"/>
              </w:rPr>
            </w:pPr>
          </w:p>
        </w:tc>
        <w:tc>
          <w:tcPr>
            <w:tcW w:w="1179" w:type="pct"/>
            <w:tcBorders>
              <w:top w:val="single" w:sz="4" w:space="0" w:color="auto"/>
              <w:left w:val="single" w:sz="4" w:space="0" w:color="auto"/>
              <w:bottom w:val="single" w:sz="4" w:space="0" w:color="auto"/>
              <w:right w:val="single" w:sz="4" w:space="0" w:color="auto"/>
            </w:tcBorders>
            <w:shd w:val="solid" w:color="C0C0C0" w:fill="auto"/>
            <w:vAlign w:val="center"/>
          </w:tcPr>
          <w:p w14:paraId="683E2224" w14:textId="77777777" w:rsidR="00064869" w:rsidRPr="00890205" w:rsidRDefault="00064869" w:rsidP="008A544B">
            <w:pPr>
              <w:jc w:val="both"/>
              <w:rPr>
                <w:rFonts w:ascii="Verdana" w:hAnsi="Verdana" w:cs="Calibri"/>
                <w:b/>
                <w:snapToGrid w:val="0"/>
                <w:sz w:val="22"/>
                <w:szCs w:val="22"/>
                <w:lang w:val="ro-RO"/>
              </w:rPr>
            </w:pPr>
          </w:p>
        </w:tc>
        <w:tc>
          <w:tcPr>
            <w:tcW w:w="1145" w:type="pct"/>
            <w:tcBorders>
              <w:top w:val="single" w:sz="4" w:space="0" w:color="auto"/>
              <w:left w:val="single" w:sz="4" w:space="0" w:color="auto"/>
              <w:bottom w:val="single" w:sz="4" w:space="0" w:color="auto"/>
            </w:tcBorders>
            <w:shd w:val="solid" w:color="C0C0C0" w:fill="auto"/>
            <w:vAlign w:val="center"/>
          </w:tcPr>
          <w:p w14:paraId="32B0B8C3" w14:textId="77777777" w:rsidR="00064869" w:rsidRPr="00890205" w:rsidRDefault="00064869" w:rsidP="008A544B">
            <w:pPr>
              <w:jc w:val="both"/>
              <w:rPr>
                <w:rFonts w:ascii="Verdana" w:hAnsi="Verdana" w:cs="Calibri"/>
                <w:b/>
                <w:snapToGrid w:val="0"/>
                <w:sz w:val="22"/>
                <w:szCs w:val="22"/>
                <w:lang w:val="ro-RO"/>
              </w:rPr>
            </w:pPr>
          </w:p>
        </w:tc>
      </w:tr>
      <w:tr w:rsidR="00064869" w:rsidRPr="00890205" w14:paraId="26DAE8D7" w14:textId="77777777" w:rsidTr="00064869">
        <w:trPr>
          <w:trHeight w:val="213"/>
          <w:jc w:val="center"/>
        </w:trPr>
        <w:tc>
          <w:tcPr>
            <w:tcW w:w="1688" w:type="pct"/>
            <w:tcBorders>
              <w:top w:val="single" w:sz="6" w:space="0" w:color="008080"/>
              <w:left w:val="single" w:sz="6" w:space="0" w:color="008080"/>
              <w:bottom w:val="single" w:sz="6" w:space="0" w:color="008080"/>
              <w:right w:val="single" w:sz="6" w:space="0" w:color="008080"/>
            </w:tcBorders>
            <w:shd w:val="solid" w:color="FFFFFF" w:fill="auto"/>
            <w:vAlign w:val="center"/>
          </w:tcPr>
          <w:p w14:paraId="449CE7EB" w14:textId="77777777" w:rsidR="00064869" w:rsidRPr="00890205" w:rsidRDefault="00064869" w:rsidP="008A544B">
            <w:pPr>
              <w:jc w:val="both"/>
              <w:rPr>
                <w:rFonts w:ascii="Verdana" w:hAnsi="Verdana" w:cs="Calibri"/>
                <w:snapToGrid w:val="0"/>
                <w:sz w:val="22"/>
                <w:szCs w:val="22"/>
                <w:lang w:val="ro-RO"/>
              </w:rPr>
            </w:pPr>
            <w:r w:rsidRPr="00890205">
              <w:rPr>
                <w:rFonts w:ascii="Verdana" w:hAnsi="Verdana" w:cs="Calibri"/>
                <w:snapToGrid w:val="0"/>
                <w:sz w:val="22"/>
                <w:szCs w:val="22"/>
                <w:lang w:val="ro-RO"/>
              </w:rPr>
              <w:t>Avans solicitat</w:t>
            </w:r>
          </w:p>
        </w:tc>
        <w:tc>
          <w:tcPr>
            <w:tcW w:w="988" w:type="pct"/>
            <w:tcBorders>
              <w:top w:val="single" w:sz="4" w:space="0" w:color="auto"/>
              <w:left w:val="single" w:sz="6" w:space="0" w:color="008080"/>
              <w:bottom w:val="single" w:sz="4" w:space="0" w:color="auto"/>
              <w:right w:val="single" w:sz="4" w:space="0" w:color="auto"/>
            </w:tcBorders>
            <w:shd w:val="solid" w:color="C0C0C0" w:fill="auto"/>
            <w:vAlign w:val="center"/>
          </w:tcPr>
          <w:p w14:paraId="5279F65D" w14:textId="77777777" w:rsidR="00064869" w:rsidRPr="00890205" w:rsidRDefault="00064869" w:rsidP="008A544B">
            <w:pPr>
              <w:jc w:val="both"/>
              <w:rPr>
                <w:rFonts w:ascii="Verdana" w:hAnsi="Verdana" w:cs="Calibri"/>
                <w:b/>
                <w:snapToGrid w:val="0"/>
                <w:sz w:val="22"/>
                <w:szCs w:val="22"/>
                <w:lang w:val="ro-RO"/>
              </w:rPr>
            </w:pPr>
          </w:p>
        </w:tc>
        <w:tc>
          <w:tcPr>
            <w:tcW w:w="1179" w:type="pct"/>
            <w:tcBorders>
              <w:top w:val="single" w:sz="4" w:space="0" w:color="auto"/>
              <w:left w:val="single" w:sz="4" w:space="0" w:color="auto"/>
              <w:bottom w:val="single" w:sz="4" w:space="0" w:color="auto"/>
              <w:right w:val="single" w:sz="4" w:space="0" w:color="auto"/>
            </w:tcBorders>
            <w:shd w:val="solid" w:color="C0C0C0" w:fill="auto"/>
            <w:vAlign w:val="center"/>
          </w:tcPr>
          <w:p w14:paraId="2BED3F61" w14:textId="77777777" w:rsidR="00064869" w:rsidRPr="00890205" w:rsidRDefault="00064869" w:rsidP="008A544B">
            <w:pPr>
              <w:jc w:val="both"/>
              <w:rPr>
                <w:rFonts w:ascii="Verdana" w:hAnsi="Verdana" w:cs="Calibri"/>
                <w:b/>
                <w:snapToGrid w:val="0"/>
                <w:sz w:val="22"/>
                <w:szCs w:val="22"/>
                <w:lang w:val="ro-RO"/>
              </w:rPr>
            </w:pPr>
          </w:p>
        </w:tc>
        <w:tc>
          <w:tcPr>
            <w:tcW w:w="1145" w:type="pct"/>
            <w:tcBorders>
              <w:top w:val="single" w:sz="4" w:space="0" w:color="auto"/>
              <w:left w:val="single" w:sz="4" w:space="0" w:color="auto"/>
              <w:bottom w:val="single" w:sz="4" w:space="0" w:color="auto"/>
            </w:tcBorders>
            <w:shd w:val="solid" w:color="C0C0C0" w:fill="auto"/>
            <w:vAlign w:val="center"/>
          </w:tcPr>
          <w:p w14:paraId="47A52DCD" w14:textId="77777777" w:rsidR="00064869" w:rsidRPr="00890205" w:rsidRDefault="00064869" w:rsidP="008A544B">
            <w:pPr>
              <w:jc w:val="both"/>
              <w:rPr>
                <w:rFonts w:ascii="Verdana" w:hAnsi="Verdana" w:cs="Calibri"/>
                <w:b/>
                <w:snapToGrid w:val="0"/>
                <w:sz w:val="22"/>
                <w:szCs w:val="22"/>
                <w:lang w:val="ro-RO"/>
              </w:rPr>
            </w:pPr>
          </w:p>
        </w:tc>
      </w:tr>
      <w:tr w:rsidR="00064869" w:rsidRPr="00890205" w14:paraId="0607EE29" w14:textId="77777777" w:rsidTr="00064869">
        <w:trPr>
          <w:trHeight w:val="65"/>
          <w:jc w:val="center"/>
        </w:trPr>
        <w:tc>
          <w:tcPr>
            <w:tcW w:w="1688" w:type="pct"/>
            <w:tcBorders>
              <w:top w:val="single" w:sz="6" w:space="0" w:color="008080"/>
              <w:left w:val="single" w:sz="6" w:space="0" w:color="008080"/>
              <w:bottom w:val="single" w:sz="6" w:space="0" w:color="008080"/>
              <w:right w:val="single" w:sz="6" w:space="0" w:color="008080"/>
            </w:tcBorders>
            <w:shd w:val="solid" w:color="FFFFFF" w:fill="auto"/>
            <w:vAlign w:val="center"/>
          </w:tcPr>
          <w:p w14:paraId="37235201" w14:textId="77777777" w:rsidR="00064869" w:rsidRPr="00890205" w:rsidRDefault="00064869" w:rsidP="008A544B">
            <w:pPr>
              <w:jc w:val="both"/>
              <w:rPr>
                <w:rFonts w:ascii="Verdana" w:hAnsi="Verdana" w:cs="Calibri"/>
                <w:snapToGrid w:val="0"/>
                <w:sz w:val="22"/>
                <w:szCs w:val="22"/>
                <w:lang w:val="ro-RO"/>
              </w:rPr>
            </w:pPr>
            <w:r w:rsidRPr="00890205">
              <w:rPr>
                <w:rFonts w:ascii="Verdana" w:hAnsi="Verdana" w:cs="Calibri"/>
                <w:snapToGrid w:val="0"/>
                <w:sz w:val="22"/>
                <w:szCs w:val="22"/>
                <w:lang w:val="ro-RO"/>
              </w:rPr>
              <w:t>Procent avans</w:t>
            </w:r>
          </w:p>
        </w:tc>
        <w:tc>
          <w:tcPr>
            <w:tcW w:w="988" w:type="pct"/>
            <w:tcBorders>
              <w:top w:val="single" w:sz="4" w:space="0" w:color="auto"/>
              <w:left w:val="single" w:sz="6" w:space="0" w:color="008080"/>
              <w:bottom w:val="single" w:sz="4" w:space="0" w:color="auto"/>
              <w:right w:val="single" w:sz="4" w:space="0" w:color="auto"/>
            </w:tcBorders>
            <w:shd w:val="solid" w:color="C0C0C0" w:fill="auto"/>
            <w:vAlign w:val="center"/>
          </w:tcPr>
          <w:p w14:paraId="610DB84B" w14:textId="77777777" w:rsidR="00064869" w:rsidRPr="00890205" w:rsidRDefault="00064869" w:rsidP="008A544B">
            <w:pPr>
              <w:jc w:val="both"/>
              <w:rPr>
                <w:rFonts w:ascii="Verdana" w:hAnsi="Verdana" w:cs="Calibri"/>
                <w:b/>
                <w:snapToGrid w:val="0"/>
                <w:sz w:val="22"/>
                <w:szCs w:val="22"/>
                <w:lang w:val="ro-RO"/>
              </w:rPr>
            </w:pPr>
          </w:p>
        </w:tc>
        <w:tc>
          <w:tcPr>
            <w:tcW w:w="1179" w:type="pct"/>
            <w:tcBorders>
              <w:top w:val="single" w:sz="4" w:space="0" w:color="auto"/>
              <w:left w:val="single" w:sz="4" w:space="0" w:color="auto"/>
              <w:bottom w:val="single" w:sz="4" w:space="0" w:color="auto"/>
              <w:right w:val="single" w:sz="4" w:space="0" w:color="auto"/>
            </w:tcBorders>
            <w:shd w:val="solid" w:color="C0C0C0" w:fill="auto"/>
            <w:vAlign w:val="center"/>
          </w:tcPr>
          <w:p w14:paraId="6663FD78" w14:textId="77777777" w:rsidR="00064869" w:rsidRPr="00890205" w:rsidRDefault="00064869" w:rsidP="008A544B">
            <w:pPr>
              <w:jc w:val="both"/>
              <w:rPr>
                <w:rFonts w:ascii="Verdana" w:hAnsi="Verdana" w:cs="Calibri"/>
                <w:b/>
                <w:snapToGrid w:val="0"/>
                <w:sz w:val="22"/>
                <w:szCs w:val="22"/>
                <w:lang w:val="ro-RO"/>
              </w:rPr>
            </w:pPr>
          </w:p>
        </w:tc>
        <w:tc>
          <w:tcPr>
            <w:tcW w:w="1145" w:type="pct"/>
            <w:tcBorders>
              <w:top w:val="single" w:sz="4" w:space="0" w:color="auto"/>
              <w:left w:val="single" w:sz="4" w:space="0" w:color="auto"/>
              <w:bottom w:val="single" w:sz="4" w:space="0" w:color="auto"/>
            </w:tcBorders>
            <w:shd w:val="solid" w:color="C0C0C0" w:fill="auto"/>
            <w:vAlign w:val="center"/>
          </w:tcPr>
          <w:p w14:paraId="24FFD7D6" w14:textId="77777777" w:rsidR="00064869" w:rsidRPr="00890205" w:rsidRDefault="00064869" w:rsidP="008A544B">
            <w:pPr>
              <w:jc w:val="both"/>
              <w:rPr>
                <w:rFonts w:ascii="Verdana" w:hAnsi="Verdana" w:cs="Calibri"/>
                <w:b/>
                <w:snapToGrid w:val="0"/>
                <w:sz w:val="22"/>
                <w:szCs w:val="22"/>
                <w:lang w:val="ro-RO"/>
              </w:rPr>
            </w:pPr>
          </w:p>
        </w:tc>
      </w:tr>
    </w:tbl>
    <w:p w14:paraId="79483DF5" w14:textId="77777777" w:rsidR="00064869" w:rsidRPr="00890205" w:rsidRDefault="00064869">
      <w:pPr>
        <w:rPr>
          <w:rFonts w:ascii="Verdana" w:hAnsi="Verdana"/>
          <w:sz w:val="22"/>
          <w:szCs w:val="22"/>
          <w:lang w:val="ro-RO"/>
        </w:rPr>
      </w:pPr>
    </w:p>
    <w:p w14:paraId="637DE081" w14:textId="77777777" w:rsidR="00064869" w:rsidRPr="00890205" w:rsidRDefault="00064869">
      <w:pPr>
        <w:rPr>
          <w:rFonts w:ascii="Verdana" w:hAnsi="Verdana"/>
          <w:sz w:val="22"/>
          <w:szCs w:val="22"/>
          <w:lang w:val="ro-RO"/>
        </w:rPr>
      </w:pPr>
    </w:p>
    <w:p w14:paraId="6F1AA27B" w14:textId="77777777" w:rsidR="00064869" w:rsidRPr="00890205" w:rsidRDefault="00064869">
      <w:pPr>
        <w:rPr>
          <w:rFonts w:ascii="Verdana" w:hAnsi="Verdana"/>
          <w:sz w:val="22"/>
          <w:szCs w:val="22"/>
          <w:lang w:val="ro-RO"/>
        </w:rPr>
      </w:pPr>
    </w:p>
    <w:p w14:paraId="6BD83EEB" w14:textId="77777777" w:rsidR="00064869" w:rsidRPr="00890205" w:rsidRDefault="00064869">
      <w:pPr>
        <w:rPr>
          <w:rFonts w:ascii="Verdana" w:hAnsi="Verdana"/>
          <w:sz w:val="22"/>
          <w:szCs w:val="22"/>
          <w:lang w:val="ro-RO"/>
        </w:rPr>
      </w:pPr>
    </w:p>
    <w:p w14:paraId="61F2AF7C" w14:textId="77777777" w:rsidR="00064869" w:rsidRPr="00890205" w:rsidRDefault="00064869">
      <w:pPr>
        <w:rPr>
          <w:rFonts w:ascii="Verdana" w:hAnsi="Verdana"/>
          <w:sz w:val="22"/>
          <w:szCs w:val="22"/>
          <w:lang w:val="ro-RO"/>
        </w:rPr>
      </w:pPr>
    </w:p>
    <w:p w14:paraId="36431A77" w14:textId="77777777" w:rsidR="00064869" w:rsidRPr="00890205" w:rsidRDefault="00064869">
      <w:pPr>
        <w:rPr>
          <w:rFonts w:ascii="Verdana" w:hAnsi="Verdana"/>
          <w:sz w:val="22"/>
          <w:szCs w:val="22"/>
          <w:lang w:val="ro-RO"/>
        </w:rPr>
      </w:pPr>
    </w:p>
    <w:p w14:paraId="475B08B8" w14:textId="77777777" w:rsidR="00064869" w:rsidRPr="00890205" w:rsidRDefault="00064869">
      <w:pPr>
        <w:rPr>
          <w:rFonts w:ascii="Verdana" w:hAnsi="Verdana"/>
          <w:sz w:val="22"/>
          <w:szCs w:val="22"/>
          <w:lang w:val="ro-RO"/>
        </w:rPr>
      </w:pPr>
    </w:p>
    <w:p w14:paraId="0A6A4B3F" w14:textId="77777777" w:rsidR="00064869" w:rsidRPr="00890205" w:rsidRDefault="00064869">
      <w:pPr>
        <w:rPr>
          <w:rFonts w:ascii="Verdana" w:hAnsi="Verdana"/>
          <w:sz w:val="22"/>
          <w:szCs w:val="22"/>
          <w:lang w:val="ro-RO"/>
        </w:rPr>
      </w:pPr>
    </w:p>
    <w:p w14:paraId="2AD55F8B" w14:textId="77777777" w:rsidR="00064869" w:rsidRPr="00890205" w:rsidRDefault="00064869">
      <w:pPr>
        <w:rPr>
          <w:rFonts w:ascii="Verdana" w:hAnsi="Verdana"/>
          <w:sz w:val="22"/>
          <w:szCs w:val="22"/>
          <w:lang w:val="ro-RO"/>
        </w:rPr>
      </w:pPr>
    </w:p>
    <w:p w14:paraId="56BF1F0D" w14:textId="77777777" w:rsidR="00064869" w:rsidRPr="00890205" w:rsidRDefault="00064869">
      <w:pPr>
        <w:rPr>
          <w:rFonts w:ascii="Verdana" w:hAnsi="Verdana"/>
          <w:sz w:val="22"/>
          <w:szCs w:val="22"/>
          <w:lang w:val="ro-RO"/>
        </w:rPr>
      </w:pPr>
    </w:p>
    <w:p w14:paraId="7D172177" w14:textId="77777777" w:rsidR="00064869" w:rsidRPr="00890205" w:rsidRDefault="00064869">
      <w:pPr>
        <w:rPr>
          <w:rFonts w:ascii="Verdana" w:hAnsi="Verdana"/>
          <w:sz w:val="22"/>
          <w:szCs w:val="22"/>
          <w:lang w:val="ro-RO"/>
        </w:rPr>
      </w:pPr>
    </w:p>
    <w:p w14:paraId="7B6BDA12" w14:textId="77777777" w:rsidR="00064869" w:rsidRPr="00890205" w:rsidRDefault="00064869">
      <w:pPr>
        <w:rPr>
          <w:rFonts w:ascii="Verdana" w:hAnsi="Verdana"/>
          <w:sz w:val="22"/>
          <w:szCs w:val="22"/>
          <w:lang w:val="ro-RO"/>
        </w:rPr>
      </w:pPr>
    </w:p>
    <w:tbl>
      <w:tblPr>
        <w:tblW w:w="4812"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8"/>
        <w:gridCol w:w="1370"/>
        <w:gridCol w:w="67"/>
        <w:gridCol w:w="912"/>
      </w:tblGrid>
      <w:tr w:rsidR="00243298" w:rsidRPr="00890205" w14:paraId="5FDD4E49" w14:textId="77777777" w:rsidTr="00243298">
        <w:trPr>
          <w:trHeight w:val="300"/>
        </w:trPr>
        <w:tc>
          <w:tcPr>
            <w:tcW w:w="3733" w:type="pct"/>
            <w:vMerge w:val="restart"/>
            <w:tcBorders>
              <w:top w:val="single" w:sz="4" w:space="0" w:color="auto"/>
            </w:tcBorders>
            <w:shd w:val="clear" w:color="auto" w:fill="auto"/>
            <w:vAlign w:val="center"/>
          </w:tcPr>
          <w:p w14:paraId="7399F0E0" w14:textId="77777777" w:rsidR="00243298" w:rsidRPr="00890205" w:rsidRDefault="00243298" w:rsidP="00243298">
            <w:pPr>
              <w:pStyle w:val="ListParagraph"/>
              <w:numPr>
                <w:ilvl w:val="0"/>
                <w:numId w:val="6"/>
              </w:numPr>
              <w:spacing w:beforeLines="60" w:before="144" w:afterLines="60" w:after="144" w:line="276" w:lineRule="auto"/>
              <w:jc w:val="center"/>
              <w:rPr>
                <w:rFonts w:ascii="Verdana" w:hAnsi="Verdana" w:cs="Calibri"/>
                <w:b/>
                <w:bCs/>
                <w:sz w:val="22"/>
                <w:szCs w:val="22"/>
                <w:u w:val="single"/>
                <w:lang w:val="ro-RO"/>
              </w:rPr>
            </w:pPr>
            <w:r w:rsidRPr="00890205">
              <w:rPr>
                <w:rFonts w:ascii="Verdana" w:hAnsi="Verdana" w:cs="Calibri"/>
                <w:b/>
                <w:bCs/>
                <w:sz w:val="22"/>
                <w:szCs w:val="22"/>
                <w:u w:val="single"/>
                <w:lang w:val="ro-RO"/>
              </w:rPr>
              <w:lastRenderedPageBreak/>
              <w:t>VERIFICAREA CONDIŢIILOR ARTIFICIALE</w:t>
            </w:r>
          </w:p>
        </w:tc>
        <w:tc>
          <w:tcPr>
            <w:tcW w:w="1267" w:type="pct"/>
            <w:gridSpan w:val="3"/>
            <w:tcBorders>
              <w:top w:val="single" w:sz="4" w:space="0" w:color="auto"/>
            </w:tcBorders>
            <w:shd w:val="clear" w:color="auto" w:fill="auto"/>
            <w:vAlign w:val="center"/>
          </w:tcPr>
          <w:p w14:paraId="73BAC9D1" w14:textId="77777777" w:rsidR="00243298" w:rsidRPr="00890205" w:rsidRDefault="00243298" w:rsidP="00243298">
            <w:pPr>
              <w:pStyle w:val="BodyText3"/>
              <w:rPr>
                <w:rFonts w:ascii="Verdana" w:hAnsi="Verdana"/>
                <w:sz w:val="22"/>
                <w:szCs w:val="22"/>
                <w:lang w:val="ro-RO"/>
              </w:rPr>
            </w:pPr>
            <w:r w:rsidRPr="00890205">
              <w:rPr>
                <w:rFonts w:ascii="Verdana" w:hAnsi="Verdana"/>
                <w:sz w:val="22"/>
                <w:szCs w:val="22"/>
                <w:lang w:val="ro-RO"/>
              </w:rPr>
              <w:t>Verificare efectuată</w:t>
            </w:r>
          </w:p>
        </w:tc>
      </w:tr>
      <w:tr w:rsidR="00243298" w:rsidRPr="00890205" w14:paraId="73DFC24C" w14:textId="77777777" w:rsidTr="00243298">
        <w:trPr>
          <w:trHeight w:val="294"/>
        </w:trPr>
        <w:tc>
          <w:tcPr>
            <w:tcW w:w="3733" w:type="pct"/>
            <w:vMerge/>
            <w:tcBorders>
              <w:bottom w:val="single" w:sz="4" w:space="0" w:color="auto"/>
            </w:tcBorders>
            <w:shd w:val="clear" w:color="auto" w:fill="auto"/>
            <w:vAlign w:val="center"/>
          </w:tcPr>
          <w:p w14:paraId="48112DFF" w14:textId="77777777" w:rsidR="00243298" w:rsidRPr="00890205" w:rsidRDefault="00243298" w:rsidP="00243298">
            <w:pPr>
              <w:spacing w:beforeLines="60" w:before="144" w:afterLines="60" w:after="144" w:line="276" w:lineRule="auto"/>
              <w:jc w:val="center"/>
              <w:rPr>
                <w:rFonts w:ascii="Verdana" w:hAnsi="Verdana" w:cs="Calibri"/>
                <w:b/>
                <w:bCs/>
                <w:sz w:val="22"/>
                <w:szCs w:val="22"/>
                <w:lang w:val="ro-RO"/>
              </w:rPr>
            </w:pPr>
          </w:p>
        </w:tc>
        <w:tc>
          <w:tcPr>
            <w:tcW w:w="739" w:type="pct"/>
            <w:tcBorders>
              <w:top w:val="single" w:sz="4" w:space="0" w:color="auto"/>
              <w:bottom w:val="single" w:sz="4" w:space="0" w:color="auto"/>
            </w:tcBorders>
            <w:shd w:val="clear" w:color="auto" w:fill="auto"/>
            <w:vAlign w:val="center"/>
          </w:tcPr>
          <w:p w14:paraId="561E638E" w14:textId="77777777" w:rsidR="00243298" w:rsidRPr="00890205" w:rsidRDefault="00243298" w:rsidP="00243298">
            <w:pPr>
              <w:pStyle w:val="BodyText3"/>
              <w:rPr>
                <w:rFonts w:ascii="Verdana" w:hAnsi="Verdana"/>
                <w:sz w:val="22"/>
                <w:szCs w:val="22"/>
                <w:lang w:val="ro-RO"/>
              </w:rPr>
            </w:pPr>
            <w:r w:rsidRPr="00890205">
              <w:rPr>
                <w:rFonts w:ascii="Verdana" w:hAnsi="Verdana"/>
                <w:sz w:val="22"/>
                <w:szCs w:val="22"/>
                <w:lang w:val="ro-RO"/>
              </w:rPr>
              <w:t>DA</w:t>
            </w:r>
          </w:p>
        </w:tc>
        <w:tc>
          <w:tcPr>
            <w:tcW w:w="528" w:type="pct"/>
            <w:gridSpan w:val="2"/>
            <w:tcBorders>
              <w:top w:val="single" w:sz="4" w:space="0" w:color="auto"/>
              <w:bottom w:val="single" w:sz="4" w:space="0" w:color="auto"/>
            </w:tcBorders>
            <w:vAlign w:val="center"/>
          </w:tcPr>
          <w:p w14:paraId="66DE2935" w14:textId="77777777" w:rsidR="00243298" w:rsidRPr="00890205" w:rsidRDefault="00243298" w:rsidP="00243298">
            <w:pPr>
              <w:pStyle w:val="BodyText3"/>
              <w:rPr>
                <w:rFonts w:ascii="Verdana" w:hAnsi="Verdana"/>
                <w:sz w:val="22"/>
                <w:szCs w:val="22"/>
                <w:lang w:val="ro-RO"/>
              </w:rPr>
            </w:pPr>
            <w:r w:rsidRPr="00890205">
              <w:rPr>
                <w:rFonts w:ascii="Verdana" w:hAnsi="Verdana"/>
                <w:sz w:val="22"/>
                <w:szCs w:val="22"/>
                <w:lang w:val="ro-RO"/>
              </w:rPr>
              <w:t>NU</w:t>
            </w:r>
          </w:p>
        </w:tc>
      </w:tr>
      <w:tr w:rsidR="00243298" w:rsidRPr="00890205" w14:paraId="494F33D6" w14:textId="77777777" w:rsidTr="008A544B">
        <w:trPr>
          <w:trHeight w:val="3064"/>
        </w:trPr>
        <w:tc>
          <w:tcPr>
            <w:tcW w:w="3733" w:type="pct"/>
            <w:tcBorders>
              <w:top w:val="single" w:sz="4" w:space="0" w:color="auto"/>
              <w:bottom w:val="single" w:sz="4" w:space="0" w:color="auto"/>
            </w:tcBorders>
            <w:shd w:val="clear" w:color="auto" w:fill="auto"/>
          </w:tcPr>
          <w:p w14:paraId="6A2DDAF6" w14:textId="77777777" w:rsidR="00243298" w:rsidRPr="00890205" w:rsidRDefault="00243298" w:rsidP="008A544B">
            <w:pPr>
              <w:jc w:val="both"/>
              <w:rPr>
                <w:rFonts w:ascii="Verdana" w:hAnsi="Verdana" w:cs="Calibri"/>
                <w:b/>
                <w:sz w:val="22"/>
                <w:szCs w:val="22"/>
                <w:lang w:val="ro-RO"/>
              </w:rPr>
            </w:pPr>
            <w:r w:rsidRPr="00890205">
              <w:rPr>
                <w:rFonts w:ascii="Verdana" w:hAnsi="Verdana" w:cs="Calibri"/>
                <w:b/>
                <w:sz w:val="22"/>
                <w:szCs w:val="22"/>
                <w:lang w:val="ro-RO"/>
              </w:rPr>
              <w:t>Au fost identificate în proiect următoarele elemente comune care pot conduce la verificări suplimentare vizând crearea unor condiţii artificiale?</w:t>
            </w:r>
          </w:p>
          <w:p w14:paraId="7C360B38" w14:textId="77777777" w:rsidR="00243298" w:rsidRPr="00890205" w:rsidRDefault="00243298" w:rsidP="008A544B">
            <w:pPr>
              <w:jc w:val="both"/>
              <w:rPr>
                <w:rFonts w:ascii="Verdana" w:hAnsi="Verdana" w:cs="Calibri"/>
                <w:b/>
                <w:sz w:val="22"/>
                <w:szCs w:val="22"/>
                <w:lang w:val="ro-RO"/>
              </w:rPr>
            </w:pPr>
          </w:p>
          <w:p w14:paraId="40596D36" w14:textId="77777777" w:rsidR="00243298" w:rsidRPr="00890205" w:rsidRDefault="00243298" w:rsidP="00243298">
            <w:pPr>
              <w:numPr>
                <w:ilvl w:val="0"/>
                <w:numId w:val="17"/>
              </w:numPr>
              <w:jc w:val="both"/>
              <w:rPr>
                <w:rFonts w:ascii="Verdana" w:hAnsi="Verdana" w:cs="Calibri"/>
                <w:sz w:val="22"/>
                <w:szCs w:val="22"/>
                <w:lang w:val="ro-RO"/>
              </w:rPr>
            </w:pPr>
            <w:r w:rsidRPr="00890205">
              <w:rPr>
                <w:rFonts w:ascii="Verdana" w:eastAsia="Calibri" w:hAnsi="Verdana" w:cs="Calibri"/>
                <w:sz w:val="22"/>
                <w:szCs w:val="22"/>
                <w:lang w:val="ro-RO"/>
              </w:rPr>
              <w:t>Acelaşi sediu social se regăseşte la două sau mai multe proiecte?</w:t>
            </w:r>
          </w:p>
          <w:p w14:paraId="41BF92D9" w14:textId="77777777" w:rsidR="00243298" w:rsidRPr="00890205" w:rsidRDefault="00243298" w:rsidP="00243298">
            <w:pPr>
              <w:numPr>
                <w:ilvl w:val="0"/>
                <w:numId w:val="17"/>
              </w:numPr>
              <w:jc w:val="both"/>
              <w:rPr>
                <w:rFonts w:ascii="Verdana" w:hAnsi="Verdana" w:cs="Calibri"/>
                <w:sz w:val="22"/>
                <w:szCs w:val="22"/>
                <w:lang w:val="ro-RO"/>
              </w:rPr>
            </w:pPr>
            <w:r w:rsidRPr="00890205">
              <w:rPr>
                <w:rFonts w:ascii="Verdana" w:hAnsi="Verdana" w:cs="Calibri"/>
                <w:sz w:val="22"/>
                <w:szCs w:val="22"/>
                <w:lang w:val="ro-RO"/>
              </w:rPr>
              <w:t>Mai mulți solicitanti/beneficiari independenți din punct de vedere legal au aceeași adresă si/sau beneficiază de infrastructura comună (același amplasament, aceleași facilități de depozitare etc.);</w:t>
            </w:r>
          </w:p>
          <w:p w14:paraId="6D716DB0" w14:textId="77777777" w:rsidR="00243298" w:rsidRPr="00890205" w:rsidRDefault="00243298" w:rsidP="00243298">
            <w:pPr>
              <w:numPr>
                <w:ilvl w:val="0"/>
                <w:numId w:val="17"/>
              </w:numPr>
              <w:jc w:val="both"/>
              <w:rPr>
                <w:rFonts w:ascii="Verdana" w:hAnsi="Verdana" w:cs="Calibri"/>
                <w:sz w:val="22"/>
                <w:szCs w:val="22"/>
                <w:lang w:val="ro-RO"/>
              </w:rPr>
            </w:pPr>
            <w:r w:rsidRPr="00890205">
              <w:rPr>
                <w:rFonts w:ascii="Verdana" w:hAnsi="Verdana" w:cs="Calibri"/>
                <w:sz w:val="22"/>
                <w:szCs w:val="22"/>
                <w:lang w:val="ro-RO"/>
              </w:rPr>
              <w:t>Acționariat comun care conduce catre aceeasi entitate economică cu sau fara personalitate juridică;</w:t>
            </w:r>
          </w:p>
          <w:p w14:paraId="3389F77E" w14:textId="77777777" w:rsidR="00243298" w:rsidRPr="00890205" w:rsidRDefault="00243298" w:rsidP="00243298">
            <w:pPr>
              <w:numPr>
                <w:ilvl w:val="0"/>
                <w:numId w:val="17"/>
              </w:numPr>
              <w:jc w:val="both"/>
              <w:rPr>
                <w:rFonts w:ascii="Verdana" w:hAnsi="Verdana" w:cs="Calibri"/>
                <w:sz w:val="22"/>
                <w:szCs w:val="22"/>
                <w:lang w:val="ro-RO"/>
              </w:rPr>
            </w:pPr>
            <w:r w:rsidRPr="00890205">
              <w:rPr>
                <w:rFonts w:ascii="Verdana" w:hAnsi="Verdana" w:cs="Calibri"/>
                <w:sz w:val="22"/>
                <w:szCs w:val="22"/>
                <w:lang w:val="ro-RO"/>
              </w:rPr>
              <w:t xml:space="preserve">Posibile legaturi intre solicitanti si/sau beneficiari FEADR in baza legaturilor intre - entitati economice cu sau fara personalitate juridica, prin intermediul actionarilor, asociatilor sau reprezentantilor legali (de ex: acelaşi reprezentant legal/asociat/actionar se regăseşte la două sau mai multe proiecte) </w:t>
            </w:r>
          </w:p>
          <w:p w14:paraId="4EE86EAB" w14:textId="77777777" w:rsidR="00243298" w:rsidRPr="00890205" w:rsidRDefault="00243298" w:rsidP="00243298">
            <w:pPr>
              <w:numPr>
                <w:ilvl w:val="0"/>
                <w:numId w:val="17"/>
              </w:numPr>
              <w:jc w:val="both"/>
              <w:rPr>
                <w:rFonts w:ascii="Verdana" w:hAnsi="Verdana" w:cs="Calibri"/>
                <w:sz w:val="22"/>
                <w:szCs w:val="22"/>
                <w:lang w:val="ro-RO"/>
              </w:rPr>
            </w:pPr>
            <w:r w:rsidRPr="00890205">
              <w:rPr>
                <w:rFonts w:ascii="Verdana" w:hAnsi="Verdana" w:cs="Calibri"/>
                <w:sz w:val="22"/>
                <w:szCs w:val="22"/>
                <w:lang w:val="ro-RO"/>
              </w:rPr>
              <w:t>Sediul social si/sau punctul (punctele) de lucru/amplasamentul investitiei propuse sunt invecinate cu cel/cele ale unui alt proiect finantat FEADR</w:t>
            </w:r>
          </w:p>
          <w:p w14:paraId="45EA846A" w14:textId="77777777" w:rsidR="00243298" w:rsidRPr="00890205" w:rsidRDefault="00243298" w:rsidP="00243298">
            <w:pPr>
              <w:numPr>
                <w:ilvl w:val="0"/>
                <w:numId w:val="17"/>
              </w:numPr>
              <w:jc w:val="both"/>
              <w:rPr>
                <w:rFonts w:ascii="Verdana" w:hAnsi="Verdana" w:cs="Calibri"/>
                <w:sz w:val="22"/>
                <w:szCs w:val="22"/>
                <w:lang w:val="ro-RO"/>
              </w:rPr>
            </w:pPr>
            <w:r w:rsidRPr="00890205">
              <w:rPr>
                <w:rFonts w:ascii="Verdana" w:hAnsi="Verdana" w:cs="Calibri"/>
                <w:sz w:val="22"/>
                <w:szCs w:val="22"/>
                <w:lang w:val="ro-RO"/>
              </w:rPr>
              <w:t xml:space="preserve">Sunt identificate în cadrul proiectului alte legături între solicitant și persoana fizică/juridică de la care a fost închiriat/cumpărat terenul/clădirea? </w:t>
            </w:r>
          </w:p>
          <w:p w14:paraId="50E6BEBB" w14:textId="77777777" w:rsidR="00243298" w:rsidRPr="00890205" w:rsidRDefault="00243298" w:rsidP="00243298">
            <w:pPr>
              <w:numPr>
                <w:ilvl w:val="0"/>
                <w:numId w:val="17"/>
              </w:numPr>
              <w:jc w:val="both"/>
              <w:rPr>
                <w:rFonts w:ascii="Verdana" w:hAnsi="Verdana" w:cs="Calibri"/>
                <w:sz w:val="22"/>
                <w:szCs w:val="22"/>
                <w:lang w:val="ro-RO"/>
              </w:rPr>
            </w:pPr>
            <w:r w:rsidRPr="00890205">
              <w:rPr>
                <w:rFonts w:ascii="Verdana" w:hAnsi="Verdana" w:cs="Calibri"/>
                <w:sz w:val="22"/>
                <w:szCs w:val="22"/>
                <w:lang w:val="ro-RO"/>
              </w:rPr>
              <w:t>Solicitantii care depun Cerere de Finantare au asociati comuni cu cei ai altor beneficiari cu care formează împreună un flux tehnologic.</w:t>
            </w:r>
          </w:p>
          <w:p w14:paraId="3F2FFF2C" w14:textId="77777777" w:rsidR="00243298" w:rsidRPr="00890205" w:rsidRDefault="00243298" w:rsidP="00243298">
            <w:pPr>
              <w:numPr>
                <w:ilvl w:val="0"/>
                <w:numId w:val="17"/>
              </w:numPr>
              <w:jc w:val="both"/>
              <w:rPr>
                <w:rFonts w:ascii="Verdana" w:hAnsi="Verdana" w:cs="Calibri"/>
                <w:sz w:val="22"/>
                <w:szCs w:val="22"/>
                <w:lang w:val="ro-RO"/>
              </w:rPr>
            </w:pPr>
            <w:r w:rsidRPr="00890205">
              <w:rPr>
                <w:rFonts w:ascii="Verdana" w:hAnsi="Verdana" w:cs="Calibri"/>
                <w:sz w:val="22"/>
                <w:szCs w:val="22"/>
                <w:lang w:val="ro-RO"/>
              </w:rPr>
              <w:t>Alti indicatori (ex: acelasi consultant, posibile legaturi de afaceri cu furnizori/clienti prin actionariat s.a. )</w:t>
            </w:r>
          </w:p>
          <w:p w14:paraId="2F5D22C3" w14:textId="77777777" w:rsidR="00243298" w:rsidRPr="00890205" w:rsidRDefault="00243298" w:rsidP="008A544B">
            <w:pPr>
              <w:pStyle w:val="ListParagraph"/>
              <w:ind w:left="0"/>
              <w:jc w:val="both"/>
              <w:rPr>
                <w:rFonts w:ascii="Verdana" w:hAnsi="Verdana" w:cs="Calibri"/>
                <w:b/>
                <w:bCs/>
                <w:i/>
                <w:sz w:val="22"/>
                <w:szCs w:val="22"/>
                <w:lang w:val="ro-RO"/>
              </w:rPr>
            </w:pPr>
          </w:p>
        </w:tc>
        <w:tc>
          <w:tcPr>
            <w:tcW w:w="775" w:type="pct"/>
            <w:gridSpan w:val="2"/>
            <w:tcBorders>
              <w:top w:val="single" w:sz="4" w:space="0" w:color="auto"/>
              <w:bottom w:val="single" w:sz="4" w:space="0" w:color="auto"/>
            </w:tcBorders>
            <w:shd w:val="clear" w:color="auto" w:fill="auto"/>
          </w:tcPr>
          <w:p w14:paraId="230B5C46" w14:textId="77777777" w:rsidR="00243298" w:rsidRPr="00890205" w:rsidRDefault="00243298" w:rsidP="008A544B">
            <w:pPr>
              <w:pStyle w:val="BodyText3"/>
              <w:rPr>
                <w:rFonts w:ascii="Verdana" w:hAnsi="Verdana"/>
                <w:b w:val="0"/>
                <w:sz w:val="22"/>
                <w:szCs w:val="22"/>
                <w:lang w:val="ro-RO"/>
              </w:rPr>
            </w:pPr>
          </w:p>
          <w:p w14:paraId="05DF9D36" w14:textId="77777777" w:rsidR="00243298" w:rsidRPr="00890205" w:rsidRDefault="00243298" w:rsidP="008A544B">
            <w:pPr>
              <w:pStyle w:val="BodyText3"/>
              <w:rPr>
                <w:rFonts w:ascii="Verdana" w:hAnsi="Verdana"/>
                <w:b w:val="0"/>
                <w:sz w:val="22"/>
                <w:szCs w:val="22"/>
                <w:lang w:val="ro-RO"/>
              </w:rPr>
            </w:pPr>
          </w:p>
          <w:p w14:paraId="6E9EC16F" w14:textId="77777777" w:rsidR="00243298" w:rsidRPr="00890205" w:rsidRDefault="00243298" w:rsidP="008A544B">
            <w:pPr>
              <w:pStyle w:val="BodyText3"/>
              <w:rPr>
                <w:rFonts w:ascii="Verdana" w:hAnsi="Verdana"/>
                <w:b w:val="0"/>
                <w:sz w:val="22"/>
                <w:szCs w:val="22"/>
                <w:lang w:val="ro-RO"/>
              </w:rPr>
            </w:pPr>
          </w:p>
          <w:p w14:paraId="5B6FAE97" w14:textId="77777777" w:rsidR="00243298" w:rsidRPr="00890205" w:rsidRDefault="00243298" w:rsidP="008A544B">
            <w:pPr>
              <w:pStyle w:val="BodyText3"/>
              <w:rPr>
                <w:rFonts w:ascii="Verdana" w:hAnsi="Verdana"/>
                <w:b w:val="0"/>
                <w:sz w:val="22"/>
                <w:szCs w:val="22"/>
                <w:lang w:val="ro-RO"/>
              </w:rPr>
            </w:pPr>
          </w:p>
          <w:p w14:paraId="6689CD04" w14:textId="77777777" w:rsidR="00243298" w:rsidRPr="00890205" w:rsidRDefault="00243298" w:rsidP="008A544B">
            <w:pPr>
              <w:pStyle w:val="BodyText3"/>
              <w:rPr>
                <w:rFonts w:ascii="Verdana" w:hAnsi="Verdana"/>
                <w:b w:val="0"/>
                <w:sz w:val="22"/>
                <w:szCs w:val="22"/>
                <w:lang w:val="ro-RO"/>
              </w:rPr>
            </w:pPr>
            <w:r w:rsidRPr="00890205">
              <w:rPr>
                <w:rFonts w:ascii="Verdana" w:hAnsi="Verdana"/>
                <w:b w:val="0"/>
                <w:sz w:val="22"/>
                <w:szCs w:val="22"/>
                <w:lang w:val="ro-RO"/>
              </w:rPr>
              <w:sym w:font="Wingdings" w:char="F06F"/>
            </w:r>
          </w:p>
          <w:p w14:paraId="4F8AFD73" w14:textId="77777777" w:rsidR="00243298" w:rsidRPr="00890205" w:rsidRDefault="00243298" w:rsidP="008A544B">
            <w:pPr>
              <w:pStyle w:val="BodyText3"/>
              <w:rPr>
                <w:rFonts w:ascii="Verdana" w:hAnsi="Verdana"/>
                <w:b w:val="0"/>
                <w:sz w:val="22"/>
                <w:szCs w:val="22"/>
                <w:lang w:val="ro-RO"/>
              </w:rPr>
            </w:pPr>
          </w:p>
          <w:p w14:paraId="222A0D4E" w14:textId="77777777" w:rsidR="00243298" w:rsidRPr="00890205" w:rsidRDefault="00243298" w:rsidP="008A544B">
            <w:pPr>
              <w:pStyle w:val="BodyText3"/>
              <w:rPr>
                <w:rFonts w:ascii="Verdana" w:hAnsi="Verdana"/>
                <w:b w:val="0"/>
                <w:sz w:val="22"/>
                <w:szCs w:val="22"/>
                <w:lang w:val="ro-RO"/>
              </w:rPr>
            </w:pPr>
          </w:p>
          <w:p w14:paraId="424D2BB9" w14:textId="77777777" w:rsidR="00243298" w:rsidRPr="00890205" w:rsidRDefault="00243298" w:rsidP="008A544B">
            <w:pPr>
              <w:pStyle w:val="BodyText3"/>
              <w:rPr>
                <w:rFonts w:ascii="Verdana" w:hAnsi="Verdana"/>
                <w:b w:val="0"/>
                <w:sz w:val="22"/>
                <w:szCs w:val="22"/>
                <w:lang w:val="ro-RO"/>
              </w:rPr>
            </w:pPr>
            <w:r w:rsidRPr="00890205">
              <w:rPr>
                <w:rFonts w:ascii="Verdana" w:hAnsi="Verdana"/>
                <w:b w:val="0"/>
                <w:sz w:val="22"/>
                <w:szCs w:val="22"/>
                <w:lang w:val="ro-RO"/>
              </w:rPr>
              <w:sym w:font="Wingdings" w:char="F06F"/>
            </w:r>
          </w:p>
          <w:p w14:paraId="25932F80" w14:textId="77777777" w:rsidR="00243298" w:rsidRPr="00890205" w:rsidRDefault="00243298" w:rsidP="008A544B">
            <w:pPr>
              <w:pStyle w:val="BodyText3"/>
              <w:rPr>
                <w:rFonts w:ascii="Verdana" w:hAnsi="Verdana"/>
                <w:b w:val="0"/>
                <w:sz w:val="22"/>
                <w:szCs w:val="22"/>
                <w:lang w:val="ro-RO"/>
              </w:rPr>
            </w:pPr>
          </w:p>
          <w:p w14:paraId="1A920C6E" w14:textId="77777777" w:rsidR="00243298" w:rsidRPr="00890205" w:rsidRDefault="00243298" w:rsidP="008A544B">
            <w:pPr>
              <w:pStyle w:val="BodyText3"/>
              <w:rPr>
                <w:rFonts w:ascii="Verdana" w:hAnsi="Verdana"/>
                <w:b w:val="0"/>
                <w:sz w:val="22"/>
                <w:szCs w:val="22"/>
                <w:lang w:val="ro-RO"/>
              </w:rPr>
            </w:pPr>
          </w:p>
          <w:p w14:paraId="6FF3A403" w14:textId="77777777" w:rsidR="00243298" w:rsidRPr="00890205" w:rsidRDefault="00243298" w:rsidP="008A544B">
            <w:pPr>
              <w:pStyle w:val="BodyText3"/>
              <w:rPr>
                <w:rFonts w:ascii="Verdana" w:hAnsi="Verdana"/>
                <w:b w:val="0"/>
                <w:sz w:val="22"/>
                <w:szCs w:val="22"/>
                <w:lang w:val="ro-RO"/>
              </w:rPr>
            </w:pPr>
          </w:p>
          <w:p w14:paraId="70E7EEF0" w14:textId="77777777" w:rsidR="00243298" w:rsidRPr="00890205" w:rsidRDefault="00243298" w:rsidP="008A544B">
            <w:pPr>
              <w:pStyle w:val="BodyText3"/>
              <w:rPr>
                <w:rFonts w:ascii="Verdana" w:hAnsi="Verdana"/>
                <w:b w:val="0"/>
                <w:sz w:val="22"/>
                <w:szCs w:val="22"/>
                <w:lang w:val="ro-RO"/>
              </w:rPr>
            </w:pPr>
            <w:r w:rsidRPr="00890205">
              <w:rPr>
                <w:rFonts w:ascii="Verdana" w:hAnsi="Verdana"/>
                <w:b w:val="0"/>
                <w:sz w:val="22"/>
                <w:szCs w:val="22"/>
                <w:lang w:val="ro-RO"/>
              </w:rPr>
              <w:sym w:font="Wingdings" w:char="F06F"/>
            </w:r>
          </w:p>
          <w:p w14:paraId="0CC6641A" w14:textId="77777777" w:rsidR="00243298" w:rsidRPr="00890205" w:rsidRDefault="00243298" w:rsidP="008A544B">
            <w:pPr>
              <w:pStyle w:val="BodyText3"/>
              <w:rPr>
                <w:rFonts w:ascii="Verdana" w:hAnsi="Verdana"/>
                <w:b w:val="0"/>
                <w:sz w:val="22"/>
                <w:szCs w:val="22"/>
                <w:lang w:val="ro-RO"/>
              </w:rPr>
            </w:pPr>
          </w:p>
          <w:p w14:paraId="31FAF71D" w14:textId="77777777" w:rsidR="00243298" w:rsidRPr="00890205" w:rsidRDefault="00243298" w:rsidP="008A544B">
            <w:pPr>
              <w:pStyle w:val="BodyText3"/>
              <w:rPr>
                <w:rFonts w:ascii="Verdana" w:hAnsi="Verdana"/>
                <w:b w:val="0"/>
                <w:sz w:val="22"/>
                <w:szCs w:val="22"/>
                <w:lang w:val="ro-RO"/>
              </w:rPr>
            </w:pPr>
            <w:r w:rsidRPr="00890205">
              <w:rPr>
                <w:rFonts w:ascii="Verdana" w:hAnsi="Verdana"/>
                <w:b w:val="0"/>
                <w:sz w:val="22"/>
                <w:szCs w:val="22"/>
                <w:lang w:val="ro-RO"/>
              </w:rPr>
              <w:sym w:font="Wingdings" w:char="F06F"/>
            </w:r>
          </w:p>
          <w:p w14:paraId="03E6D9D2" w14:textId="77777777" w:rsidR="00243298" w:rsidRPr="00890205" w:rsidRDefault="00243298" w:rsidP="008A544B">
            <w:pPr>
              <w:pStyle w:val="BodyText3"/>
              <w:rPr>
                <w:rFonts w:ascii="Verdana" w:hAnsi="Verdana"/>
                <w:b w:val="0"/>
                <w:sz w:val="22"/>
                <w:szCs w:val="22"/>
                <w:lang w:val="ro-RO"/>
              </w:rPr>
            </w:pPr>
          </w:p>
          <w:p w14:paraId="4A3F0F4D" w14:textId="77777777" w:rsidR="00243298" w:rsidRPr="00890205" w:rsidRDefault="00243298" w:rsidP="008A544B">
            <w:pPr>
              <w:pStyle w:val="BodyText3"/>
              <w:rPr>
                <w:rFonts w:ascii="Verdana" w:hAnsi="Verdana"/>
                <w:b w:val="0"/>
                <w:sz w:val="22"/>
                <w:szCs w:val="22"/>
                <w:lang w:val="ro-RO"/>
              </w:rPr>
            </w:pPr>
          </w:p>
          <w:p w14:paraId="703AD7C8" w14:textId="77777777" w:rsidR="00243298" w:rsidRPr="00890205" w:rsidRDefault="00243298" w:rsidP="008A544B">
            <w:pPr>
              <w:pStyle w:val="BodyText3"/>
              <w:rPr>
                <w:rFonts w:ascii="Verdana" w:hAnsi="Verdana"/>
                <w:b w:val="0"/>
                <w:sz w:val="22"/>
                <w:szCs w:val="22"/>
                <w:lang w:val="ro-RO"/>
              </w:rPr>
            </w:pPr>
          </w:p>
          <w:p w14:paraId="1C75198E" w14:textId="77777777" w:rsidR="00243298" w:rsidRPr="00890205" w:rsidRDefault="00243298" w:rsidP="008A544B">
            <w:pPr>
              <w:pStyle w:val="BodyText3"/>
              <w:rPr>
                <w:rFonts w:ascii="Verdana" w:hAnsi="Verdana"/>
                <w:b w:val="0"/>
                <w:sz w:val="22"/>
                <w:szCs w:val="22"/>
                <w:lang w:val="ro-RO"/>
              </w:rPr>
            </w:pPr>
          </w:p>
          <w:p w14:paraId="536226D7" w14:textId="77777777" w:rsidR="00243298" w:rsidRPr="00890205" w:rsidRDefault="00243298" w:rsidP="008A544B">
            <w:pPr>
              <w:pStyle w:val="BodyText3"/>
              <w:rPr>
                <w:rFonts w:ascii="Verdana" w:hAnsi="Verdana"/>
                <w:b w:val="0"/>
                <w:sz w:val="22"/>
                <w:szCs w:val="22"/>
                <w:lang w:val="ro-RO"/>
              </w:rPr>
            </w:pPr>
            <w:r w:rsidRPr="00890205">
              <w:rPr>
                <w:rFonts w:ascii="Verdana" w:hAnsi="Verdana"/>
                <w:b w:val="0"/>
                <w:sz w:val="22"/>
                <w:szCs w:val="22"/>
                <w:lang w:val="ro-RO"/>
              </w:rPr>
              <w:sym w:font="Wingdings" w:char="F06F"/>
            </w:r>
          </w:p>
          <w:p w14:paraId="7778E02B" w14:textId="77777777" w:rsidR="00243298" w:rsidRPr="00890205" w:rsidRDefault="00243298" w:rsidP="008A544B">
            <w:pPr>
              <w:pStyle w:val="BodyText3"/>
              <w:jc w:val="left"/>
              <w:rPr>
                <w:rFonts w:ascii="Verdana" w:hAnsi="Verdana"/>
                <w:b w:val="0"/>
                <w:sz w:val="22"/>
                <w:szCs w:val="22"/>
                <w:lang w:val="ro-RO"/>
              </w:rPr>
            </w:pPr>
          </w:p>
          <w:p w14:paraId="733CB832" w14:textId="77777777" w:rsidR="00243298" w:rsidRPr="00890205" w:rsidRDefault="00243298" w:rsidP="008A544B">
            <w:pPr>
              <w:overflowPunct w:val="0"/>
              <w:autoSpaceDE w:val="0"/>
              <w:autoSpaceDN w:val="0"/>
              <w:adjustRightInd w:val="0"/>
              <w:jc w:val="center"/>
              <w:textAlignment w:val="baseline"/>
              <w:rPr>
                <w:rFonts w:ascii="Verdana" w:hAnsi="Verdana"/>
                <w:bCs/>
                <w:sz w:val="22"/>
                <w:szCs w:val="22"/>
                <w:lang w:val="ro-RO" w:eastAsia="fr-FR"/>
              </w:rPr>
            </w:pPr>
          </w:p>
          <w:p w14:paraId="7B7349A0" w14:textId="77777777" w:rsidR="00243298" w:rsidRPr="00890205" w:rsidRDefault="00243298" w:rsidP="008A544B">
            <w:pPr>
              <w:overflowPunct w:val="0"/>
              <w:autoSpaceDE w:val="0"/>
              <w:autoSpaceDN w:val="0"/>
              <w:adjustRightInd w:val="0"/>
              <w:jc w:val="center"/>
              <w:textAlignment w:val="baseline"/>
              <w:rPr>
                <w:rFonts w:ascii="Verdana" w:hAnsi="Verdana"/>
                <w:bCs/>
                <w:sz w:val="22"/>
                <w:szCs w:val="22"/>
                <w:lang w:val="ro-RO" w:eastAsia="fr-FR"/>
              </w:rPr>
            </w:pPr>
          </w:p>
          <w:p w14:paraId="10DC7BE2" w14:textId="77777777" w:rsidR="00243298" w:rsidRPr="00890205" w:rsidRDefault="00243298" w:rsidP="008A544B">
            <w:pPr>
              <w:overflowPunct w:val="0"/>
              <w:autoSpaceDE w:val="0"/>
              <w:autoSpaceDN w:val="0"/>
              <w:adjustRightInd w:val="0"/>
              <w:jc w:val="center"/>
              <w:textAlignment w:val="baseline"/>
              <w:rPr>
                <w:rFonts w:ascii="Verdana" w:hAnsi="Verdana"/>
                <w:bCs/>
                <w:sz w:val="22"/>
                <w:szCs w:val="22"/>
                <w:lang w:val="ro-RO" w:eastAsia="fr-FR"/>
              </w:rPr>
            </w:pPr>
          </w:p>
          <w:p w14:paraId="75895135" w14:textId="77777777" w:rsidR="00243298" w:rsidRPr="00890205" w:rsidRDefault="00243298" w:rsidP="008A544B">
            <w:pPr>
              <w:overflowPunct w:val="0"/>
              <w:autoSpaceDE w:val="0"/>
              <w:autoSpaceDN w:val="0"/>
              <w:adjustRightInd w:val="0"/>
              <w:jc w:val="center"/>
              <w:textAlignment w:val="baseline"/>
              <w:rPr>
                <w:rFonts w:ascii="Verdana" w:hAnsi="Verdana"/>
                <w:bCs/>
                <w:sz w:val="22"/>
                <w:szCs w:val="22"/>
                <w:lang w:val="ro-RO" w:eastAsia="fr-FR"/>
              </w:rPr>
            </w:pPr>
            <w:r w:rsidRPr="00890205">
              <w:rPr>
                <w:rFonts w:ascii="Verdana" w:hAnsi="Verdana"/>
                <w:bCs/>
                <w:sz w:val="22"/>
                <w:szCs w:val="22"/>
                <w:lang w:val="ro-RO" w:eastAsia="fr-FR"/>
              </w:rPr>
              <w:sym w:font="Wingdings" w:char="F06F"/>
            </w:r>
          </w:p>
          <w:p w14:paraId="2FFD62BA" w14:textId="77777777" w:rsidR="00243298" w:rsidRPr="00890205" w:rsidRDefault="00243298" w:rsidP="008A544B">
            <w:pPr>
              <w:overflowPunct w:val="0"/>
              <w:autoSpaceDE w:val="0"/>
              <w:autoSpaceDN w:val="0"/>
              <w:adjustRightInd w:val="0"/>
              <w:textAlignment w:val="baseline"/>
              <w:rPr>
                <w:rFonts w:ascii="Verdana" w:hAnsi="Verdana"/>
                <w:bCs/>
                <w:sz w:val="22"/>
                <w:szCs w:val="22"/>
                <w:lang w:val="ro-RO" w:eastAsia="fr-FR"/>
              </w:rPr>
            </w:pPr>
          </w:p>
          <w:p w14:paraId="26C158CE" w14:textId="77777777" w:rsidR="00243298" w:rsidRPr="00890205" w:rsidRDefault="00243298" w:rsidP="008A544B">
            <w:pPr>
              <w:overflowPunct w:val="0"/>
              <w:autoSpaceDE w:val="0"/>
              <w:autoSpaceDN w:val="0"/>
              <w:adjustRightInd w:val="0"/>
              <w:textAlignment w:val="baseline"/>
              <w:rPr>
                <w:rFonts w:ascii="Verdana" w:hAnsi="Verdana"/>
                <w:bCs/>
                <w:sz w:val="22"/>
                <w:szCs w:val="22"/>
                <w:lang w:val="ro-RO" w:eastAsia="fr-FR"/>
              </w:rPr>
            </w:pPr>
          </w:p>
          <w:p w14:paraId="6278AB81" w14:textId="77777777" w:rsidR="00243298" w:rsidRPr="00890205" w:rsidRDefault="00243298" w:rsidP="008A544B">
            <w:pPr>
              <w:overflowPunct w:val="0"/>
              <w:autoSpaceDE w:val="0"/>
              <w:autoSpaceDN w:val="0"/>
              <w:adjustRightInd w:val="0"/>
              <w:jc w:val="center"/>
              <w:textAlignment w:val="baseline"/>
              <w:rPr>
                <w:rFonts w:ascii="Verdana" w:hAnsi="Verdana"/>
                <w:bCs/>
                <w:sz w:val="22"/>
                <w:szCs w:val="22"/>
                <w:lang w:val="ro-RO" w:eastAsia="fr-FR"/>
              </w:rPr>
            </w:pPr>
            <w:r w:rsidRPr="00890205">
              <w:rPr>
                <w:rFonts w:ascii="Verdana" w:hAnsi="Verdana"/>
                <w:bCs/>
                <w:sz w:val="22"/>
                <w:szCs w:val="22"/>
                <w:lang w:val="ro-RO" w:eastAsia="fr-FR"/>
              </w:rPr>
              <w:sym w:font="Wingdings" w:char="F06F"/>
            </w:r>
          </w:p>
          <w:p w14:paraId="4A585771" w14:textId="77777777" w:rsidR="00243298" w:rsidRPr="00890205" w:rsidRDefault="00243298" w:rsidP="008A544B">
            <w:pPr>
              <w:overflowPunct w:val="0"/>
              <w:autoSpaceDE w:val="0"/>
              <w:autoSpaceDN w:val="0"/>
              <w:adjustRightInd w:val="0"/>
              <w:jc w:val="center"/>
              <w:textAlignment w:val="baseline"/>
              <w:rPr>
                <w:rFonts w:ascii="Verdana" w:hAnsi="Verdana"/>
                <w:bCs/>
                <w:sz w:val="22"/>
                <w:szCs w:val="22"/>
                <w:lang w:val="ro-RO" w:eastAsia="fr-FR"/>
              </w:rPr>
            </w:pPr>
          </w:p>
          <w:p w14:paraId="3A1F7340" w14:textId="77777777" w:rsidR="00243298" w:rsidRPr="00890205" w:rsidRDefault="00243298" w:rsidP="008A544B">
            <w:pPr>
              <w:overflowPunct w:val="0"/>
              <w:autoSpaceDE w:val="0"/>
              <w:autoSpaceDN w:val="0"/>
              <w:adjustRightInd w:val="0"/>
              <w:jc w:val="center"/>
              <w:textAlignment w:val="baseline"/>
              <w:rPr>
                <w:rFonts w:ascii="Verdana" w:hAnsi="Verdana"/>
                <w:bCs/>
                <w:sz w:val="22"/>
                <w:szCs w:val="22"/>
                <w:lang w:val="ro-RO" w:eastAsia="fr-FR"/>
              </w:rPr>
            </w:pPr>
          </w:p>
          <w:p w14:paraId="639538FC" w14:textId="77777777" w:rsidR="00243298" w:rsidRPr="00890205" w:rsidRDefault="00243298" w:rsidP="008A544B">
            <w:pPr>
              <w:overflowPunct w:val="0"/>
              <w:autoSpaceDE w:val="0"/>
              <w:autoSpaceDN w:val="0"/>
              <w:adjustRightInd w:val="0"/>
              <w:jc w:val="center"/>
              <w:textAlignment w:val="baseline"/>
              <w:rPr>
                <w:rFonts w:ascii="Verdana" w:hAnsi="Verdana"/>
                <w:bCs/>
                <w:sz w:val="22"/>
                <w:szCs w:val="22"/>
                <w:lang w:val="ro-RO" w:eastAsia="fr-FR"/>
              </w:rPr>
            </w:pPr>
            <w:r w:rsidRPr="00890205">
              <w:rPr>
                <w:rFonts w:ascii="Verdana" w:hAnsi="Verdana"/>
                <w:bCs/>
                <w:sz w:val="22"/>
                <w:szCs w:val="22"/>
                <w:lang w:val="ro-RO" w:eastAsia="fr-FR"/>
              </w:rPr>
              <w:sym w:font="Wingdings" w:char="F06F"/>
            </w:r>
          </w:p>
          <w:p w14:paraId="6EB81A79" w14:textId="77777777" w:rsidR="00243298" w:rsidRPr="00890205" w:rsidRDefault="00243298" w:rsidP="008A544B">
            <w:pPr>
              <w:rPr>
                <w:rFonts w:ascii="Verdana" w:hAnsi="Verdana"/>
                <w:sz w:val="22"/>
                <w:szCs w:val="22"/>
                <w:lang w:val="ro-RO" w:eastAsia="fr-FR"/>
              </w:rPr>
            </w:pPr>
          </w:p>
        </w:tc>
        <w:tc>
          <w:tcPr>
            <w:tcW w:w="492" w:type="pct"/>
            <w:tcBorders>
              <w:top w:val="single" w:sz="4" w:space="0" w:color="auto"/>
              <w:bottom w:val="single" w:sz="4" w:space="0" w:color="auto"/>
            </w:tcBorders>
          </w:tcPr>
          <w:p w14:paraId="27DC889F" w14:textId="77777777" w:rsidR="00243298" w:rsidRPr="00890205" w:rsidRDefault="00243298" w:rsidP="008A544B">
            <w:pPr>
              <w:pStyle w:val="BodyText3"/>
              <w:rPr>
                <w:rFonts w:ascii="Verdana" w:hAnsi="Verdana"/>
                <w:b w:val="0"/>
                <w:sz w:val="22"/>
                <w:szCs w:val="22"/>
                <w:lang w:val="ro-RO"/>
              </w:rPr>
            </w:pPr>
          </w:p>
          <w:p w14:paraId="52720E8F" w14:textId="77777777" w:rsidR="00243298" w:rsidRPr="00890205" w:rsidRDefault="00243298" w:rsidP="008A544B">
            <w:pPr>
              <w:pStyle w:val="BodyText3"/>
              <w:rPr>
                <w:rFonts w:ascii="Verdana" w:hAnsi="Verdana"/>
                <w:b w:val="0"/>
                <w:sz w:val="22"/>
                <w:szCs w:val="22"/>
                <w:lang w:val="ro-RO"/>
              </w:rPr>
            </w:pPr>
          </w:p>
          <w:p w14:paraId="7CA552C5" w14:textId="77777777" w:rsidR="00243298" w:rsidRPr="00890205" w:rsidRDefault="00243298" w:rsidP="008A544B">
            <w:pPr>
              <w:pStyle w:val="BodyText3"/>
              <w:rPr>
                <w:rFonts w:ascii="Verdana" w:hAnsi="Verdana"/>
                <w:b w:val="0"/>
                <w:sz w:val="22"/>
                <w:szCs w:val="22"/>
                <w:lang w:val="ro-RO"/>
              </w:rPr>
            </w:pPr>
          </w:p>
          <w:p w14:paraId="6D655310" w14:textId="77777777" w:rsidR="00243298" w:rsidRPr="00890205" w:rsidRDefault="00243298" w:rsidP="008A544B">
            <w:pPr>
              <w:pStyle w:val="BodyText3"/>
              <w:rPr>
                <w:rFonts w:ascii="Verdana" w:hAnsi="Verdana"/>
                <w:b w:val="0"/>
                <w:sz w:val="22"/>
                <w:szCs w:val="22"/>
                <w:lang w:val="ro-RO"/>
              </w:rPr>
            </w:pPr>
          </w:p>
          <w:p w14:paraId="6330849F" w14:textId="77777777" w:rsidR="00243298" w:rsidRPr="00890205" w:rsidRDefault="00243298" w:rsidP="008A544B">
            <w:pPr>
              <w:pStyle w:val="BodyText3"/>
              <w:rPr>
                <w:rFonts w:ascii="Verdana" w:hAnsi="Verdana"/>
                <w:b w:val="0"/>
                <w:sz w:val="22"/>
                <w:szCs w:val="22"/>
                <w:lang w:val="ro-RO"/>
              </w:rPr>
            </w:pPr>
            <w:r w:rsidRPr="00890205">
              <w:rPr>
                <w:rFonts w:ascii="Verdana" w:hAnsi="Verdana"/>
                <w:b w:val="0"/>
                <w:sz w:val="22"/>
                <w:szCs w:val="22"/>
                <w:lang w:val="ro-RO"/>
              </w:rPr>
              <w:sym w:font="Wingdings" w:char="F06F"/>
            </w:r>
          </w:p>
          <w:p w14:paraId="575CB2AF" w14:textId="77777777" w:rsidR="00243298" w:rsidRPr="00890205" w:rsidRDefault="00243298" w:rsidP="008A544B">
            <w:pPr>
              <w:pStyle w:val="BodyText3"/>
              <w:rPr>
                <w:rFonts w:ascii="Verdana" w:hAnsi="Verdana"/>
                <w:b w:val="0"/>
                <w:sz w:val="22"/>
                <w:szCs w:val="22"/>
                <w:lang w:val="ro-RO"/>
              </w:rPr>
            </w:pPr>
          </w:p>
          <w:p w14:paraId="1A3FC522" w14:textId="77777777" w:rsidR="00243298" w:rsidRPr="00890205" w:rsidRDefault="00243298" w:rsidP="008A544B">
            <w:pPr>
              <w:pStyle w:val="BodyText3"/>
              <w:rPr>
                <w:rFonts w:ascii="Verdana" w:hAnsi="Verdana"/>
                <w:b w:val="0"/>
                <w:sz w:val="22"/>
                <w:szCs w:val="22"/>
                <w:lang w:val="ro-RO"/>
              </w:rPr>
            </w:pPr>
          </w:p>
          <w:p w14:paraId="1B7A6FDD" w14:textId="77777777" w:rsidR="00243298" w:rsidRPr="00890205" w:rsidRDefault="00243298" w:rsidP="008A544B">
            <w:pPr>
              <w:pStyle w:val="BodyText3"/>
              <w:rPr>
                <w:rFonts w:ascii="Verdana" w:hAnsi="Verdana"/>
                <w:b w:val="0"/>
                <w:sz w:val="22"/>
                <w:szCs w:val="22"/>
                <w:lang w:val="ro-RO"/>
              </w:rPr>
            </w:pPr>
            <w:r w:rsidRPr="00890205">
              <w:rPr>
                <w:rFonts w:ascii="Verdana" w:hAnsi="Verdana"/>
                <w:b w:val="0"/>
                <w:sz w:val="22"/>
                <w:szCs w:val="22"/>
                <w:lang w:val="ro-RO"/>
              </w:rPr>
              <w:sym w:font="Wingdings" w:char="F06F"/>
            </w:r>
          </w:p>
          <w:p w14:paraId="432221D7" w14:textId="77777777" w:rsidR="00243298" w:rsidRPr="00890205" w:rsidRDefault="00243298" w:rsidP="008A544B">
            <w:pPr>
              <w:pStyle w:val="BodyText3"/>
              <w:rPr>
                <w:rFonts w:ascii="Verdana" w:hAnsi="Verdana"/>
                <w:b w:val="0"/>
                <w:sz w:val="22"/>
                <w:szCs w:val="22"/>
                <w:lang w:val="ro-RO"/>
              </w:rPr>
            </w:pPr>
          </w:p>
          <w:p w14:paraId="0F79038F" w14:textId="77777777" w:rsidR="00243298" w:rsidRPr="00890205" w:rsidRDefault="00243298" w:rsidP="008A544B">
            <w:pPr>
              <w:pStyle w:val="BodyText3"/>
              <w:rPr>
                <w:rFonts w:ascii="Verdana" w:hAnsi="Verdana"/>
                <w:b w:val="0"/>
                <w:sz w:val="22"/>
                <w:szCs w:val="22"/>
                <w:lang w:val="ro-RO"/>
              </w:rPr>
            </w:pPr>
          </w:p>
          <w:p w14:paraId="308A3F3F" w14:textId="77777777" w:rsidR="00243298" w:rsidRPr="00890205" w:rsidRDefault="00243298" w:rsidP="008A544B">
            <w:pPr>
              <w:pStyle w:val="BodyText3"/>
              <w:rPr>
                <w:rFonts w:ascii="Verdana" w:hAnsi="Verdana"/>
                <w:b w:val="0"/>
                <w:sz w:val="22"/>
                <w:szCs w:val="22"/>
                <w:lang w:val="ro-RO"/>
              </w:rPr>
            </w:pPr>
          </w:p>
          <w:p w14:paraId="42A91380" w14:textId="77777777" w:rsidR="00243298" w:rsidRPr="00890205" w:rsidRDefault="00243298" w:rsidP="008A544B">
            <w:pPr>
              <w:pStyle w:val="BodyText3"/>
              <w:rPr>
                <w:rFonts w:ascii="Verdana" w:hAnsi="Verdana"/>
                <w:b w:val="0"/>
                <w:sz w:val="22"/>
                <w:szCs w:val="22"/>
                <w:lang w:val="ro-RO"/>
              </w:rPr>
            </w:pPr>
            <w:r w:rsidRPr="00890205">
              <w:rPr>
                <w:rFonts w:ascii="Verdana" w:hAnsi="Verdana"/>
                <w:b w:val="0"/>
                <w:sz w:val="22"/>
                <w:szCs w:val="22"/>
                <w:lang w:val="ro-RO"/>
              </w:rPr>
              <w:sym w:font="Wingdings" w:char="F06F"/>
            </w:r>
          </w:p>
          <w:p w14:paraId="6B5DF781" w14:textId="77777777" w:rsidR="00243298" w:rsidRPr="00890205" w:rsidRDefault="00243298" w:rsidP="008A544B">
            <w:pPr>
              <w:pStyle w:val="BodyText3"/>
              <w:rPr>
                <w:rFonts w:ascii="Verdana" w:hAnsi="Verdana"/>
                <w:b w:val="0"/>
                <w:sz w:val="22"/>
                <w:szCs w:val="22"/>
                <w:lang w:val="ro-RO"/>
              </w:rPr>
            </w:pPr>
          </w:p>
          <w:p w14:paraId="0EED002F" w14:textId="77777777" w:rsidR="00243298" w:rsidRPr="00890205" w:rsidRDefault="00243298" w:rsidP="008A544B">
            <w:pPr>
              <w:pStyle w:val="BodyText3"/>
              <w:rPr>
                <w:rFonts w:ascii="Verdana" w:hAnsi="Verdana"/>
                <w:b w:val="0"/>
                <w:sz w:val="22"/>
                <w:szCs w:val="22"/>
                <w:lang w:val="ro-RO"/>
              </w:rPr>
            </w:pPr>
            <w:r w:rsidRPr="00890205">
              <w:rPr>
                <w:rFonts w:ascii="Verdana" w:hAnsi="Verdana"/>
                <w:b w:val="0"/>
                <w:sz w:val="22"/>
                <w:szCs w:val="22"/>
                <w:lang w:val="ro-RO"/>
              </w:rPr>
              <w:sym w:font="Wingdings" w:char="F06F"/>
            </w:r>
          </w:p>
          <w:p w14:paraId="352CC957" w14:textId="77777777" w:rsidR="00243298" w:rsidRPr="00890205" w:rsidRDefault="00243298" w:rsidP="008A544B">
            <w:pPr>
              <w:pStyle w:val="BodyText3"/>
              <w:rPr>
                <w:rFonts w:ascii="Verdana" w:hAnsi="Verdana"/>
                <w:b w:val="0"/>
                <w:sz w:val="22"/>
                <w:szCs w:val="22"/>
                <w:lang w:val="ro-RO"/>
              </w:rPr>
            </w:pPr>
          </w:p>
          <w:p w14:paraId="1234E646" w14:textId="77777777" w:rsidR="00243298" w:rsidRPr="00890205" w:rsidRDefault="00243298" w:rsidP="008A544B">
            <w:pPr>
              <w:pStyle w:val="BodyText3"/>
              <w:rPr>
                <w:rFonts w:ascii="Verdana" w:hAnsi="Verdana"/>
                <w:b w:val="0"/>
                <w:sz w:val="22"/>
                <w:szCs w:val="22"/>
                <w:lang w:val="ro-RO"/>
              </w:rPr>
            </w:pPr>
          </w:p>
          <w:p w14:paraId="1272D2D7" w14:textId="77777777" w:rsidR="00243298" w:rsidRPr="00890205" w:rsidRDefault="00243298" w:rsidP="008A544B">
            <w:pPr>
              <w:pStyle w:val="BodyText3"/>
              <w:rPr>
                <w:rFonts w:ascii="Verdana" w:hAnsi="Verdana"/>
                <w:b w:val="0"/>
                <w:sz w:val="22"/>
                <w:szCs w:val="22"/>
                <w:lang w:val="ro-RO"/>
              </w:rPr>
            </w:pPr>
          </w:p>
          <w:p w14:paraId="5A0F398D" w14:textId="77777777" w:rsidR="00243298" w:rsidRPr="00890205" w:rsidRDefault="00243298" w:rsidP="008A544B">
            <w:pPr>
              <w:pStyle w:val="BodyText3"/>
              <w:rPr>
                <w:rFonts w:ascii="Verdana" w:hAnsi="Verdana"/>
                <w:b w:val="0"/>
                <w:sz w:val="22"/>
                <w:szCs w:val="22"/>
                <w:lang w:val="ro-RO"/>
              </w:rPr>
            </w:pPr>
          </w:p>
          <w:p w14:paraId="151FBFF3" w14:textId="77777777" w:rsidR="00243298" w:rsidRPr="00890205" w:rsidRDefault="00243298" w:rsidP="008A544B">
            <w:pPr>
              <w:pStyle w:val="BodyText3"/>
              <w:rPr>
                <w:rFonts w:ascii="Verdana" w:hAnsi="Verdana"/>
                <w:b w:val="0"/>
                <w:sz w:val="22"/>
                <w:szCs w:val="22"/>
                <w:lang w:val="ro-RO"/>
              </w:rPr>
            </w:pPr>
            <w:r w:rsidRPr="00890205">
              <w:rPr>
                <w:rFonts w:ascii="Verdana" w:hAnsi="Verdana"/>
                <w:b w:val="0"/>
                <w:sz w:val="22"/>
                <w:szCs w:val="22"/>
                <w:lang w:val="ro-RO"/>
              </w:rPr>
              <w:sym w:font="Wingdings" w:char="F06F"/>
            </w:r>
          </w:p>
          <w:p w14:paraId="7E138C10" w14:textId="77777777" w:rsidR="00243298" w:rsidRPr="00890205" w:rsidRDefault="00243298" w:rsidP="008A544B">
            <w:pPr>
              <w:pStyle w:val="BodyText3"/>
              <w:rPr>
                <w:rFonts w:ascii="Verdana" w:hAnsi="Verdana"/>
                <w:b w:val="0"/>
                <w:sz w:val="22"/>
                <w:szCs w:val="22"/>
                <w:lang w:val="ro-RO"/>
              </w:rPr>
            </w:pPr>
          </w:p>
          <w:p w14:paraId="4EF14A42" w14:textId="77777777" w:rsidR="00243298" w:rsidRPr="00890205" w:rsidRDefault="00243298" w:rsidP="008A544B">
            <w:pPr>
              <w:overflowPunct w:val="0"/>
              <w:autoSpaceDE w:val="0"/>
              <w:autoSpaceDN w:val="0"/>
              <w:adjustRightInd w:val="0"/>
              <w:jc w:val="center"/>
              <w:textAlignment w:val="baseline"/>
              <w:rPr>
                <w:rFonts w:ascii="Verdana" w:hAnsi="Verdana"/>
                <w:bCs/>
                <w:sz w:val="22"/>
                <w:szCs w:val="22"/>
                <w:lang w:val="ro-RO" w:eastAsia="fr-FR"/>
              </w:rPr>
            </w:pPr>
          </w:p>
          <w:p w14:paraId="19BA96FA" w14:textId="77777777" w:rsidR="00243298" w:rsidRPr="00890205" w:rsidRDefault="00243298" w:rsidP="008A544B">
            <w:pPr>
              <w:overflowPunct w:val="0"/>
              <w:autoSpaceDE w:val="0"/>
              <w:autoSpaceDN w:val="0"/>
              <w:adjustRightInd w:val="0"/>
              <w:jc w:val="center"/>
              <w:textAlignment w:val="baseline"/>
              <w:rPr>
                <w:rFonts w:ascii="Verdana" w:hAnsi="Verdana"/>
                <w:bCs/>
                <w:sz w:val="22"/>
                <w:szCs w:val="22"/>
                <w:lang w:val="ro-RO" w:eastAsia="fr-FR"/>
              </w:rPr>
            </w:pPr>
          </w:p>
          <w:p w14:paraId="263EB5DC" w14:textId="77777777" w:rsidR="00243298" w:rsidRPr="00890205" w:rsidRDefault="00243298" w:rsidP="008A544B">
            <w:pPr>
              <w:overflowPunct w:val="0"/>
              <w:autoSpaceDE w:val="0"/>
              <w:autoSpaceDN w:val="0"/>
              <w:adjustRightInd w:val="0"/>
              <w:jc w:val="center"/>
              <w:textAlignment w:val="baseline"/>
              <w:rPr>
                <w:rFonts w:ascii="Verdana" w:hAnsi="Verdana"/>
                <w:bCs/>
                <w:sz w:val="22"/>
                <w:szCs w:val="22"/>
                <w:lang w:val="ro-RO" w:eastAsia="fr-FR"/>
              </w:rPr>
            </w:pPr>
          </w:p>
          <w:p w14:paraId="4ED385DF" w14:textId="77777777" w:rsidR="00243298" w:rsidRPr="00890205" w:rsidRDefault="00243298" w:rsidP="008A544B">
            <w:pPr>
              <w:overflowPunct w:val="0"/>
              <w:autoSpaceDE w:val="0"/>
              <w:autoSpaceDN w:val="0"/>
              <w:adjustRightInd w:val="0"/>
              <w:jc w:val="center"/>
              <w:textAlignment w:val="baseline"/>
              <w:rPr>
                <w:rFonts w:ascii="Verdana" w:hAnsi="Verdana"/>
                <w:bCs/>
                <w:sz w:val="22"/>
                <w:szCs w:val="22"/>
                <w:lang w:val="ro-RO" w:eastAsia="fr-FR"/>
              </w:rPr>
            </w:pPr>
            <w:r w:rsidRPr="00890205">
              <w:rPr>
                <w:rFonts w:ascii="Verdana" w:hAnsi="Verdana"/>
                <w:bCs/>
                <w:sz w:val="22"/>
                <w:szCs w:val="22"/>
                <w:lang w:val="ro-RO" w:eastAsia="fr-FR"/>
              </w:rPr>
              <w:sym w:font="Wingdings" w:char="F06F"/>
            </w:r>
          </w:p>
          <w:p w14:paraId="23C3AAC2" w14:textId="77777777" w:rsidR="00243298" w:rsidRPr="00890205" w:rsidRDefault="00243298" w:rsidP="008A544B">
            <w:pPr>
              <w:overflowPunct w:val="0"/>
              <w:autoSpaceDE w:val="0"/>
              <w:autoSpaceDN w:val="0"/>
              <w:adjustRightInd w:val="0"/>
              <w:textAlignment w:val="baseline"/>
              <w:rPr>
                <w:rFonts w:ascii="Verdana" w:hAnsi="Verdana"/>
                <w:bCs/>
                <w:sz w:val="22"/>
                <w:szCs w:val="22"/>
                <w:lang w:val="ro-RO" w:eastAsia="fr-FR"/>
              </w:rPr>
            </w:pPr>
          </w:p>
          <w:p w14:paraId="247A99CA" w14:textId="77777777" w:rsidR="00243298" w:rsidRPr="00890205" w:rsidRDefault="00243298" w:rsidP="008A544B">
            <w:pPr>
              <w:overflowPunct w:val="0"/>
              <w:autoSpaceDE w:val="0"/>
              <w:autoSpaceDN w:val="0"/>
              <w:adjustRightInd w:val="0"/>
              <w:textAlignment w:val="baseline"/>
              <w:rPr>
                <w:rFonts w:ascii="Verdana" w:hAnsi="Verdana"/>
                <w:bCs/>
                <w:sz w:val="22"/>
                <w:szCs w:val="22"/>
                <w:lang w:val="ro-RO" w:eastAsia="fr-FR"/>
              </w:rPr>
            </w:pPr>
          </w:p>
          <w:p w14:paraId="0E6A8E89" w14:textId="77777777" w:rsidR="00243298" w:rsidRPr="00890205" w:rsidRDefault="00243298" w:rsidP="008A544B">
            <w:pPr>
              <w:overflowPunct w:val="0"/>
              <w:autoSpaceDE w:val="0"/>
              <w:autoSpaceDN w:val="0"/>
              <w:adjustRightInd w:val="0"/>
              <w:jc w:val="center"/>
              <w:textAlignment w:val="baseline"/>
              <w:rPr>
                <w:rFonts w:ascii="Verdana" w:hAnsi="Verdana"/>
                <w:bCs/>
                <w:sz w:val="22"/>
                <w:szCs w:val="22"/>
                <w:lang w:val="ro-RO" w:eastAsia="fr-FR"/>
              </w:rPr>
            </w:pPr>
            <w:r w:rsidRPr="00890205">
              <w:rPr>
                <w:rFonts w:ascii="Verdana" w:hAnsi="Verdana"/>
                <w:bCs/>
                <w:sz w:val="22"/>
                <w:szCs w:val="22"/>
                <w:lang w:val="ro-RO" w:eastAsia="fr-FR"/>
              </w:rPr>
              <w:sym w:font="Wingdings" w:char="F06F"/>
            </w:r>
          </w:p>
          <w:p w14:paraId="28EAE16E" w14:textId="77777777" w:rsidR="00243298" w:rsidRPr="00890205" w:rsidRDefault="00243298" w:rsidP="008A544B">
            <w:pPr>
              <w:overflowPunct w:val="0"/>
              <w:autoSpaceDE w:val="0"/>
              <w:autoSpaceDN w:val="0"/>
              <w:adjustRightInd w:val="0"/>
              <w:jc w:val="center"/>
              <w:textAlignment w:val="baseline"/>
              <w:rPr>
                <w:rFonts w:ascii="Verdana" w:hAnsi="Verdana"/>
                <w:bCs/>
                <w:sz w:val="22"/>
                <w:szCs w:val="22"/>
                <w:lang w:val="ro-RO" w:eastAsia="fr-FR"/>
              </w:rPr>
            </w:pPr>
          </w:p>
          <w:p w14:paraId="55D713A0" w14:textId="77777777" w:rsidR="00243298" w:rsidRPr="00890205" w:rsidRDefault="00243298" w:rsidP="008A544B">
            <w:pPr>
              <w:overflowPunct w:val="0"/>
              <w:autoSpaceDE w:val="0"/>
              <w:autoSpaceDN w:val="0"/>
              <w:adjustRightInd w:val="0"/>
              <w:jc w:val="center"/>
              <w:textAlignment w:val="baseline"/>
              <w:rPr>
                <w:rFonts w:ascii="Verdana" w:hAnsi="Verdana"/>
                <w:bCs/>
                <w:sz w:val="22"/>
                <w:szCs w:val="22"/>
                <w:lang w:val="ro-RO" w:eastAsia="fr-FR"/>
              </w:rPr>
            </w:pPr>
          </w:p>
          <w:p w14:paraId="3718B2B9" w14:textId="77777777" w:rsidR="00243298" w:rsidRPr="00890205" w:rsidRDefault="00243298" w:rsidP="008A544B">
            <w:pPr>
              <w:overflowPunct w:val="0"/>
              <w:autoSpaceDE w:val="0"/>
              <w:autoSpaceDN w:val="0"/>
              <w:adjustRightInd w:val="0"/>
              <w:jc w:val="center"/>
              <w:textAlignment w:val="baseline"/>
              <w:rPr>
                <w:rFonts w:ascii="Verdana" w:hAnsi="Verdana"/>
                <w:sz w:val="22"/>
                <w:szCs w:val="22"/>
                <w:lang w:val="ro-RO" w:eastAsia="fr-FR"/>
              </w:rPr>
            </w:pPr>
            <w:r w:rsidRPr="00890205">
              <w:rPr>
                <w:rFonts w:ascii="Verdana" w:hAnsi="Verdana"/>
                <w:bCs/>
                <w:sz w:val="22"/>
                <w:szCs w:val="22"/>
                <w:lang w:val="ro-RO" w:eastAsia="fr-FR"/>
              </w:rPr>
              <w:sym w:font="Wingdings" w:char="F06F"/>
            </w:r>
          </w:p>
          <w:p w14:paraId="498D35A1" w14:textId="77777777" w:rsidR="00243298" w:rsidRPr="00890205" w:rsidRDefault="00243298" w:rsidP="008A544B">
            <w:pPr>
              <w:rPr>
                <w:rFonts w:ascii="Verdana" w:hAnsi="Verdana"/>
                <w:sz w:val="22"/>
                <w:szCs w:val="22"/>
                <w:lang w:val="ro-RO" w:eastAsia="fr-FR"/>
              </w:rPr>
            </w:pPr>
          </w:p>
        </w:tc>
      </w:tr>
      <w:tr w:rsidR="00243298" w:rsidRPr="0026054E" w14:paraId="38B3D905" w14:textId="77777777" w:rsidTr="008A544B">
        <w:trPr>
          <w:trHeight w:val="564"/>
        </w:trPr>
        <w:tc>
          <w:tcPr>
            <w:tcW w:w="3733" w:type="pct"/>
            <w:tcBorders>
              <w:top w:val="single" w:sz="4" w:space="0" w:color="auto"/>
              <w:bottom w:val="single" w:sz="4" w:space="0" w:color="auto"/>
            </w:tcBorders>
            <w:shd w:val="clear" w:color="auto" w:fill="auto"/>
          </w:tcPr>
          <w:p w14:paraId="7E84641E" w14:textId="77777777" w:rsidR="00243298" w:rsidRPr="00890205" w:rsidRDefault="00243298" w:rsidP="008A544B">
            <w:pPr>
              <w:suppressAutoHyphens/>
              <w:jc w:val="both"/>
              <w:rPr>
                <w:rFonts w:ascii="Verdana" w:hAnsi="Verdana" w:cs="Calibri"/>
                <w:b/>
                <w:sz w:val="22"/>
                <w:szCs w:val="22"/>
                <w:lang w:val="ro-RO"/>
              </w:rPr>
            </w:pPr>
            <w:r w:rsidRPr="00890205">
              <w:rPr>
                <w:rFonts w:ascii="Verdana" w:hAnsi="Verdana" w:cs="Calibri"/>
                <w:b/>
                <w:sz w:val="22"/>
                <w:szCs w:val="22"/>
                <w:lang w:val="ro-RO"/>
              </w:rPr>
              <w:t xml:space="preserve">Declaratii partea F a Cererii de finantare </w:t>
            </w:r>
          </w:p>
          <w:p w14:paraId="3801C8C3" w14:textId="77777777" w:rsidR="00243298" w:rsidRPr="00890205" w:rsidRDefault="00243298" w:rsidP="008A544B">
            <w:pPr>
              <w:jc w:val="both"/>
              <w:rPr>
                <w:rFonts w:ascii="Verdana" w:hAnsi="Verdana" w:cs="Calibri"/>
                <w:b/>
                <w:sz w:val="22"/>
                <w:szCs w:val="22"/>
                <w:lang w:val="ro-RO"/>
              </w:rPr>
            </w:pPr>
            <w:r w:rsidRPr="00890205">
              <w:rPr>
                <w:rFonts w:ascii="Verdana" w:hAnsi="Verdana" w:cs="Calibri"/>
                <w:b/>
                <w:sz w:val="22"/>
                <w:szCs w:val="22"/>
                <w:lang w:val="ro-RO"/>
              </w:rPr>
              <w:t>Studiul de Fezabilitate/Memoriu justificativ si documentele depuse la Cererea de Finantare</w:t>
            </w:r>
          </w:p>
        </w:tc>
        <w:tc>
          <w:tcPr>
            <w:tcW w:w="775" w:type="pct"/>
            <w:gridSpan w:val="2"/>
            <w:tcBorders>
              <w:top w:val="single" w:sz="4" w:space="0" w:color="auto"/>
              <w:bottom w:val="single" w:sz="4" w:space="0" w:color="auto"/>
            </w:tcBorders>
            <w:shd w:val="clear" w:color="auto" w:fill="auto"/>
          </w:tcPr>
          <w:p w14:paraId="377FB00A" w14:textId="77777777" w:rsidR="00243298" w:rsidRPr="00890205" w:rsidRDefault="00243298" w:rsidP="008A544B">
            <w:pPr>
              <w:pStyle w:val="BodyText3"/>
              <w:rPr>
                <w:rFonts w:ascii="Verdana" w:hAnsi="Verdana"/>
                <w:b w:val="0"/>
                <w:sz w:val="22"/>
                <w:szCs w:val="22"/>
                <w:lang w:val="ro-RO"/>
              </w:rPr>
            </w:pPr>
          </w:p>
        </w:tc>
        <w:tc>
          <w:tcPr>
            <w:tcW w:w="492" w:type="pct"/>
            <w:tcBorders>
              <w:top w:val="single" w:sz="4" w:space="0" w:color="auto"/>
              <w:bottom w:val="single" w:sz="4" w:space="0" w:color="auto"/>
            </w:tcBorders>
          </w:tcPr>
          <w:p w14:paraId="3891493F" w14:textId="77777777" w:rsidR="00243298" w:rsidRPr="00890205" w:rsidRDefault="00243298" w:rsidP="008A544B">
            <w:pPr>
              <w:pStyle w:val="BodyText3"/>
              <w:rPr>
                <w:rFonts w:ascii="Verdana" w:hAnsi="Verdana"/>
                <w:b w:val="0"/>
                <w:sz w:val="22"/>
                <w:szCs w:val="22"/>
                <w:lang w:val="ro-RO"/>
              </w:rPr>
            </w:pPr>
          </w:p>
        </w:tc>
      </w:tr>
    </w:tbl>
    <w:p w14:paraId="66995434" w14:textId="77777777" w:rsidR="00243298" w:rsidRPr="00890205" w:rsidRDefault="00243298" w:rsidP="00243298">
      <w:pPr>
        <w:jc w:val="both"/>
        <w:rPr>
          <w:rFonts w:ascii="Verdana" w:hAnsi="Verdana" w:cs="Calibri"/>
          <w:sz w:val="22"/>
          <w:szCs w:val="22"/>
          <w:lang w:val="ro-RO"/>
        </w:rPr>
      </w:pPr>
      <w:r w:rsidRPr="00890205">
        <w:rPr>
          <w:rFonts w:ascii="Verdana" w:hAnsi="Verdana" w:cs="Calibri"/>
          <w:sz w:val="22"/>
          <w:szCs w:val="22"/>
          <w:lang w:val="ro-RO"/>
        </w:rPr>
        <w:t>*Alte elemente care pot conduce la concluzia ca solicitantul a creat conditii artificiale pentru accesarea fondurilor nerambursabile</w:t>
      </w:r>
    </w:p>
    <w:p w14:paraId="2340425B" w14:textId="77777777" w:rsidR="00243298" w:rsidRPr="00890205" w:rsidRDefault="00243298" w:rsidP="00243298">
      <w:pPr>
        <w:jc w:val="both"/>
        <w:rPr>
          <w:rFonts w:ascii="Verdana" w:hAnsi="Verdana" w:cs="Calibri"/>
          <w:sz w:val="22"/>
          <w:szCs w:val="22"/>
          <w:lang w:val="ro-RO"/>
        </w:rPr>
      </w:pPr>
      <w:r w:rsidRPr="00890205">
        <w:rPr>
          <w:rFonts w:ascii="Verdana" w:hAnsi="Verdana" w:cs="Calibri"/>
          <w:sz w:val="22"/>
          <w:szCs w:val="22"/>
          <w:lang w:val="ro-RO"/>
        </w:rPr>
        <w:t>OBSERVAȚII: ..............................................................................................................................................</w:t>
      </w:r>
    </w:p>
    <w:p w14:paraId="733E7360" w14:textId="77777777" w:rsidR="00243298" w:rsidRPr="00890205" w:rsidRDefault="00243298" w:rsidP="00243298">
      <w:pPr>
        <w:jc w:val="both"/>
        <w:rPr>
          <w:rFonts w:ascii="Verdana" w:hAnsi="Verdana" w:cs="Calibri"/>
          <w:b/>
          <w:bCs/>
          <w:sz w:val="22"/>
          <w:szCs w:val="22"/>
          <w:lang w:val="ro-RO"/>
        </w:rPr>
      </w:pPr>
      <w:r w:rsidRPr="00890205">
        <w:rPr>
          <w:rFonts w:ascii="Verdana" w:hAnsi="Verdana" w:cs="Calibri"/>
          <w:b/>
          <w:bCs/>
          <w:sz w:val="22"/>
          <w:szCs w:val="22"/>
          <w:lang w:val="ro-RO"/>
        </w:rPr>
        <w:t xml:space="preserve">Solicitantul a creat condiţii artificiale necesare pentru a beneficia de plăţi (sprijin) şi a obţine astfel un avantaj care contravine obiectivelor măsurii? </w:t>
      </w:r>
    </w:p>
    <w:p w14:paraId="3DDD0D4E" w14:textId="77777777" w:rsidR="00243298" w:rsidRPr="00890205" w:rsidRDefault="00243298" w:rsidP="00243298">
      <w:pPr>
        <w:jc w:val="both"/>
        <w:rPr>
          <w:rFonts w:ascii="Verdana" w:hAnsi="Verdana" w:cs="Calibri"/>
          <w:b/>
          <w:bCs/>
          <w:sz w:val="22"/>
          <w:szCs w:val="22"/>
          <w:lang w:val="ro-RO"/>
        </w:rPr>
      </w:pPr>
    </w:p>
    <w:p w14:paraId="645444AC" w14:textId="77777777" w:rsidR="00243298" w:rsidRPr="00890205" w:rsidRDefault="00243298" w:rsidP="00243298">
      <w:pPr>
        <w:jc w:val="both"/>
        <w:rPr>
          <w:rFonts w:ascii="Verdana" w:hAnsi="Verdana" w:cs="Calibri"/>
          <w:bCs/>
          <w:sz w:val="22"/>
          <w:szCs w:val="22"/>
          <w:lang w:val="ro-RO"/>
        </w:rPr>
      </w:pPr>
      <w:r w:rsidRPr="00890205">
        <w:rPr>
          <w:rFonts w:ascii="Verdana" w:hAnsi="Verdana" w:cs="Calibri"/>
          <w:b/>
          <w:bCs/>
          <w:sz w:val="22"/>
          <w:szCs w:val="22"/>
          <w:lang w:val="ro-RO"/>
        </w:rPr>
        <w:t xml:space="preserve">DA </w:t>
      </w:r>
      <w:r w:rsidRPr="00890205">
        <w:rPr>
          <w:rFonts w:ascii="Verdana" w:hAnsi="Verdana" w:cs="Calibri"/>
          <w:bCs/>
          <w:sz w:val="22"/>
          <w:szCs w:val="22"/>
          <w:lang w:val="ro-RO"/>
        </w:rPr>
        <w:sym w:font="Wingdings" w:char="F06F"/>
      </w:r>
      <w:r w:rsidRPr="00890205">
        <w:rPr>
          <w:rFonts w:ascii="Verdana" w:hAnsi="Verdana" w:cs="Calibri"/>
          <w:bCs/>
          <w:sz w:val="22"/>
          <w:szCs w:val="22"/>
          <w:lang w:val="ro-RO"/>
        </w:rPr>
        <w:t xml:space="preserve">  </w:t>
      </w:r>
      <w:r w:rsidRPr="00890205">
        <w:rPr>
          <w:rFonts w:ascii="Verdana" w:hAnsi="Verdana" w:cs="Calibri"/>
          <w:b/>
          <w:bCs/>
          <w:sz w:val="22"/>
          <w:szCs w:val="22"/>
          <w:lang w:val="ro-RO"/>
        </w:rPr>
        <w:t xml:space="preserve">sau NU </w:t>
      </w:r>
      <w:r w:rsidRPr="00890205">
        <w:rPr>
          <w:rFonts w:ascii="Verdana" w:hAnsi="Verdana" w:cs="Calibri"/>
          <w:bCs/>
          <w:sz w:val="22"/>
          <w:szCs w:val="22"/>
          <w:lang w:val="ro-RO"/>
        </w:rPr>
        <w:sym w:font="Wingdings" w:char="F06F"/>
      </w:r>
    </w:p>
    <w:p w14:paraId="0FDB6470" w14:textId="77777777" w:rsidR="00064869" w:rsidRPr="00890205" w:rsidRDefault="00064869">
      <w:pPr>
        <w:rPr>
          <w:rFonts w:ascii="Verdana" w:hAnsi="Verdana"/>
          <w:sz w:val="22"/>
          <w:szCs w:val="22"/>
          <w:lang w:val="ro-RO"/>
        </w:rPr>
      </w:pPr>
    </w:p>
    <w:p w14:paraId="6EA8CA04" w14:textId="77777777" w:rsidR="00243298" w:rsidRPr="00890205" w:rsidRDefault="00243298" w:rsidP="00243298">
      <w:pPr>
        <w:pStyle w:val="ListParagraph"/>
        <w:numPr>
          <w:ilvl w:val="0"/>
          <w:numId w:val="6"/>
        </w:numPr>
        <w:jc w:val="both"/>
        <w:rPr>
          <w:rFonts w:ascii="Verdana" w:hAnsi="Verdana"/>
          <w:b/>
          <w:bCs/>
          <w:kern w:val="32"/>
          <w:sz w:val="22"/>
          <w:szCs w:val="22"/>
          <w:lang w:val="ro-RO"/>
        </w:rPr>
      </w:pPr>
      <w:r w:rsidRPr="00890205">
        <w:rPr>
          <w:rFonts w:ascii="Verdana" w:hAnsi="Verdana"/>
          <w:b/>
          <w:bCs/>
          <w:kern w:val="32"/>
          <w:sz w:val="22"/>
          <w:szCs w:val="22"/>
          <w:lang w:val="ro-RO"/>
        </w:rPr>
        <w:lastRenderedPageBreak/>
        <w:t>VERIFICAREA INDICATORILOR DE MONITORIZARE</w:t>
      </w:r>
    </w:p>
    <w:tbl>
      <w:tblPr>
        <w:tblW w:w="9783" w:type="dxa"/>
        <w:tblLayout w:type="fixed"/>
        <w:tblLook w:val="04A0" w:firstRow="1" w:lastRow="0" w:firstColumn="1" w:lastColumn="0" w:noHBand="0" w:noVBand="1"/>
      </w:tblPr>
      <w:tblGrid>
        <w:gridCol w:w="3147"/>
        <w:gridCol w:w="1580"/>
        <w:gridCol w:w="2369"/>
        <w:gridCol w:w="1107"/>
        <w:gridCol w:w="1580"/>
      </w:tblGrid>
      <w:tr w:rsidR="00243298" w:rsidRPr="0026054E" w14:paraId="28D714D1" w14:textId="77777777" w:rsidTr="008A544B">
        <w:trPr>
          <w:trHeight w:val="448"/>
        </w:trPr>
        <w:tc>
          <w:tcPr>
            <w:tcW w:w="9783" w:type="dxa"/>
            <w:gridSpan w:val="5"/>
            <w:tcBorders>
              <w:top w:val="single" w:sz="8" w:space="0" w:color="auto"/>
              <w:left w:val="single" w:sz="8" w:space="0" w:color="auto"/>
              <w:bottom w:val="nil"/>
              <w:right w:val="single" w:sz="8" w:space="0" w:color="000000"/>
            </w:tcBorders>
            <w:shd w:val="clear" w:color="000000" w:fill="008080"/>
            <w:vAlign w:val="center"/>
            <w:hideMark/>
          </w:tcPr>
          <w:p w14:paraId="5C5AF788" w14:textId="77777777" w:rsidR="00243298" w:rsidRPr="00890205" w:rsidRDefault="00243298" w:rsidP="008D3ABF">
            <w:pPr>
              <w:jc w:val="center"/>
              <w:rPr>
                <w:rFonts w:ascii="Verdana" w:hAnsi="Verdana" w:cs="Calibri"/>
                <w:b/>
                <w:bCs/>
                <w:sz w:val="22"/>
                <w:szCs w:val="22"/>
                <w:lang w:val="ro-RO" w:eastAsia="ro-RO"/>
              </w:rPr>
            </w:pPr>
            <w:r w:rsidRPr="00890205">
              <w:rPr>
                <w:rFonts w:ascii="Verdana" w:hAnsi="Verdana" w:cs="Calibri"/>
                <w:b/>
                <w:bCs/>
                <w:sz w:val="22"/>
                <w:szCs w:val="22"/>
                <w:lang w:val="ro-RO" w:eastAsia="ro-RO"/>
              </w:rPr>
              <w:t xml:space="preserve">Masura  5- </w:t>
            </w:r>
            <w:r w:rsidR="008D3ABF" w:rsidRPr="00890205">
              <w:rPr>
                <w:rFonts w:ascii="Verdana" w:hAnsi="Verdana" w:cs="Calibri"/>
                <w:b/>
                <w:bCs/>
                <w:sz w:val="22"/>
                <w:szCs w:val="22"/>
                <w:lang w:val="ro-RO" w:eastAsia="ro-RO"/>
              </w:rPr>
              <w:t>Facilitarea creării și dezvoltării de activități neagricole în mediul rural</w:t>
            </w:r>
          </w:p>
        </w:tc>
      </w:tr>
      <w:tr w:rsidR="00243298" w:rsidRPr="00890205" w14:paraId="3E4E158F" w14:textId="77777777" w:rsidTr="008A544B">
        <w:trPr>
          <w:trHeight w:val="193"/>
        </w:trPr>
        <w:tc>
          <w:tcPr>
            <w:tcW w:w="8203"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14:paraId="5E466BCB" w14:textId="77777777" w:rsidR="00243298" w:rsidRPr="00890205" w:rsidRDefault="00243298" w:rsidP="008A544B">
            <w:pPr>
              <w:rPr>
                <w:rFonts w:ascii="Verdana" w:hAnsi="Verdana" w:cs="Calibri"/>
                <w:b/>
                <w:bCs/>
                <w:sz w:val="22"/>
                <w:szCs w:val="22"/>
                <w:lang w:val="ro-RO" w:eastAsia="ro-RO"/>
              </w:rPr>
            </w:pPr>
            <w:r w:rsidRPr="00890205">
              <w:rPr>
                <w:rFonts w:ascii="Verdana" w:hAnsi="Verdana" w:cs="Calibri"/>
                <w:b/>
                <w:bCs/>
                <w:sz w:val="22"/>
                <w:szCs w:val="22"/>
                <w:lang w:val="ro-RO" w:eastAsia="ro-RO"/>
              </w:rPr>
              <w:t xml:space="preserve">1. Cod RO </w:t>
            </w:r>
          </w:p>
        </w:tc>
        <w:tc>
          <w:tcPr>
            <w:tcW w:w="1580" w:type="dxa"/>
            <w:tcBorders>
              <w:top w:val="single" w:sz="8" w:space="0" w:color="auto"/>
              <w:left w:val="nil"/>
              <w:bottom w:val="single" w:sz="4" w:space="0" w:color="auto"/>
              <w:right w:val="single" w:sz="8" w:space="0" w:color="auto"/>
            </w:tcBorders>
            <w:shd w:val="clear" w:color="000000" w:fill="CCFFFF"/>
            <w:vAlign w:val="center"/>
            <w:hideMark/>
          </w:tcPr>
          <w:p w14:paraId="4EA22ABB" w14:textId="77777777" w:rsidR="00243298" w:rsidRPr="00890205" w:rsidRDefault="00243298" w:rsidP="008A544B">
            <w:pPr>
              <w:jc w:val="center"/>
              <w:rPr>
                <w:rFonts w:ascii="Verdana" w:hAnsi="Verdana" w:cs="Arial"/>
                <w:sz w:val="22"/>
                <w:szCs w:val="22"/>
                <w:lang w:val="ro-RO" w:eastAsia="ro-RO"/>
              </w:rPr>
            </w:pPr>
            <w:r w:rsidRPr="00890205">
              <w:rPr>
                <w:rFonts w:ascii="Verdana" w:hAnsi="Verdana" w:cs="Arial"/>
                <w:sz w:val="22"/>
                <w:szCs w:val="22"/>
                <w:lang w:val="ro-RO" w:eastAsia="ro-RO"/>
              </w:rPr>
              <w:t> </w:t>
            </w:r>
          </w:p>
        </w:tc>
      </w:tr>
      <w:tr w:rsidR="00243298" w:rsidRPr="00890205" w14:paraId="1CB1836B" w14:textId="77777777" w:rsidTr="008A544B">
        <w:trPr>
          <w:trHeight w:val="193"/>
        </w:trPr>
        <w:tc>
          <w:tcPr>
            <w:tcW w:w="8203" w:type="dxa"/>
            <w:gridSpan w:val="4"/>
            <w:tcBorders>
              <w:top w:val="single" w:sz="8" w:space="0" w:color="auto"/>
              <w:left w:val="single" w:sz="8" w:space="0" w:color="auto"/>
              <w:bottom w:val="single" w:sz="4" w:space="0" w:color="auto"/>
              <w:right w:val="single" w:sz="8" w:space="0" w:color="000000"/>
            </w:tcBorders>
            <w:shd w:val="clear" w:color="auto" w:fill="auto"/>
            <w:vAlign w:val="center"/>
            <w:hideMark/>
          </w:tcPr>
          <w:p w14:paraId="549DEFAE" w14:textId="77777777" w:rsidR="00243298" w:rsidRPr="00890205" w:rsidRDefault="00243298" w:rsidP="008A544B">
            <w:pPr>
              <w:rPr>
                <w:rFonts w:ascii="Verdana" w:hAnsi="Verdana" w:cs="Calibri"/>
                <w:b/>
                <w:bCs/>
                <w:sz w:val="22"/>
                <w:szCs w:val="22"/>
                <w:lang w:val="ro-RO" w:eastAsia="ro-RO"/>
              </w:rPr>
            </w:pPr>
            <w:r w:rsidRPr="00890205">
              <w:rPr>
                <w:rFonts w:ascii="Verdana" w:hAnsi="Verdana" w:cs="Calibri"/>
                <w:b/>
                <w:bCs/>
                <w:sz w:val="22"/>
                <w:szCs w:val="22"/>
                <w:lang w:val="ro-RO" w:eastAsia="ro-RO"/>
              </w:rPr>
              <w:t>2. Cod CAEN</w:t>
            </w:r>
          </w:p>
        </w:tc>
        <w:tc>
          <w:tcPr>
            <w:tcW w:w="1580" w:type="dxa"/>
            <w:tcBorders>
              <w:top w:val="single" w:sz="8" w:space="0" w:color="auto"/>
              <w:left w:val="nil"/>
              <w:bottom w:val="single" w:sz="4" w:space="0" w:color="auto"/>
              <w:right w:val="single" w:sz="8" w:space="0" w:color="auto"/>
            </w:tcBorders>
            <w:shd w:val="clear" w:color="000000" w:fill="CCFFFF"/>
            <w:vAlign w:val="center"/>
            <w:hideMark/>
          </w:tcPr>
          <w:p w14:paraId="4A00D328" w14:textId="77777777" w:rsidR="00243298" w:rsidRPr="00890205" w:rsidRDefault="00243298" w:rsidP="008A544B">
            <w:pPr>
              <w:jc w:val="center"/>
              <w:rPr>
                <w:rFonts w:ascii="Verdana" w:hAnsi="Verdana" w:cs="Arial"/>
                <w:sz w:val="22"/>
                <w:szCs w:val="22"/>
                <w:lang w:val="ro-RO" w:eastAsia="ro-RO"/>
              </w:rPr>
            </w:pPr>
            <w:r w:rsidRPr="00890205">
              <w:rPr>
                <w:rFonts w:ascii="Verdana" w:hAnsi="Verdana" w:cs="Arial"/>
                <w:sz w:val="22"/>
                <w:szCs w:val="22"/>
                <w:lang w:val="ro-RO" w:eastAsia="ro-RO"/>
              </w:rPr>
              <w:t> </w:t>
            </w:r>
          </w:p>
        </w:tc>
      </w:tr>
      <w:tr w:rsidR="00243298" w:rsidRPr="00890205" w14:paraId="076130DE" w14:textId="77777777" w:rsidTr="008D3ABF">
        <w:trPr>
          <w:trHeight w:val="162"/>
        </w:trPr>
        <w:tc>
          <w:tcPr>
            <w:tcW w:w="314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10B6A33" w14:textId="77777777" w:rsidR="00243298" w:rsidRPr="00890205" w:rsidRDefault="00243298" w:rsidP="008A544B">
            <w:pPr>
              <w:rPr>
                <w:rFonts w:ascii="Verdana" w:hAnsi="Verdana" w:cs="Calibri"/>
                <w:b/>
                <w:bCs/>
                <w:sz w:val="22"/>
                <w:szCs w:val="22"/>
                <w:lang w:val="ro-RO" w:eastAsia="ro-RO"/>
              </w:rPr>
            </w:pPr>
            <w:r w:rsidRPr="00890205">
              <w:rPr>
                <w:rFonts w:ascii="Verdana" w:hAnsi="Verdana" w:cs="Calibri"/>
                <w:b/>
                <w:bCs/>
                <w:sz w:val="22"/>
                <w:szCs w:val="22"/>
                <w:lang w:val="ro-RO" w:eastAsia="ro-RO"/>
              </w:rPr>
              <w:t>3. Tipul beneficiarului</w:t>
            </w:r>
          </w:p>
        </w:tc>
        <w:tc>
          <w:tcPr>
            <w:tcW w:w="15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DF60790" w14:textId="77777777" w:rsidR="00243298" w:rsidRPr="00890205" w:rsidRDefault="00243298" w:rsidP="008A544B">
            <w:pPr>
              <w:jc w:val="center"/>
              <w:rPr>
                <w:rFonts w:ascii="Verdana" w:hAnsi="Verdana" w:cs="Calibri"/>
                <w:b/>
                <w:bCs/>
                <w:sz w:val="22"/>
                <w:szCs w:val="22"/>
                <w:lang w:val="ro-RO" w:eastAsia="ro-RO"/>
              </w:rPr>
            </w:pPr>
            <w:r w:rsidRPr="00890205">
              <w:rPr>
                <w:rFonts w:ascii="Verdana" w:hAnsi="Verdana" w:cs="Calibri"/>
                <w:b/>
                <w:bCs/>
                <w:sz w:val="22"/>
                <w:szCs w:val="22"/>
                <w:lang w:val="ro-RO" w:eastAsia="ro-RO"/>
              </w:rPr>
              <w:t>Solicitanți înființați în baza OUG 44/ 2008</w:t>
            </w:r>
          </w:p>
        </w:tc>
        <w:tc>
          <w:tcPr>
            <w:tcW w:w="236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328CDB68" w14:textId="77777777" w:rsidR="00243298" w:rsidRPr="00890205" w:rsidRDefault="00243298" w:rsidP="008A544B">
            <w:pPr>
              <w:jc w:val="center"/>
              <w:rPr>
                <w:rFonts w:ascii="Verdana" w:hAnsi="Verdana" w:cs="Calibri"/>
                <w:sz w:val="22"/>
                <w:szCs w:val="22"/>
                <w:lang w:val="ro-RO" w:eastAsia="ro-RO"/>
              </w:rPr>
            </w:pPr>
            <w:r w:rsidRPr="00890205">
              <w:rPr>
                <w:rFonts w:ascii="Verdana" w:hAnsi="Verdana" w:cs="Calibri"/>
                <w:sz w:val="22"/>
                <w:szCs w:val="22"/>
                <w:lang w:val="ro-RO" w:eastAsia="ro-RO"/>
              </w:rPr>
              <w:t>Bărbaţi</w:t>
            </w:r>
          </w:p>
        </w:tc>
        <w:tc>
          <w:tcPr>
            <w:tcW w:w="1107" w:type="dxa"/>
            <w:tcBorders>
              <w:top w:val="single" w:sz="8" w:space="0" w:color="auto"/>
              <w:left w:val="nil"/>
              <w:bottom w:val="single" w:sz="4" w:space="0" w:color="auto"/>
              <w:right w:val="single" w:sz="8" w:space="0" w:color="auto"/>
            </w:tcBorders>
            <w:shd w:val="clear" w:color="auto" w:fill="auto"/>
            <w:vAlign w:val="center"/>
            <w:hideMark/>
          </w:tcPr>
          <w:p w14:paraId="60C9F22E" w14:textId="77777777" w:rsidR="00243298" w:rsidRPr="00890205" w:rsidRDefault="00243298" w:rsidP="008A544B">
            <w:pPr>
              <w:jc w:val="right"/>
              <w:rPr>
                <w:rFonts w:ascii="Verdana" w:hAnsi="Verdana" w:cs="Calibri"/>
                <w:sz w:val="22"/>
                <w:szCs w:val="22"/>
                <w:lang w:val="ro-RO" w:eastAsia="ro-RO"/>
              </w:rPr>
            </w:pPr>
            <w:r w:rsidRPr="00890205">
              <w:rPr>
                <w:rFonts w:ascii="Verdana" w:hAnsi="Verdana" w:cs="Calibri"/>
                <w:sz w:val="22"/>
                <w:szCs w:val="22"/>
                <w:lang w:val="ro-RO" w:eastAsia="ro-RO"/>
              </w:rPr>
              <w:t>&lt;40</w:t>
            </w:r>
          </w:p>
        </w:tc>
        <w:tc>
          <w:tcPr>
            <w:tcW w:w="1580" w:type="dxa"/>
            <w:tcBorders>
              <w:top w:val="single" w:sz="8" w:space="0" w:color="auto"/>
              <w:left w:val="nil"/>
              <w:bottom w:val="single" w:sz="4" w:space="0" w:color="auto"/>
              <w:right w:val="single" w:sz="8" w:space="0" w:color="auto"/>
            </w:tcBorders>
            <w:shd w:val="clear" w:color="000000" w:fill="CCFFFF"/>
            <w:vAlign w:val="center"/>
            <w:hideMark/>
          </w:tcPr>
          <w:p w14:paraId="3E5CC0E7" w14:textId="77777777" w:rsidR="00243298" w:rsidRPr="00890205" w:rsidRDefault="00243298" w:rsidP="008A544B">
            <w:pPr>
              <w:jc w:val="center"/>
              <w:rPr>
                <w:rFonts w:ascii="Verdana" w:hAnsi="Verdana" w:cs="Arial"/>
                <w:sz w:val="22"/>
                <w:szCs w:val="22"/>
                <w:lang w:val="ro-RO" w:eastAsia="ro-RO"/>
              </w:rPr>
            </w:pPr>
            <w:r w:rsidRPr="00890205">
              <w:rPr>
                <w:rFonts w:ascii="Verdana" w:hAnsi="Verdana" w:cs="Arial"/>
                <w:sz w:val="22"/>
                <w:szCs w:val="22"/>
                <w:lang w:val="ro-RO" w:eastAsia="ro-RO"/>
              </w:rPr>
              <w:t> </w:t>
            </w:r>
          </w:p>
        </w:tc>
      </w:tr>
      <w:tr w:rsidR="00243298" w:rsidRPr="00890205" w14:paraId="35F40C22" w14:textId="77777777" w:rsidTr="008D3ABF">
        <w:trPr>
          <w:trHeight w:val="154"/>
        </w:trPr>
        <w:tc>
          <w:tcPr>
            <w:tcW w:w="3147" w:type="dxa"/>
            <w:vMerge/>
            <w:tcBorders>
              <w:top w:val="single" w:sz="8" w:space="0" w:color="auto"/>
              <w:left w:val="single" w:sz="8" w:space="0" w:color="auto"/>
              <w:bottom w:val="single" w:sz="8" w:space="0" w:color="000000"/>
              <w:right w:val="single" w:sz="8" w:space="0" w:color="auto"/>
            </w:tcBorders>
            <w:vAlign w:val="center"/>
            <w:hideMark/>
          </w:tcPr>
          <w:p w14:paraId="369C6B0C" w14:textId="77777777" w:rsidR="00243298" w:rsidRPr="00890205" w:rsidRDefault="00243298" w:rsidP="008A544B">
            <w:pPr>
              <w:rPr>
                <w:rFonts w:ascii="Verdana" w:hAnsi="Verdana" w:cs="Calibri"/>
                <w:b/>
                <w:bCs/>
                <w:sz w:val="22"/>
                <w:szCs w:val="22"/>
                <w:lang w:val="ro-RO" w:eastAsia="ro-RO"/>
              </w:rPr>
            </w:pPr>
          </w:p>
        </w:tc>
        <w:tc>
          <w:tcPr>
            <w:tcW w:w="1580" w:type="dxa"/>
            <w:vMerge/>
            <w:tcBorders>
              <w:top w:val="single" w:sz="8" w:space="0" w:color="auto"/>
              <w:left w:val="single" w:sz="8" w:space="0" w:color="auto"/>
              <w:bottom w:val="single" w:sz="8" w:space="0" w:color="000000"/>
              <w:right w:val="single" w:sz="4" w:space="0" w:color="auto"/>
            </w:tcBorders>
            <w:vAlign w:val="center"/>
            <w:hideMark/>
          </w:tcPr>
          <w:p w14:paraId="29C38041" w14:textId="77777777" w:rsidR="00243298" w:rsidRPr="00890205" w:rsidRDefault="00243298" w:rsidP="008A544B">
            <w:pPr>
              <w:rPr>
                <w:rFonts w:ascii="Verdana" w:hAnsi="Verdana" w:cs="Calibri"/>
                <w:b/>
                <w:bCs/>
                <w:sz w:val="22"/>
                <w:szCs w:val="22"/>
                <w:lang w:val="ro-RO" w:eastAsia="ro-RO"/>
              </w:rPr>
            </w:pPr>
          </w:p>
        </w:tc>
        <w:tc>
          <w:tcPr>
            <w:tcW w:w="2369" w:type="dxa"/>
            <w:vMerge/>
            <w:tcBorders>
              <w:top w:val="single" w:sz="8" w:space="0" w:color="auto"/>
              <w:left w:val="single" w:sz="4" w:space="0" w:color="auto"/>
              <w:bottom w:val="single" w:sz="4" w:space="0" w:color="auto"/>
              <w:right w:val="single" w:sz="4" w:space="0" w:color="auto"/>
            </w:tcBorders>
            <w:vAlign w:val="center"/>
            <w:hideMark/>
          </w:tcPr>
          <w:p w14:paraId="4C1C0FBC" w14:textId="77777777" w:rsidR="00243298" w:rsidRPr="00890205" w:rsidRDefault="00243298" w:rsidP="008A544B">
            <w:pPr>
              <w:rPr>
                <w:rFonts w:ascii="Verdana" w:hAnsi="Verdana" w:cs="Calibri"/>
                <w:sz w:val="22"/>
                <w:szCs w:val="22"/>
                <w:lang w:val="ro-RO" w:eastAsia="ro-RO"/>
              </w:rPr>
            </w:pPr>
          </w:p>
        </w:tc>
        <w:tc>
          <w:tcPr>
            <w:tcW w:w="1107" w:type="dxa"/>
            <w:tcBorders>
              <w:top w:val="nil"/>
              <w:left w:val="nil"/>
              <w:bottom w:val="single" w:sz="4" w:space="0" w:color="auto"/>
              <w:right w:val="single" w:sz="8" w:space="0" w:color="auto"/>
            </w:tcBorders>
            <w:shd w:val="clear" w:color="auto" w:fill="auto"/>
            <w:vAlign w:val="center"/>
            <w:hideMark/>
          </w:tcPr>
          <w:p w14:paraId="6B947C21" w14:textId="77777777" w:rsidR="00243298" w:rsidRPr="00890205" w:rsidRDefault="00243298" w:rsidP="008A544B">
            <w:pPr>
              <w:jc w:val="right"/>
              <w:rPr>
                <w:rFonts w:ascii="Verdana" w:hAnsi="Verdana" w:cs="Calibri"/>
                <w:sz w:val="22"/>
                <w:szCs w:val="22"/>
                <w:lang w:val="ro-RO" w:eastAsia="ro-RO"/>
              </w:rPr>
            </w:pPr>
            <w:r w:rsidRPr="00890205">
              <w:rPr>
                <w:rFonts w:ascii="Verdana" w:hAnsi="Verdana" w:cs="Calibri"/>
                <w:sz w:val="22"/>
                <w:szCs w:val="22"/>
                <w:lang w:val="ro-RO" w:eastAsia="ro-RO"/>
              </w:rPr>
              <w:t>&gt;=40</w:t>
            </w:r>
          </w:p>
        </w:tc>
        <w:tc>
          <w:tcPr>
            <w:tcW w:w="1580" w:type="dxa"/>
            <w:tcBorders>
              <w:top w:val="nil"/>
              <w:left w:val="nil"/>
              <w:bottom w:val="single" w:sz="4" w:space="0" w:color="auto"/>
              <w:right w:val="single" w:sz="8" w:space="0" w:color="auto"/>
            </w:tcBorders>
            <w:shd w:val="clear" w:color="000000" w:fill="CCFFFF"/>
            <w:vAlign w:val="center"/>
            <w:hideMark/>
          </w:tcPr>
          <w:p w14:paraId="3A6B0037" w14:textId="77777777" w:rsidR="00243298" w:rsidRPr="00890205" w:rsidRDefault="00243298" w:rsidP="008A544B">
            <w:pPr>
              <w:jc w:val="center"/>
              <w:rPr>
                <w:rFonts w:ascii="Verdana" w:hAnsi="Verdana" w:cs="Arial"/>
                <w:sz w:val="22"/>
                <w:szCs w:val="22"/>
                <w:lang w:val="ro-RO" w:eastAsia="ro-RO"/>
              </w:rPr>
            </w:pPr>
            <w:r w:rsidRPr="00890205">
              <w:rPr>
                <w:rFonts w:ascii="Verdana" w:hAnsi="Verdana" w:cs="Arial"/>
                <w:sz w:val="22"/>
                <w:szCs w:val="22"/>
                <w:lang w:val="ro-RO" w:eastAsia="ro-RO"/>
              </w:rPr>
              <w:t> </w:t>
            </w:r>
          </w:p>
        </w:tc>
      </w:tr>
      <w:tr w:rsidR="00243298" w:rsidRPr="00890205" w14:paraId="7EC533EF" w14:textId="77777777" w:rsidTr="008D3ABF">
        <w:trPr>
          <w:trHeight w:val="162"/>
        </w:trPr>
        <w:tc>
          <w:tcPr>
            <w:tcW w:w="3147" w:type="dxa"/>
            <w:vMerge/>
            <w:tcBorders>
              <w:top w:val="single" w:sz="8" w:space="0" w:color="auto"/>
              <w:left w:val="single" w:sz="8" w:space="0" w:color="auto"/>
              <w:bottom w:val="single" w:sz="8" w:space="0" w:color="000000"/>
              <w:right w:val="single" w:sz="8" w:space="0" w:color="auto"/>
            </w:tcBorders>
            <w:vAlign w:val="center"/>
            <w:hideMark/>
          </w:tcPr>
          <w:p w14:paraId="6E823922" w14:textId="77777777" w:rsidR="00243298" w:rsidRPr="00890205" w:rsidRDefault="00243298" w:rsidP="008A544B">
            <w:pPr>
              <w:rPr>
                <w:rFonts w:ascii="Verdana" w:hAnsi="Verdana" w:cs="Calibri"/>
                <w:b/>
                <w:bCs/>
                <w:sz w:val="22"/>
                <w:szCs w:val="22"/>
                <w:lang w:val="ro-RO" w:eastAsia="ro-RO"/>
              </w:rPr>
            </w:pPr>
          </w:p>
        </w:tc>
        <w:tc>
          <w:tcPr>
            <w:tcW w:w="1580" w:type="dxa"/>
            <w:vMerge/>
            <w:tcBorders>
              <w:top w:val="single" w:sz="8" w:space="0" w:color="auto"/>
              <w:left w:val="single" w:sz="8" w:space="0" w:color="auto"/>
              <w:bottom w:val="single" w:sz="8" w:space="0" w:color="000000"/>
              <w:right w:val="single" w:sz="4" w:space="0" w:color="auto"/>
            </w:tcBorders>
            <w:vAlign w:val="center"/>
            <w:hideMark/>
          </w:tcPr>
          <w:p w14:paraId="14D6C3D1" w14:textId="77777777" w:rsidR="00243298" w:rsidRPr="00890205" w:rsidRDefault="00243298" w:rsidP="008A544B">
            <w:pPr>
              <w:rPr>
                <w:rFonts w:ascii="Verdana" w:hAnsi="Verdana" w:cs="Calibri"/>
                <w:b/>
                <w:bCs/>
                <w:sz w:val="22"/>
                <w:szCs w:val="22"/>
                <w:lang w:val="ro-RO" w:eastAsia="ro-RO"/>
              </w:rPr>
            </w:pPr>
          </w:p>
        </w:tc>
        <w:tc>
          <w:tcPr>
            <w:tcW w:w="2369" w:type="dxa"/>
            <w:vMerge w:val="restart"/>
            <w:tcBorders>
              <w:top w:val="nil"/>
              <w:left w:val="single" w:sz="4" w:space="0" w:color="auto"/>
              <w:bottom w:val="single" w:sz="8" w:space="0" w:color="000000"/>
              <w:right w:val="single" w:sz="4" w:space="0" w:color="auto"/>
            </w:tcBorders>
            <w:shd w:val="clear" w:color="auto" w:fill="auto"/>
            <w:vAlign w:val="center"/>
            <w:hideMark/>
          </w:tcPr>
          <w:p w14:paraId="0E22E326" w14:textId="77777777" w:rsidR="00243298" w:rsidRPr="00890205" w:rsidRDefault="00243298" w:rsidP="008A544B">
            <w:pPr>
              <w:jc w:val="center"/>
              <w:rPr>
                <w:rFonts w:ascii="Verdana" w:hAnsi="Verdana" w:cs="Calibri"/>
                <w:sz w:val="22"/>
                <w:szCs w:val="22"/>
                <w:lang w:val="ro-RO" w:eastAsia="ro-RO"/>
              </w:rPr>
            </w:pPr>
            <w:r w:rsidRPr="00890205">
              <w:rPr>
                <w:rFonts w:ascii="Verdana" w:hAnsi="Verdana" w:cs="Calibri"/>
                <w:sz w:val="22"/>
                <w:szCs w:val="22"/>
                <w:lang w:val="ro-RO" w:eastAsia="ro-RO"/>
              </w:rPr>
              <w:t>Femei</w:t>
            </w:r>
          </w:p>
        </w:tc>
        <w:tc>
          <w:tcPr>
            <w:tcW w:w="1107" w:type="dxa"/>
            <w:tcBorders>
              <w:top w:val="nil"/>
              <w:left w:val="nil"/>
              <w:bottom w:val="single" w:sz="4" w:space="0" w:color="auto"/>
              <w:right w:val="single" w:sz="8" w:space="0" w:color="auto"/>
            </w:tcBorders>
            <w:shd w:val="clear" w:color="auto" w:fill="auto"/>
            <w:vAlign w:val="center"/>
            <w:hideMark/>
          </w:tcPr>
          <w:p w14:paraId="6B70E173" w14:textId="77777777" w:rsidR="00243298" w:rsidRPr="00890205" w:rsidRDefault="00243298" w:rsidP="008A544B">
            <w:pPr>
              <w:jc w:val="right"/>
              <w:rPr>
                <w:rFonts w:ascii="Verdana" w:hAnsi="Verdana" w:cs="Calibri"/>
                <w:sz w:val="22"/>
                <w:szCs w:val="22"/>
                <w:lang w:val="ro-RO" w:eastAsia="ro-RO"/>
              </w:rPr>
            </w:pPr>
            <w:r w:rsidRPr="00890205">
              <w:rPr>
                <w:rFonts w:ascii="Verdana" w:hAnsi="Verdana" w:cs="Calibri"/>
                <w:sz w:val="22"/>
                <w:szCs w:val="22"/>
                <w:lang w:val="ro-RO" w:eastAsia="ro-RO"/>
              </w:rPr>
              <w:t>&lt;40</w:t>
            </w:r>
          </w:p>
        </w:tc>
        <w:tc>
          <w:tcPr>
            <w:tcW w:w="1580" w:type="dxa"/>
            <w:tcBorders>
              <w:top w:val="nil"/>
              <w:left w:val="nil"/>
              <w:bottom w:val="single" w:sz="4" w:space="0" w:color="auto"/>
              <w:right w:val="single" w:sz="8" w:space="0" w:color="auto"/>
            </w:tcBorders>
            <w:shd w:val="clear" w:color="000000" w:fill="CCFFFF"/>
            <w:vAlign w:val="center"/>
            <w:hideMark/>
          </w:tcPr>
          <w:p w14:paraId="6485DEE7" w14:textId="77777777" w:rsidR="00243298" w:rsidRPr="00890205" w:rsidRDefault="00243298" w:rsidP="008A544B">
            <w:pPr>
              <w:jc w:val="center"/>
              <w:rPr>
                <w:rFonts w:ascii="Verdana" w:hAnsi="Verdana" w:cs="Arial"/>
                <w:sz w:val="22"/>
                <w:szCs w:val="22"/>
                <w:lang w:val="ro-RO" w:eastAsia="ro-RO"/>
              </w:rPr>
            </w:pPr>
            <w:r w:rsidRPr="00890205">
              <w:rPr>
                <w:rFonts w:ascii="Verdana" w:hAnsi="Verdana" w:cs="Arial"/>
                <w:sz w:val="22"/>
                <w:szCs w:val="22"/>
                <w:lang w:val="ro-RO" w:eastAsia="ro-RO"/>
              </w:rPr>
              <w:t> </w:t>
            </w:r>
          </w:p>
        </w:tc>
      </w:tr>
      <w:tr w:rsidR="00243298" w:rsidRPr="00890205" w14:paraId="2396BCDA" w14:textId="77777777" w:rsidTr="008D3ABF">
        <w:trPr>
          <w:trHeight w:val="139"/>
        </w:trPr>
        <w:tc>
          <w:tcPr>
            <w:tcW w:w="3147" w:type="dxa"/>
            <w:vMerge/>
            <w:tcBorders>
              <w:top w:val="single" w:sz="8" w:space="0" w:color="auto"/>
              <w:left w:val="single" w:sz="8" w:space="0" w:color="auto"/>
              <w:bottom w:val="single" w:sz="8" w:space="0" w:color="000000"/>
              <w:right w:val="single" w:sz="8" w:space="0" w:color="auto"/>
            </w:tcBorders>
            <w:vAlign w:val="center"/>
            <w:hideMark/>
          </w:tcPr>
          <w:p w14:paraId="6E6646DE" w14:textId="77777777" w:rsidR="00243298" w:rsidRPr="00890205" w:rsidRDefault="00243298" w:rsidP="008A544B">
            <w:pPr>
              <w:rPr>
                <w:rFonts w:ascii="Verdana" w:hAnsi="Verdana" w:cs="Calibri"/>
                <w:b/>
                <w:bCs/>
                <w:sz w:val="22"/>
                <w:szCs w:val="22"/>
                <w:lang w:val="ro-RO" w:eastAsia="ro-RO"/>
              </w:rPr>
            </w:pPr>
          </w:p>
        </w:tc>
        <w:tc>
          <w:tcPr>
            <w:tcW w:w="1580" w:type="dxa"/>
            <w:vMerge/>
            <w:tcBorders>
              <w:top w:val="single" w:sz="8" w:space="0" w:color="auto"/>
              <w:left w:val="single" w:sz="8" w:space="0" w:color="auto"/>
              <w:bottom w:val="single" w:sz="4" w:space="0" w:color="auto"/>
              <w:right w:val="single" w:sz="4" w:space="0" w:color="auto"/>
            </w:tcBorders>
            <w:vAlign w:val="center"/>
            <w:hideMark/>
          </w:tcPr>
          <w:p w14:paraId="64B993FA" w14:textId="77777777" w:rsidR="00243298" w:rsidRPr="00890205" w:rsidRDefault="00243298" w:rsidP="008A544B">
            <w:pPr>
              <w:rPr>
                <w:rFonts w:ascii="Verdana" w:hAnsi="Verdana" w:cs="Calibri"/>
                <w:b/>
                <w:bCs/>
                <w:sz w:val="22"/>
                <w:szCs w:val="22"/>
                <w:lang w:val="ro-RO" w:eastAsia="ro-RO"/>
              </w:rPr>
            </w:pPr>
          </w:p>
        </w:tc>
        <w:tc>
          <w:tcPr>
            <w:tcW w:w="2369" w:type="dxa"/>
            <w:vMerge/>
            <w:tcBorders>
              <w:top w:val="nil"/>
              <w:left w:val="single" w:sz="4" w:space="0" w:color="auto"/>
              <w:bottom w:val="single" w:sz="4" w:space="0" w:color="auto"/>
              <w:right w:val="single" w:sz="4" w:space="0" w:color="auto"/>
            </w:tcBorders>
            <w:vAlign w:val="center"/>
            <w:hideMark/>
          </w:tcPr>
          <w:p w14:paraId="3E6EDC3A" w14:textId="77777777" w:rsidR="00243298" w:rsidRPr="00890205" w:rsidRDefault="00243298" w:rsidP="008A544B">
            <w:pPr>
              <w:rPr>
                <w:rFonts w:ascii="Verdana" w:hAnsi="Verdana" w:cs="Calibri"/>
                <w:sz w:val="22"/>
                <w:szCs w:val="22"/>
                <w:lang w:val="ro-RO" w:eastAsia="ro-RO"/>
              </w:rPr>
            </w:pPr>
          </w:p>
        </w:tc>
        <w:tc>
          <w:tcPr>
            <w:tcW w:w="1107" w:type="dxa"/>
            <w:tcBorders>
              <w:top w:val="nil"/>
              <w:left w:val="nil"/>
              <w:bottom w:val="single" w:sz="4" w:space="0" w:color="auto"/>
              <w:right w:val="single" w:sz="8" w:space="0" w:color="auto"/>
            </w:tcBorders>
            <w:shd w:val="clear" w:color="auto" w:fill="auto"/>
            <w:vAlign w:val="center"/>
            <w:hideMark/>
          </w:tcPr>
          <w:p w14:paraId="3E0360F5" w14:textId="77777777" w:rsidR="00243298" w:rsidRPr="00890205" w:rsidRDefault="00243298" w:rsidP="008A544B">
            <w:pPr>
              <w:jc w:val="right"/>
              <w:rPr>
                <w:rFonts w:ascii="Verdana" w:hAnsi="Verdana" w:cs="Calibri"/>
                <w:sz w:val="22"/>
                <w:szCs w:val="22"/>
                <w:lang w:val="ro-RO" w:eastAsia="ro-RO"/>
              </w:rPr>
            </w:pPr>
            <w:r w:rsidRPr="00890205">
              <w:rPr>
                <w:rFonts w:ascii="Verdana" w:hAnsi="Verdana" w:cs="Calibri"/>
                <w:sz w:val="22"/>
                <w:szCs w:val="22"/>
                <w:lang w:val="ro-RO" w:eastAsia="ro-RO"/>
              </w:rPr>
              <w:t>&gt;=40</w:t>
            </w:r>
          </w:p>
        </w:tc>
        <w:tc>
          <w:tcPr>
            <w:tcW w:w="1580" w:type="dxa"/>
            <w:tcBorders>
              <w:top w:val="nil"/>
              <w:left w:val="nil"/>
              <w:bottom w:val="single" w:sz="4" w:space="0" w:color="auto"/>
              <w:right w:val="single" w:sz="8" w:space="0" w:color="auto"/>
            </w:tcBorders>
            <w:shd w:val="clear" w:color="000000" w:fill="CCFFFF"/>
            <w:vAlign w:val="center"/>
            <w:hideMark/>
          </w:tcPr>
          <w:p w14:paraId="22AB6036" w14:textId="77777777" w:rsidR="00243298" w:rsidRPr="00890205" w:rsidRDefault="00243298" w:rsidP="008A544B">
            <w:pPr>
              <w:jc w:val="center"/>
              <w:rPr>
                <w:rFonts w:ascii="Verdana" w:hAnsi="Verdana" w:cs="Arial"/>
                <w:sz w:val="22"/>
                <w:szCs w:val="22"/>
                <w:lang w:val="ro-RO" w:eastAsia="ro-RO"/>
              </w:rPr>
            </w:pPr>
            <w:r w:rsidRPr="00890205">
              <w:rPr>
                <w:rFonts w:ascii="Verdana" w:hAnsi="Verdana" w:cs="Arial"/>
                <w:sz w:val="22"/>
                <w:szCs w:val="22"/>
                <w:lang w:val="ro-RO" w:eastAsia="ro-RO"/>
              </w:rPr>
              <w:t> </w:t>
            </w:r>
          </w:p>
        </w:tc>
      </w:tr>
      <w:tr w:rsidR="00243298" w:rsidRPr="00890205" w14:paraId="1F1407BF" w14:textId="77777777" w:rsidTr="00243298">
        <w:trPr>
          <w:trHeight w:val="162"/>
        </w:trPr>
        <w:tc>
          <w:tcPr>
            <w:tcW w:w="3147" w:type="dxa"/>
            <w:vMerge/>
            <w:tcBorders>
              <w:top w:val="single" w:sz="8" w:space="0" w:color="auto"/>
              <w:left w:val="single" w:sz="8" w:space="0" w:color="auto"/>
              <w:bottom w:val="single" w:sz="8" w:space="0" w:color="000000"/>
              <w:right w:val="single" w:sz="4" w:space="0" w:color="auto"/>
            </w:tcBorders>
            <w:vAlign w:val="center"/>
            <w:hideMark/>
          </w:tcPr>
          <w:p w14:paraId="68D7CABD" w14:textId="77777777" w:rsidR="00243298" w:rsidRPr="00890205" w:rsidRDefault="00243298" w:rsidP="008A544B">
            <w:pPr>
              <w:rPr>
                <w:rFonts w:ascii="Verdana" w:hAnsi="Verdana" w:cs="Calibri"/>
                <w:b/>
                <w:bCs/>
                <w:sz w:val="22"/>
                <w:szCs w:val="22"/>
                <w:lang w:val="ro-RO" w:eastAsia="ro-RO"/>
              </w:rPr>
            </w:pPr>
          </w:p>
        </w:tc>
        <w:tc>
          <w:tcPr>
            <w:tcW w:w="505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989A2CE" w14:textId="77777777" w:rsidR="00243298" w:rsidRPr="00890205" w:rsidRDefault="00243298" w:rsidP="008A544B">
            <w:pPr>
              <w:rPr>
                <w:rFonts w:ascii="Verdana" w:hAnsi="Verdana" w:cs="Calibri"/>
                <w:b/>
                <w:bCs/>
                <w:sz w:val="22"/>
                <w:szCs w:val="22"/>
                <w:lang w:val="ro-RO" w:eastAsia="ro-RO"/>
              </w:rPr>
            </w:pPr>
            <w:r w:rsidRPr="00890205">
              <w:rPr>
                <w:rFonts w:ascii="Verdana" w:hAnsi="Verdana" w:cs="Calibri"/>
                <w:b/>
                <w:bCs/>
                <w:sz w:val="22"/>
                <w:szCs w:val="22"/>
                <w:lang w:val="ro-RO" w:eastAsia="ro-RO"/>
              </w:rPr>
              <w:t>Persoană juridică</w:t>
            </w:r>
          </w:p>
        </w:tc>
        <w:tc>
          <w:tcPr>
            <w:tcW w:w="1580" w:type="dxa"/>
            <w:tcBorders>
              <w:top w:val="single" w:sz="4" w:space="0" w:color="auto"/>
              <w:left w:val="single" w:sz="4" w:space="0" w:color="auto"/>
              <w:bottom w:val="single" w:sz="4" w:space="0" w:color="auto"/>
              <w:right w:val="single" w:sz="4" w:space="0" w:color="auto"/>
            </w:tcBorders>
            <w:shd w:val="clear" w:color="000000" w:fill="CCFFFF"/>
            <w:vAlign w:val="center"/>
            <w:hideMark/>
          </w:tcPr>
          <w:p w14:paraId="7037931F" w14:textId="77777777" w:rsidR="00243298" w:rsidRPr="00890205" w:rsidRDefault="00243298" w:rsidP="008A544B">
            <w:pPr>
              <w:jc w:val="center"/>
              <w:rPr>
                <w:rFonts w:ascii="Verdana" w:hAnsi="Verdana" w:cs="Arial"/>
                <w:sz w:val="22"/>
                <w:szCs w:val="22"/>
                <w:lang w:val="ro-RO" w:eastAsia="ro-RO"/>
              </w:rPr>
            </w:pPr>
            <w:r w:rsidRPr="00890205">
              <w:rPr>
                <w:rFonts w:ascii="Verdana" w:hAnsi="Verdana" w:cs="Arial"/>
                <w:sz w:val="22"/>
                <w:szCs w:val="22"/>
                <w:lang w:val="ro-RO" w:eastAsia="ro-RO"/>
              </w:rPr>
              <w:t> </w:t>
            </w:r>
          </w:p>
        </w:tc>
      </w:tr>
      <w:tr w:rsidR="00243298" w:rsidRPr="00573930" w14:paraId="259BB527" w14:textId="77777777" w:rsidTr="008A544B">
        <w:trPr>
          <w:trHeight w:val="162"/>
        </w:trPr>
        <w:tc>
          <w:tcPr>
            <w:tcW w:w="8203" w:type="dxa"/>
            <w:gridSpan w:val="4"/>
            <w:tcBorders>
              <w:top w:val="single" w:sz="8" w:space="0" w:color="auto"/>
              <w:left w:val="single" w:sz="8" w:space="0" w:color="auto"/>
              <w:bottom w:val="single" w:sz="8" w:space="0" w:color="auto"/>
              <w:right w:val="nil"/>
            </w:tcBorders>
            <w:shd w:val="clear" w:color="auto" w:fill="auto"/>
            <w:vAlign w:val="center"/>
            <w:hideMark/>
          </w:tcPr>
          <w:p w14:paraId="5E79EB0C" w14:textId="77777777" w:rsidR="00243298" w:rsidRPr="00890205" w:rsidRDefault="008D3ABF" w:rsidP="008A544B">
            <w:pPr>
              <w:rPr>
                <w:rFonts w:ascii="Verdana" w:hAnsi="Verdana" w:cs="Calibri"/>
                <w:b/>
                <w:bCs/>
                <w:sz w:val="22"/>
                <w:szCs w:val="22"/>
                <w:lang w:val="ro-RO" w:eastAsia="ro-RO"/>
              </w:rPr>
            </w:pPr>
            <w:r w:rsidRPr="00890205">
              <w:rPr>
                <w:rFonts w:ascii="Verdana" w:hAnsi="Verdana" w:cs="Calibri"/>
                <w:b/>
                <w:bCs/>
                <w:sz w:val="22"/>
                <w:szCs w:val="22"/>
                <w:lang w:val="ro-RO" w:eastAsia="ro-RO"/>
              </w:rPr>
              <w:t>9</w:t>
            </w:r>
            <w:r w:rsidR="00243298" w:rsidRPr="00890205">
              <w:rPr>
                <w:rFonts w:ascii="Verdana" w:hAnsi="Verdana" w:cs="Calibri"/>
                <w:b/>
                <w:bCs/>
                <w:sz w:val="22"/>
                <w:szCs w:val="22"/>
                <w:lang w:val="ro-RO" w:eastAsia="ro-RO"/>
              </w:rPr>
              <w:t xml:space="preserve"> Numărul de locuri de muncă create.</w:t>
            </w:r>
          </w:p>
        </w:tc>
        <w:tc>
          <w:tcPr>
            <w:tcW w:w="1580" w:type="dxa"/>
            <w:tcBorders>
              <w:top w:val="single" w:sz="8" w:space="0" w:color="auto"/>
              <w:left w:val="single" w:sz="8" w:space="0" w:color="auto"/>
              <w:bottom w:val="single" w:sz="8" w:space="0" w:color="auto"/>
              <w:right w:val="single" w:sz="8" w:space="0" w:color="auto"/>
            </w:tcBorders>
            <w:shd w:val="clear" w:color="000000" w:fill="CCFFFF"/>
            <w:vAlign w:val="center"/>
            <w:hideMark/>
          </w:tcPr>
          <w:p w14:paraId="063B2233" w14:textId="77777777" w:rsidR="00243298" w:rsidRPr="00890205" w:rsidRDefault="00243298" w:rsidP="008A544B">
            <w:pPr>
              <w:jc w:val="center"/>
              <w:rPr>
                <w:rFonts w:ascii="Verdana" w:hAnsi="Verdana" w:cs="Arial"/>
                <w:sz w:val="22"/>
                <w:szCs w:val="22"/>
                <w:lang w:val="ro-RO" w:eastAsia="ro-RO"/>
              </w:rPr>
            </w:pPr>
            <w:r w:rsidRPr="00890205">
              <w:rPr>
                <w:rFonts w:ascii="Verdana" w:hAnsi="Verdana" w:cs="Arial"/>
                <w:sz w:val="22"/>
                <w:szCs w:val="22"/>
                <w:lang w:val="ro-RO" w:eastAsia="ro-RO"/>
              </w:rPr>
              <w:t> </w:t>
            </w:r>
          </w:p>
        </w:tc>
      </w:tr>
    </w:tbl>
    <w:p w14:paraId="61815C9A" w14:textId="77777777" w:rsidR="00243298" w:rsidRPr="00890205" w:rsidRDefault="00243298" w:rsidP="00243298">
      <w:pPr>
        <w:contextualSpacing/>
        <w:jc w:val="both"/>
        <w:rPr>
          <w:rFonts w:ascii="Verdana" w:hAnsi="Verdana"/>
          <w:b/>
          <w:bCs/>
          <w:kern w:val="32"/>
          <w:sz w:val="22"/>
          <w:szCs w:val="22"/>
          <w:lang w:val="ro-RO"/>
        </w:rPr>
      </w:pPr>
    </w:p>
    <w:p w14:paraId="3ACA6C11" w14:textId="77777777" w:rsidR="00243298" w:rsidRPr="00890205" w:rsidRDefault="00243298" w:rsidP="00243298">
      <w:pPr>
        <w:contextualSpacing/>
        <w:jc w:val="both"/>
        <w:rPr>
          <w:rFonts w:ascii="Verdana" w:hAnsi="Verdana"/>
          <w:b/>
          <w:bCs/>
          <w:kern w:val="32"/>
          <w:sz w:val="22"/>
          <w:szCs w:val="22"/>
          <w:lang w:val="ro-RO"/>
        </w:rPr>
      </w:pPr>
      <w:r w:rsidRPr="00890205">
        <w:rPr>
          <w:rFonts w:ascii="Verdana" w:hAnsi="Verdana"/>
          <w:b/>
          <w:bCs/>
          <w:kern w:val="32"/>
          <w:sz w:val="22"/>
          <w:szCs w:val="22"/>
          <w:lang w:val="ro-RO"/>
        </w:rPr>
        <w:t>DECIZIA REFERITOARE LA ELIGIBILITATEA PROIECTULUI</w:t>
      </w:r>
    </w:p>
    <w:p w14:paraId="02A0A624" w14:textId="77777777" w:rsidR="00243298" w:rsidRPr="00890205" w:rsidRDefault="00243298" w:rsidP="00243298">
      <w:pPr>
        <w:contextualSpacing/>
        <w:jc w:val="both"/>
        <w:rPr>
          <w:rFonts w:ascii="Verdana" w:hAnsi="Verdana"/>
          <w:b/>
          <w:bCs/>
          <w:kern w:val="32"/>
          <w:sz w:val="22"/>
          <w:szCs w:val="22"/>
          <w:lang w:val="ro-RO"/>
        </w:rPr>
      </w:pPr>
      <w:r w:rsidRPr="00890205">
        <w:rPr>
          <w:rFonts w:ascii="Verdana" w:hAnsi="Verdana"/>
          <w:b/>
          <w:bCs/>
          <w:kern w:val="32"/>
          <w:sz w:val="22"/>
          <w:szCs w:val="22"/>
          <w:lang w:val="ro-RO"/>
        </w:rPr>
        <w:t>PROIECTUL ESTE:</w:t>
      </w:r>
    </w:p>
    <w:p w14:paraId="68125E03" w14:textId="77777777" w:rsidR="00243298" w:rsidRPr="00890205" w:rsidRDefault="00243298" w:rsidP="00243298">
      <w:pPr>
        <w:numPr>
          <w:ilvl w:val="0"/>
          <w:numId w:val="18"/>
        </w:numPr>
        <w:contextualSpacing/>
        <w:jc w:val="both"/>
        <w:rPr>
          <w:rFonts w:ascii="Verdana" w:hAnsi="Verdana"/>
          <w:b/>
          <w:bCs/>
          <w:kern w:val="32"/>
          <w:sz w:val="22"/>
          <w:szCs w:val="22"/>
          <w:lang w:val="ro-RO"/>
        </w:rPr>
      </w:pPr>
      <w:r w:rsidRPr="00890205">
        <w:rPr>
          <w:rFonts w:ascii="Verdana" w:hAnsi="Verdana"/>
          <w:b/>
          <w:bCs/>
          <w:kern w:val="32"/>
          <w:sz w:val="22"/>
          <w:szCs w:val="22"/>
          <w:lang w:val="ro-RO"/>
        </w:rPr>
        <w:t>ELIGIBIL</w:t>
      </w:r>
    </w:p>
    <w:p w14:paraId="23AD7601" w14:textId="77777777" w:rsidR="00243298" w:rsidRPr="00890205" w:rsidRDefault="00243298" w:rsidP="00243298">
      <w:pPr>
        <w:numPr>
          <w:ilvl w:val="0"/>
          <w:numId w:val="18"/>
        </w:numPr>
        <w:contextualSpacing/>
        <w:jc w:val="both"/>
        <w:rPr>
          <w:rFonts w:ascii="Verdana" w:hAnsi="Verdana"/>
          <w:b/>
          <w:bCs/>
          <w:kern w:val="32"/>
          <w:sz w:val="22"/>
          <w:szCs w:val="22"/>
          <w:lang w:val="ro-RO"/>
        </w:rPr>
      </w:pPr>
      <w:r w:rsidRPr="00890205">
        <w:rPr>
          <w:rFonts w:ascii="Verdana" w:hAnsi="Verdana"/>
          <w:b/>
          <w:bCs/>
          <w:kern w:val="32"/>
          <w:sz w:val="22"/>
          <w:szCs w:val="22"/>
          <w:lang w:val="ro-RO"/>
        </w:rPr>
        <w:t>NEELIGIBIL</w:t>
      </w:r>
    </w:p>
    <w:p w14:paraId="5094D7D5" w14:textId="77777777" w:rsidR="00243298" w:rsidRPr="00890205" w:rsidRDefault="00243298" w:rsidP="00243298">
      <w:pPr>
        <w:rPr>
          <w:rFonts w:ascii="Verdana" w:hAnsi="Verdana"/>
          <w:sz w:val="22"/>
          <w:szCs w:val="22"/>
          <w:lang w:val="ro-RO"/>
        </w:rPr>
      </w:pPr>
    </w:p>
    <w:p w14:paraId="7928ED8D" w14:textId="77777777" w:rsidR="008D3ABF" w:rsidRPr="00890205" w:rsidRDefault="008D3ABF" w:rsidP="00243298">
      <w:pPr>
        <w:rPr>
          <w:rFonts w:ascii="Verdana" w:hAnsi="Verdana"/>
          <w:sz w:val="22"/>
          <w:szCs w:val="22"/>
          <w:lang w:val="ro-RO"/>
        </w:rPr>
      </w:pPr>
    </w:p>
    <w:p w14:paraId="322E3EFF" w14:textId="77777777" w:rsidR="008D3ABF" w:rsidRPr="00890205" w:rsidRDefault="008D3ABF" w:rsidP="00243298">
      <w:pPr>
        <w:rPr>
          <w:rFonts w:ascii="Verdana" w:hAnsi="Verdana"/>
          <w:sz w:val="22"/>
          <w:szCs w:val="22"/>
          <w:lang w:val="ro-RO"/>
        </w:rPr>
      </w:pPr>
    </w:p>
    <w:p w14:paraId="33339162" w14:textId="77777777" w:rsidR="00890205" w:rsidRPr="00890205" w:rsidRDefault="00890205" w:rsidP="00890205">
      <w:pPr>
        <w:tabs>
          <w:tab w:val="left" w:pos="6120"/>
        </w:tabs>
        <w:contextualSpacing/>
        <w:jc w:val="both"/>
        <w:rPr>
          <w:rFonts w:ascii="Verdana" w:hAnsi="Verdana"/>
          <w:sz w:val="22"/>
          <w:szCs w:val="22"/>
          <w:lang w:val="ro-RO"/>
        </w:rPr>
      </w:pPr>
      <w:r w:rsidRPr="00890205">
        <w:rPr>
          <w:rFonts w:ascii="Verdana" w:hAnsi="Verdana"/>
          <w:b/>
          <w:sz w:val="22"/>
          <w:szCs w:val="22"/>
          <w:lang w:val="ro-RO"/>
        </w:rPr>
        <w:t>Întocmit</w:t>
      </w:r>
      <w:r w:rsidRPr="00890205">
        <w:rPr>
          <w:rFonts w:ascii="Verdana" w:hAnsi="Verdana"/>
          <w:sz w:val="22"/>
          <w:szCs w:val="22"/>
          <w:lang w:val="ro-RO"/>
        </w:rPr>
        <w:t>: Expert 1  GAL Regiunea Rediu-Prăjeni</w:t>
      </w:r>
    </w:p>
    <w:p w14:paraId="5C5D20C9" w14:textId="77777777" w:rsidR="00890205" w:rsidRPr="00890205" w:rsidRDefault="00890205" w:rsidP="00890205">
      <w:pPr>
        <w:tabs>
          <w:tab w:val="left" w:pos="6120"/>
        </w:tabs>
        <w:contextualSpacing/>
        <w:jc w:val="both"/>
        <w:rPr>
          <w:rFonts w:ascii="Verdana" w:hAnsi="Verdana"/>
          <w:bCs/>
          <w:i/>
          <w:sz w:val="22"/>
          <w:szCs w:val="22"/>
          <w:lang w:val="ro-RO"/>
        </w:rPr>
      </w:pPr>
      <w:r w:rsidRPr="00890205">
        <w:rPr>
          <w:rFonts w:ascii="Verdana" w:hAnsi="Verdana"/>
          <w:bCs/>
          <w:i/>
          <w:sz w:val="22"/>
          <w:szCs w:val="22"/>
          <w:lang w:val="ro-RO"/>
        </w:rPr>
        <w:t xml:space="preserve">Nume/Prenume ______________________         </w:t>
      </w:r>
    </w:p>
    <w:p w14:paraId="7BBFA418" w14:textId="77777777" w:rsidR="00890205" w:rsidRPr="00890205" w:rsidRDefault="00890205" w:rsidP="00890205">
      <w:pPr>
        <w:tabs>
          <w:tab w:val="left" w:pos="6120"/>
        </w:tabs>
        <w:contextualSpacing/>
        <w:jc w:val="both"/>
        <w:rPr>
          <w:rFonts w:ascii="Verdana" w:hAnsi="Verdana"/>
          <w:bCs/>
          <w:i/>
          <w:sz w:val="22"/>
          <w:szCs w:val="22"/>
          <w:lang w:val="ro-RO"/>
        </w:rPr>
      </w:pPr>
      <w:r w:rsidRPr="00890205">
        <w:rPr>
          <w:rFonts w:ascii="Verdana" w:hAnsi="Verdana"/>
          <w:bCs/>
          <w:i/>
          <w:sz w:val="22"/>
          <w:szCs w:val="22"/>
          <w:lang w:val="ro-RO"/>
        </w:rPr>
        <w:t>Semnătura __________</w:t>
      </w:r>
    </w:p>
    <w:p w14:paraId="02072E33" w14:textId="77777777" w:rsidR="00890205" w:rsidRPr="00890205" w:rsidRDefault="00890205" w:rsidP="00890205">
      <w:pPr>
        <w:tabs>
          <w:tab w:val="left" w:pos="6120"/>
        </w:tabs>
        <w:contextualSpacing/>
        <w:jc w:val="both"/>
        <w:rPr>
          <w:rFonts w:ascii="Verdana" w:hAnsi="Verdana"/>
          <w:bCs/>
          <w:i/>
          <w:sz w:val="22"/>
          <w:szCs w:val="22"/>
          <w:lang w:val="ro-RO"/>
        </w:rPr>
      </w:pPr>
      <w:r w:rsidRPr="00890205">
        <w:rPr>
          <w:rFonts w:ascii="Verdana" w:hAnsi="Verdana"/>
          <w:bCs/>
          <w:i/>
          <w:sz w:val="22"/>
          <w:szCs w:val="22"/>
          <w:lang w:val="ro-RO"/>
        </w:rPr>
        <w:t xml:space="preserve">Data_____/_____/________     </w:t>
      </w:r>
    </w:p>
    <w:p w14:paraId="68840935" w14:textId="77777777" w:rsidR="00890205" w:rsidRPr="00890205" w:rsidRDefault="00890205" w:rsidP="00890205">
      <w:pPr>
        <w:tabs>
          <w:tab w:val="left" w:pos="6120"/>
        </w:tabs>
        <w:contextualSpacing/>
        <w:jc w:val="both"/>
        <w:rPr>
          <w:rFonts w:ascii="Verdana" w:hAnsi="Verdana"/>
          <w:bCs/>
          <w:i/>
          <w:sz w:val="22"/>
          <w:szCs w:val="22"/>
          <w:lang w:val="ro-RO"/>
        </w:rPr>
      </w:pPr>
      <w:r w:rsidRPr="00890205">
        <w:rPr>
          <w:rFonts w:ascii="Verdana" w:hAnsi="Verdana"/>
          <w:bCs/>
          <w:i/>
          <w:sz w:val="22"/>
          <w:szCs w:val="22"/>
          <w:lang w:val="ro-RO"/>
        </w:rPr>
        <w:t xml:space="preserve">                                           </w:t>
      </w:r>
    </w:p>
    <w:p w14:paraId="2C621651" w14:textId="77777777" w:rsidR="00890205" w:rsidRPr="00890205" w:rsidRDefault="00890205" w:rsidP="00890205">
      <w:pPr>
        <w:tabs>
          <w:tab w:val="left" w:pos="6120"/>
        </w:tabs>
        <w:contextualSpacing/>
        <w:jc w:val="both"/>
        <w:rPr>
          <w:rFonts w:ascii="Verdana" w:hAnsi="Verdana"/>
          <w:sz w:val="22"/>
          <w:szCs w:val="22"/>
          <w:lang w:val="ro-RO"/>
        </w:rPr>
      </w:pPr>
      <w:r w:rsidRPr="00890205">
        <w:rPr>
          <w:rFonts w:ascii="Verdana" w:hAnsi="Verdana"/>
          <w:b/>
          <w:sz w:val="22"/>
          <w:szCs w:val="22"/>
          <w:lang w:val="ro-RO"/>
        </w:rPr>
        <w:t>Verificat</w:t>
      </w:r>
      <w:r w:rsidRPr="00890205">
        <w:rPr>
          <w:rFonts w:ascii="Verdana" w:hAnsi="Verdana"/>
          <w:sz w:val="22"/>
          <w:szCs w:val="22"/>
          <w:lang w:val="ro-RO"/>
        </w:rPr>
        <w:t>: Expert 2 GAL Regiunea Rediu-Prăjeni</w:t>
      </w:r>
    </w:p>
    <w:p w14:paraId="49FEE6A9" w14:textId="77777777" w:rsidR="00890205" w:rsidRPr="00890205" w:rsidRDefault="00890205" w:rsidP="00890205">
      <w:pPr>
        <w:tabs>
          <w:tab w:val="left" w:pos="6120"/>
        </w:tabs>
        <w:contextualSpacing/>
        <w:jc w:val="both"/>
        <w:rPr>
          <w:rFonts w:ascii="Verdana" w:hAnsi="Verdana"/>
          <w:bCs/>
          <w:i/>
          <w:sz w:val="22"/>
          <w:szCs w:val="22"/>
          <w:lang w:val="ro-RO"/>
        </w:rPr>
      </w:pPr>
      <w:r w:rsidRPr="00890205">
        <w:rPr>
          <w:rFonts w:ascii="Verdana" w:hAnsi="Verdana"/>
          <w:bCs/>
          <w:i/>
          <w:sz w:val="22"/>
          <w:szCs w:val="22"/>
          <w:lang w:val="ro-RO"/>
        </w:rPr>
        <w:t xml:space="preserve">Nume/Prenume ______________________         </w:t>
      </w:r>
    </w:p>
    <w:p w14:paraId="52E3B4F0" w14:textId="77777777" w:rsidR="00890205" w:rsidRPr="00890205" w:rsidRDefault="00890205" w:rsidP="00890205">
      <w:pPr>
        <w:tabs>
          <w:tab w:val="left" w:pos="6120"/>
        </w:tabs>
        <w:contextualSpacing/>
        <w:jc w:val="both"/>
        <w:rPr>
          <w:rFonts w:ascii="Verdana" w:hAnsi="Verdana"/>
          <w:bCs/>
          <w:i/>
          <w:sz w:val="22"/>
          <w:szCs w:val="22"/>
          <w:lang w:val="ro-RO"/>
        </w:rPr>
      </w:pPr>
      <w:r w:rsidRPr="00890205">
        <w:rPr>
          <w:rFonts w:ascii="Verdana" w:hAnsi="Verdana"/>
          <w:bCs/>
          <w:i/>
          <w:sz w:val="22"/>
          <w:szCs w:val="22"/>
          <w:lang w:val="ro-RO"/>
        </w:rPr>
        <w:t>Semnătura __________</w:t>
      </w:r>
    </w:p>
    <w:p w14:paraId="04A14956" w14:textId="77777777" w:rsidR="00890205" w:rsidRPr="00890205" w:rsidRDefault="00890205" w:rsidP="00890205">
      <w:pPr>
        <w:tabs>
          <w:tab w:val="left" w:pos="6120"/>
        </w:tabs>
        <w:contextualSpacing/>
        <w:jc w:val="both"/>
        <w:rPr>
          <w:rFonts w:ascii="Verdana" w:hAnsi="Verdana"/>
          <w:bCs/>
          <w:i/>
          <w:sz w:val="22"/>
          <w:szCs w:val="22"/>
          <w:lang w:val="ro-RO"/>
        </w:rPr>
      </w:pPr>
      <w:r w:rsidRPr="00890205">
        <w:rPr>
          <w:rFonts w:ascii="Verdana" w:hAnsi="Verdana"/>
          <w:bCs/>
          <w:i/>
          <w:sz w:val="22"/>
          <w:szCs w:val="22"/>
          <w:lang w:val="ro-RO"/>
        </w:rPr>
        <w:t xml:space="preserve">Data_____/_____/________           </w:t>
      </w:r>
    </w:p>
    <w:p w14:paraId="3A871C2B" w14:textId="77777777" w:rsidR="008D3ABF" w:rsidRPr="00890205" w:rsidRDefault="008D3ABF" w:rsidP="00243298">
      <w:pPr>
        <w:rPr>
          <w:rFonts w:ascii="Verdana" w:hAnsi="Verdana"/>
          <w:sz w:val="22"/>
          <w:szCs w:val="22"/>
          <w:lang w:val="ro-RO"/>
        </w:rPr>
      </w:pPr>
    </w:p>
    <w:p w14:paraId="6C5072BD" w14:textId="77777777" w:rsidR="00243298" w:rsidRPr="00890205" w:rsidRDefault="00243298">
      <w:pPr>
        <w:rPr>
          <w:rFonts w:ascii="Verdana" w:hAnsi="Verdana"/>
          <w:sz w:val="22"/>
          <w:szCs w:val="22"/>
          <w:lang w:val="ro-RO"/>
        </w:rPr>
      </w:pPr>
    </w:p>
    <w:sectPr w:rsidR="00243298" w:rsidRPr="00890205" w:rsidSect="00890205">
      <w:pgSz w:w="11906" w:h="16838"/>
      <w:pgMar w:top="2694" w:right="849"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6002E" w14:textId="77777777" w:rsidR="00FF2659" w:rsidRDefault="00FF2659" w:rsidP="005768B9">
      <w:r>
        <w:separator/>
      </w:r>
    </w:p>
  </w:endnote>
  <w:endnote w:type="continuationSeparator" w:id="0">
    <w:p w14:paraId="7DEC1C3D" w14:textId="77777777" w:rsidR="00FF2659" w:rsidRDefault="00FF2659" w:rsidP="00576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2875707"/>
      <w:docPartObj>
        <w:docPartGallery w:val="Page Numbers (Bottom of Page)"/>
        <w:docPartUnique/>
      </w:docPartObj>
    </w:sdtPr>
    <w:sdtEndPr>
      <w:rPr>
        <w:noProof/>
      </w:rPr>
    </w:sdtEndPr>
    <w:sdtContent>
      <w:p w14:paraId="0643857D" w14:textId="77777777" w:rsidR="006C4D2E" w:rsidRDefault="006C4D2E">
        <w:pPr>
          <w:pStyle w:val="Footer"/>
          <w:jc w:val="center"/>
        </w:pPr>
        <w:r>
          <w:fldChar w:fldCharType="begin"/>
        </w:r>
        <w:r>
          <w:instrText xml:space="preserve"> PAGE   \* MERGEFORMAT </w:instrText>
        </w:r>
        <w:r>
          <w:fldChar w:fldCharType="separate"/>
        </w:r>
        <w:r w:rsidR="00E414AE">
          <w:rPr>
            <w:noProof/>
          </w:rPr>
          <w:t>1</w:t>
        </w:r>
        <w:r>
          <w:rPr>
            <w:noProof/>
          </w:rPr>
          <w:fldChar w:fldCharType="end"/>
        </w:r>
      </w:p>
    </w:sdtContent>
  </w:sdt>
  <w:p w14:paraId="6764C295" w14:textId="77777777" w:rsidR="006C4D2E" w:rsidRDefault="006C4D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33E62" w14:textId="77777777" w:rsidR="00FF2659" w:rsidRDefault="00FF2659" w:rsidP="005768B9">
      <w:r>
        <w:separator/>
      </w:r>
    </w:p>
  </w:footnote>
  <w:footnote w:type="continuationSeparator" w:id="0">
    <w:p w14:paraId="1DB03812" w14:textId="77777777" w:rsidR="00FF2659" w:rsidRDefault="00FF2659" w:rsidP="005768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1DCF2" w14:textId="77777777" w:rsidR="00DB5384" w:rsidRDefault="00890205">
    <w:pPr>
      <w:pStyle w:val="Header"/>
    </w:pPr>
    <w:r>
      <w:rPr>
        <w:noProof/>
      </w:rPr>
      <mc:AlternateContent>
        <mc:Choice Requires="wps">
          <w:drawing>
            <wp:anchor distT="0" distB="0" distL="114300" distR="114300" simplePos="0" relativeHeight="251660288" behindDoc="1" locked="0" layoutInCell="1" allowOverlap="1" wp14:anchorId="53E29A55" wp14:editId="3747954F">
              <wp:simplePos x="0" y="0"/>
              <wp:positionH relativeFrom="column">
                <wp:posOffset>52705</wp:posOffset>
              </wp:positionH>
              <wp:positionV relativeFrom="paragraph">
                <wp:posOffset>540385</wp:posOffset>
              </wp:positionV>
              <wp:extent cx="5867400" cy="666750"/>
              <wp:effectExtent l="0" t="0" r="19050" b="19050"/>
              <wp:wrapNone/>
              <wp:docPr id="310"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666750"/>
                      </a:xfrm>
                      <a:prstGeom prst="rect">
                        <a:avLst/>
                      </a:prstGeom>
                      <a:solidFill>
                        <a:srgbClr val="FFFFFF"/>
                      </a:solidFill>
                      <a:ln w="9525">
                        <a:solidFill>
                          <a:schemeClr val="bg1"/>
                        </a:solidFill>
                        <a:miter lim="800000"/>
                        <a:headEnd/>
                        <a:tailEnd/>
                      </a:ln>
                    </wps:spPr>
                    <wps:txbx>
                      <w:txbxContent>
                        <w:p w14:paraId="2F349288" w14:textId="77777777" w:rsidR="00890205" w:rsidRPr="007D6D89" w:rsidRDefault="00890205" w:rsidP="00E033BB">
                          <w:pPr>
                            <w:autoSpaceDE w:val="0"/>
                            <w:autoSpaceDN w:val="0"/>
                            <w:adjustRightInd w:val="0"/>
                            <w:jc w:val="center"/>
                            <w:rPr>
                              <w:rFonts w:ascii="Verdana" w:hAnsi="Verdana"/>
                              <w:b/>
                              <w:color w:val="000000"/>
                              <w:szCs w:val="20"/>
                              <w:lang w:val="pt-BR"/>
                            </w:rPr>
                          </w:pPr>
                          <w:r w:rsidRPr="007D6D89">
                            <w:rPr>
                              <w:rFonts w:ascii="Verdana" w:hAnsi="Verdana"/>
                              <w:b/>
                              <w:bCs/>
                              <w:color w:val="000000"/>
                              <w:szCs w:val="20"/>
                              <w:lang w:val="pt-BR"/>
                            </w:rPr>
                            <w:t>Asociația GAL Regiunea Rediu-Prăjeni</w:t>
                          </w:r>
                        </w:p>
                        <w:p w14:paraId="0EE639EF" w14:textId="77777777" w:rsidR="00890205" w:rsidRPr="007D6D89" w:rsidRDefault="00890205" w:rsidP="00E033BB">
                          <w:pPr>
                            <w:jc w:val="center"/>
                            <w:rPr>
                              <w:rFonts w:ascii="Verdana" w:hAnsi="Verdana"/>
                              <w:sz w:val="18"/>
                              <w:szCs w:val="20"/>
                              <w:lang w:val="pt-BR"/>
                            </w:rPr>
                          </w:pPr>
                          <w:r w:rsidRPr="007D6D89">
                            <w:rPr>
                              <w:rFonts w:ascii="Verdana" w:hAnsi="Verdana"/>
                              <w:sz w:val="18"/>
                              <w:szCs w:val="20"/>
                              <w:lang w:val="pt-BR"/>
                            </w:rPr>
                            <w:t>Șoseaua Copoului, nr. 42, sat Breazu, comuna Rediu, județul Iași, tel/fax: 0232/227622</w:t>
                          </w:r>
                        </w:p>
                        <w:p w14:paraId="31494717" w14:textId="77777777" w:rsidR="00890205" w:rsidRPr="00C91235" w:rsidRDefault="00890205" w:rsidP="00E033BB">
                          <w:pPr>
                            <w:jc w:val="center"/>
                            <w:rPr>
                              <w:rFonts w:ascii="Verdana" w:hAnsi="Verdana"/>
                              <w:sz w:val="18"/>
                              <w:szCs w:val="20"/>
                              <w:lang w:val="fr-FR"/>
                            </w:rPr>
                          </w:pPr>
                          <w:r w:rsidRPr="00C91235">
                            <w:rPr>
                              <w:rFonts w:ascii="Verdana" w:hAnsi="Verdana"/>
                              <w:sz w:val="18"/>
                              <w:szCs w:val="20"/>
                              <w:lang w:val="fr-FR"/>
                            </w:rPr>
                            <w:t xml:space="preserve">mail: </w:t>
                          </w:r>
                          <w:hyperlink r:id="rId1" w:history="1">
                            <w:r w:rsidRPr="00C91235">
                              <w:rPr>
                                <w:rFonts w:ascii="Verdana" w:hAnsi="Verdana"/>
                                <w:sz w:val="18"/>
                                <w:szCs w:val="20"/>
                                <w:lang w:val="fr-FR"/>
                              </w:rPr>
                              <w:t>galrediuprajeni@yahoo.ro</w:t>
                            </w:r>
                          </w:hyperlink>
                          <w:r w:rsidRPr="00C91235">
                            <w:rPr>
                              <w:rFonts w:ascii="Verdana" w:hAnsi="Verdana"/>
                              <w:sz w:val="18"/>
                              <w:szCs w:val="20"/>
                              <w:lang w:val="fr-FR"/>
                            </w:rPr>
                            <w:t>, site: www.gal-rediu-prajeni.ro</w:t>
                          </w:r>
                        </w:p>
                        <w:p w14:paraId="6338F8D9" w14:textId="77777777" w:rsidR="00890205" w:rsidRPr="00C91235" w:rsidRDefault="00890205" w:rsidP="00E033BB">
                          <w:pPr>
                            <w:rPr>
                              <w:rFonts w:ascii="Verdana" w:hAnsi="Verdana"/>
                              <w:sz w:val="20"/>
                              <w:szCs w:val="20"/>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E29A55" id="_x0000_t202" coordsize="21600,21600" o:spt="202" path="m,l,21600r21600,l21600,xe">
              <v:stroke joinstyle="miter"/>
              <v:path gradientshapeok="t" o:connecttype="rect"/>
            </v:shapetype>
            <v:shape id="Casetă text 2" o:spid="_x0000_s1026" type="#_x0000_t202" style="position:absolute;margin-left:4.15pt;margin-top:42.55pt;width:462pt;height: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" strokecolor="white [3212]">
              <v:textbox>
                <w:txbxContent>
                  <w:p w14:paraId="2F349288" w14:textId="77777777" w:rsidR="00890205" w:rsidRPr="007D6D89" w:rsidRDefault="00890205" w:rsidP="00E033BB">
                    <w:pPr>
                      <w:autoSpaceDE w:val="0"/>
                      <w:autoSpaceDN w:val="0"/>
                      <w:adjustRightInd w:val="0"/>
                      <w:jc w:val="center"/>
                      <w:rPr>
                        <w:rFonts w:ascii="Verdana" w:hAnsi="Verdana"/>
                        <w:b/>
                        <w:color w:val="000000"/>
                        <w:szCs w:val="20"/>
                        <w:lang w:val="pt-BR"/>
                      </w:rPr>
                    </w:pPr>
                    <w:r w:rsidRPr="007D6D89">
                      <w:rPr>
                        <w:rFonts w:ascii="Verdana" w:hAnsi="Verdana"/>
                        <w:b/>
                        <w:bCs/>
                        <w:color w:val="000000"/>
                        <w:szCs w:val="20"/>
                        <w:lang w:val="pt-BR"/>
                      </w:rPr>
                      <w:t>Asociația GAL Regiunea Rediu-Prăjeni</w:t>
                    </w:r>
                  </w:p>
                  <w:p w14:paraId="0EE639EF" w14:textId="77777777" w:rsidR="00890205" w:rsidRPr="007D6D89" w:rsidRDefault="00890205" w:rsidP="00E033BB">
                    <w:pPr>
                      <w:jc w:val="center"/>
                      <w:rPr>
                        <w:rFonts w:ascii="Verdana" w:hAnsi="Verdana"/>
                        <w:sz w:val="18"/>
                        <w:szCs w:val="20"/>
                        <w:lang w:val="pt-BR"/>
                      </w:rPr>
                    </w:pPr>
                    <w:r w:rsidRPr="007D6D89">
                      <w:rPr>
                        <w:rFonts w:ascii="Verdana" w:hAnsi="Verdana"/>
                        <w:sz w:val="18"/>
                        <w:szCs w:val="20"/>
                        <w:lang w:val="pt-BR"/>
                      </w:rPr>
                      <w:t>Șoseaua Copoului, nr. 42, sat Breazu, comuna Rediu, județul Iași, tel/fax: 0232/227622</w:t>
                    </w:r>
                  </w:p>
                  <w:p w14:paraId="31494717" w14:textId="77777777" w:rsidR="00890205" w:rsidRPr="00C91235" w:rsidRDefault="00890205" w:rsidP="00E033BB">
                    <w:pPr>
                      <w:jc w:val="center"/>
                      <w:rPr>
                        <w:rFonts w:ascii="Verdana" w:hAnsi="Verdana"/>
                        <w:sz w:val="18"/>
                        <w:szCs w:val="20"/>
                        <w:lang w:val="fr-FR"/>
                      </w:rPr>
                    </w:pPr>
                    <w:r w:rsidRPr="00C91235">
                      <w:rPr>
                        <w:rFonts w:ascii="Verdana" w:hAnsi="Verdana"/>
                        <w:sz w:val="18"/>
                        <w:szCs w:val="20"/>
                        <w:lang w:val="fr-FR"/>
                      </w:rPr>
                      <w:t xml:space="preserve">mail: </w:t>
                    </w:r>
                    <w:hyperlink r:id="rId2" w:history="1">
                      <w:r w:rsidRPr="00C91235">
                        <w:rPr>
                          <w:rFonts w:ascii="Verdana" w:hAnsi="Verdana"/>
                          <w:sz w:val="18"/>
                          <w:szCs w:val="20"/>
                          <w:lang w:val="fr-FR"/>
                        </w:rPr>
                        <w:t>galrediuprajeni@yahoo.ro</w:t>
                      </w:r>
                    </w:hyperlink>
                    <w:r w:rsidRPr="00C91235">
                      <w:rPr>
                        <w:rFonts w:ascii="Verdana" w:hAnsi="Verdana"/>
                        <w:sz w:val="18"/>
                        <w:szCs w:val="20"/>
                        <w:lang w:val="fr-FR"/>
                      </w:rPr>
                      <w:t>, site: www.gal-rediu-prajeni.ro</w:t>
                    </w:r>
                  </w:p>
                  <w:p w14:paraId="6338F8D9" w14:textId="77777777" w:rsidR="00890205" w:rsidRPr="00C91235" w:rsidRDefault="00890205" w:rsidP="00E033BB">
                    <w:pPr>
                      <w:rPr>
                        <w:rFonts w:ascii="Verdana" w:hAnsi="Verdana"/>
                        <w:sz w:val="20"/>
                        <w:szCs w:val="20"/>
                        <w:lang w:val="fr-FR"/>
                      </w:rPr>
                    </w:pPr>
                  </w:p>
                </w:txbxContent>
              </v:textbox>
            </v:shape>
          </w:pict>
        </mc:Fallback>
      </mc:AlternateContent>
    </w:r>
    <w:r>
      <w:rPr>
        <w:noProof/>
      </w:rPr>
      <mc:AlternateContent>
        <mc:Choice Requires="wpg">
          <w:drawing>
            <wp:anchor distT="0" distB="0" distL="114300" distR="114300" simplePos="0" relativeHeight="251659264" behindDoc="0" locked="0" layoutInCell="1" allowOverlap="1" wp14:anchorId="5037C241" wp14:editId="06240731">
              <wp:simplePos x="0" y="0"/>
              <wp:positionH relativeFrom="column">
                <wp:posOffset>-223520</wp:posOffset>
              </wp:positionH>
              <wp:positionV relativeFrom="paragraph">
                <wp:posOffset>-306705</wp:posOffset>
              </wp:positionV>
              <wp:extent cx="6362700" cy="762000"/>
              <wp:effectExtent l="0" t="0" r="0" b="0"/>
              <wp:wrapNone/>
              <wp:docPr id="311" name="Grupare 10"/>
              <wp:cNvGraphicFramePr/>
              <a:graphic xmlns:a="http://schemas.openxmlformats.org/drawingml/2006/main">
                <a:graphicData uri="http://schemas.microsoft.com/office/word/2010/wordprocessingGroup">
                  <wpg:wgp>
                    <wpg:cNvGrpSpPr/>
                    <wpg:grpSpPr>
                      <a:xfrm>
                        <a:off x="0" y="0"/>
                        <a:ext cx="6362700" cy="762000"/>
                        <a:chOff x="0" y="0"/>
                        <a:chExt cx="6362700" cy="762000"/>
                      </a:xfrm>
                    </wpg:grpSpPr>
                    <pic:pic xmlns:pic="http://schemas.openxmlformats.org/drawingml/2006/picture">
                      <pic:nvPicPr>
                        <pic:cNvPr id="312" name="Picture 3"/>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762000"/>
                        </a:xfrm>
                        <a:prstGeom prst="rect">
                          <a:avLst/>
                        </a:prstGeom>
                        <a:noFill/>
                        <a:ln>
                          <a:noFill/>
                        </a:ln>
                      </pic:spPr>
                    </pic:pic>
                    <pic:pic xmlns:pic="http://schemas.openxmlformats.org/drawingml/2006/picture">
                      <pic:nvPicPr>
                        <pic:cNvPr id="313" name="Picture 4"/>
                        <pic:cNvPicPr/>
                      </pic:nvPicPr>
                      <pic:blipFill>
                        <a:blip r:embed="rId4">
                          <a:extLst>
                            <a:ext uri="{28A0092B-C50C-407E-A947-70E740481C1C}">
                              <a14:useLocalDpi xmlns:a14="http://schemas.microsoft.com/office/drawing/2010/main" val="0"/>
                            </a:ext>
                          </a:extLst>
                        </a:blip>
                        <a:srcRect/>
                        <a:stretch>
                          <a:fillRect/>
                        </a:stretch>
                      </pic:blipFill>
                      <pic:spPr bwMode="auto">
                        <a:xfrm>
                          <a:off x="1314450" y="0"/>
                          <a:ext cx="790575" cy="762000"/>
                        </a:xfrm>
                        <a:prstGeom prst="rect">
                          <a:avLst/>
                        </a:prstGeom>
                        <a:noFill/>
                        <a:ln>
                          <a:noFill/>
                        </a:ln>
                      </pic:spPr>
                    </pic:pic>
                    <pic:pic xmlns:pic="http://schemas.openxmlformats.org/drawingml/2006/picture">
                      <pic:nvPicPr>
                        <pic:cNvPr id="314" name="Picture 5"/>
                        <pic:cNvPicPr/>
                      </pic:nvPicPr>
                      <pic:blipFill>
                        <a:blip r:embed="rId5">
                          <a:extLst>
                            <a:ext uri="{28A0092B-C50C-407E-A947-70E740481C1C}">
                              <a14:useLocalDpi xmlns:a14="http://schemas.microsoft.com/office/drawing/2010/main" val="0"/>
                            </a:ext>
                          </a:extLst>
                        </a:blip>
                        <a:srcRect/>
                        <a:stretch>
                          <a:fillRect/>
                        </a:stretch>
                      </pic:blipFill>
                      <pic:spPr bwMode="auto">
                        <a:xfrm>
                          <a:off x="2600325" y="0"/>
                          <a:ext cx="781050" cy="762000"/>
                        </a:xfrm>
                        <a:prstGeom prst="rect">
                          <a:avLst/>
                        </a:prstGeom>
                        <a:noFill/>
                        <a:ln>
                          <a:noFill/>
                        </a:ln>
                      </pic:spPr>
                    </pic:pic>
                    <pic:pic xmlns:pic="http://schemas.openxmlformats.org/drawingml/2006/picture">
                      <pic:nvPicPr>
                        <pic:cNvPr id="315" name="Picture 6"/>
                        <pic:cNvPicPr/>
                      </pic:nvPicPr>
                      <pic:blipFill>
                        <a:blip r:embed="rId6">
                          <a:extLst>
                            <a:ext uri="{28A0092B-C50C-407E-A947-70E740481C1C}">
                              <a14:useLocalDpi xmlns:a14="http://schemas.microsoft.com/office/drawing/2010/main" val="0"/>
                            </a:ext>
                          </a:extLst>
                        </a:blip>
                        <a:srcRect/>
                        <a:stretch>
                          <a:fillRect/>
                        </a:stretch>
                      </pic:blipFill>
                      <pic:spPr bwMode="auto">
                        <a:xfrm>
                          <a:off x="3914775" y="0"/>
                          <a:ext cx="942975" cy="762000"/>
                        </a:xfrm>
                        <a:prstGeom prst="rect">
                          <a:avLst/>
                        </a:prstGeom>
                        <a:noFill/>
                        <a:ln>
                          <a:noFill/>
                        </a:ln>
                      </pic:spPr>
                    </pic:pic>
                    <pic:pic xmlns:pic="http://schemas.openxmlformats.org/drawingml/2006/picture">
                      <pic:nvPicPr>
                        <pic:cNvPr id="316" name="Imagine 4" descr="Gal Rediu-Prajeni"/>
                        <pic:cNvPicPr/>
                      </pic:nvPicPr>
                      <pic:blipFill>
                        <a:blip r:embed="rId7">
                          <a:extLst>
                            <a:ext uri="{28A0092B-C50C-407E-A947-70E740481C1C}">
                              <a14:useLocalDpi xmlns:a14="http://schemas.microsoft.com/office/drawing/2010/main" val="0"/>
                            </a:ext>
                          </a:extLst>
                        </a:blip>
                        <a:srcRect/>
                        <a:stretch>
                          <a:fillRect/>
                        </a:stretch>
                      </pic:blipFill>
                      <pic:spPr bwMode="auto">
                        <a:xfrm>
                          <a:off x="5286375" y="0"/>
                          <a:ext cx="1076325" cy="762000"/>
                        </a:xfrm>
                        <a:prstGeom prst="rect">
                          <a:avLst/>
                        </a:prstGeom>
                        <a:noFill/>
                        <a:ln>
                          <a:noFill/>
                        </a:ln>
                      </pic:spPr>
                    </pic:pic>
                  </wpg:wgp>
                </a:graphicData>
              </a:graphic>
            </wp:anchor>
          </w:drawing>
        </mc:Choice>
        <mc:Fallback>
          <w:pict>
            <v:group w14:anchorId="61616980" id="Grupare 10" o:spid="_x0000_s1026" style="position:absolute;margin-left:-17.6pt;margin-top:-24.15pt;width:501pt;height:60pt;z-index:251659264" coordsize="63627,762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05;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">
                <v:imagedata r:id="rId8" o:title=""/>
              </v:shape>
              <v:shape id="Picture 4" o:spid="_x0000_s1028" type="#_x0000_t75" style="position:absolute;left:13144;width:7906;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">
                <v:imagedata r:id="rId9" o:title=""/>
              </v:shape>
              <v:shape id="Picture 5" o:spid="_x0000_s1029" type="#_x0000_t75" style="position:absolute;left:26003;width:781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">
                <v:imagedata r:id="rId10" o:title=""/>
              </v:shape>
              <v:shape id="Picture 6" o:spid="_x0000_s1030" type="#_x0000_t75" style="position:absolute;left:39147;width:9430;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">
                <v:imagedata r:id="rId11" o:title=""/>
              </v:shape>
              <v:shape id="Imagine 4" o:spid="_x0000_s1031" type="#_x0000_t75" alt="Gal Rediu-Prajeni" style="position:absolute;left:52863;width:10764;height:7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">
                <v:imagedata r:id="rId12" o:title="Gal Rediu-Prajeni"/>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21" type="#_x0000_t75" style="width:11.25pt;height:11.25pt" o:bullet="t">
        <v:imagedata r:id="rId1" o:title="mso7A28"/>
      </v:shape>
    </w:pict>
  </w:numPicBullet>
  <w:abstractNum w:abstractNumId="0" w15:restartNumberingAfterBreak="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B17F6F"/>
    <w:multiLevelType w:val="hybridMultilevel"/>
    <w:tmpl w:val="32043A36"/>
    <w:lvl w:ilvl="0" w:tplc="4610555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B7A542E"/>
    <w:multiLevelType w:val="hybridMultilevel"/>
    <w:tmpl w:val="758623EA"/>
    <w:lvl w:ilvl="0" w:tplc="04180007">
      <w:start w:val="1"/>
      <w:numFmt w:val="bullet"/>
      <w:lvlText w:val=""/>
      <w:lvlPicBulletId w:val="0"/>
      <w:lvlJc w:val="left"/>
      <w:pPr>
        <w:ind w:left="1069" w:hanging="360"/>
      </w:pPr>
      <w:rPr>
        <w:rFonts w:ascii="Symbol" w:hAnsi="Symbol"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3" w15:restartNumberingAfterBreak="0">
    <w:nsid w:val="22665626"/>
    <w:multiLevelType w:val="hybridMultilevel"/>
    <w:tmpl w:val="9048C1B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77B4582"/>
    <w:multiLevelType w:val="hybridMultilevel"/>
    <w:tmpl w:val="8852527C"/>
    <w:lvl w:ilvl="0" w:tplc="04180007">
      <w:start w:val="1"/>
      <w:numFmt w:val="bullet"/>
      <w:lvlText w:val=""/>
      <w:lvlPicBulletId w:val="0"/>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5" w15:restartNumberingAfterBreak="0">
    <w:nsid w:val="2E8152EE"/>
    <w:multiLevelType w:val="hybridMultilevel"/>
    <w:tmpl w:val="6DA0EDA2"/>
    <w:lvl w:ilvl="0" w:tplc="04180007">
      <w:start w:val="1"/>
      <w:numFmt w:val="bullet"/>
      <w:lvlText w:val=""/>
      <w:lvlPicBulletId w:val="0"/>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6"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D1222EA"/>
    <w:multiLevelType w:val="hybridMultilevel"/>
    <w:tmpl w:val="504002FE"/>
    <w:lvl w:ilvl="0" w:tplc="0809000D">
      <w:start w:val="1"/>
      <w:numFmt w:val="bullet"/>
      <w:lvlText w:val=""/>
      <w:lvlJc w:val="left"/>
      <w:pPr>
        <w:ind w:left="1487" w:hanging="360"/>
      </w:pPr>
      <w:rPr>
        <w:rFonts w:ascii="Wingdings" w:hAnsi="Wingdings" w:hint="default"/>
      </w:rPr>
    </w:lvl>
    <w:lvl w:ilvl="1" w:tplc="08090003" w:tentative="1">
      <w:start w:val="1"/>
      <w:numFmt w:val="bullet"/>
      <w:lvlText w:val="o"/>
      <w:lvlJc w:val="left"/>
      <w:pPr>
        <w:ind w:left="2207" w:hanging="360"/>
      </w:pPr>
      <w:rPr>
        <w:rFonts w:ascii="Courier New" w:hAnsi="Courier New" w:cs="Courier New" w:hint="default"/>
      </w:rPr>
    </w:lvl>
    <w:lvl w:ilvl="2" w:tplc="08090005" w:tentative="1">
      <w:start w:val="1"/>
      <w:numFmt w:val="bullet"/>
      <w:lvlText w:val=""/>
      <w:lvlJc w:val="left"/>
      <w:pPr>
        <w:ind w:left="2927" w:hanging="360"/>
      </w:pPr>
      <w:rPr>
        <w:rFonts w:ascii="Wingdings" w:hAnsi="Wingdings" w:hint="default"/>
      </w:rPr>
    </w:lvl>
    <w:lvl w:ilvl="3" w:tplc="08090001" w:tentative="1">
      <w:start w:val="1"/>
      <w:numFmt w:val="bullet"/>
      <w:lvlText w:val=""/>
      <w:lvlJc w:val="left"/>
      <w:pPr>
        <w:ind w:left="3647" w:hanging="360"/>
      </w:pPr>
      <w:rPr>
        <w:rFonts w:ascii="Symbol" w:hAnsi="Symbol" w:hint="default"/>
      </w:rPr>
    </w:lvl>
    <w:lvl w:ilvl="4" w:tplc="08090003" w:tentative="1">
      <w:start w:val="1"/>
      <w:numFmt w:val="bullet"/>
      <w:lvlText w:val="o"/>
      <w:lvlJc w:val="left"/>
      <w:pPr>
        <w:ind w:left="4367" w:hanging="360"/>
      </w:pPr>
      <w:rPr>
        <w:rFonts w:ascii="Courier New" w:hAnsi="Courier New" w:cs="Courier New" w:hint="default"/>
      </w:rPr>
    </w:lvl>
    <w:lvl w:ilvl="5" w:tplc="08090005" w:tentative="1">
      <w:start w:val="1"/>
      <w:numFmt w:val="bullet"/>
      <w:lvlText w:val=""/>
      <w:lvlJc w:val="left"/>
      <w:pPr>
        <w:ind w:left="5087" w:hanging="360"/>
      </w:pPr>
      <w:rPr>
        <w:rFonts w:ascii="Wingdings" w:hAnsi="Wingdings" w:hint="default"/>
      </w:rPr>
    </w:lvl>
    <w:lvl w:ilvl="6" w:tplc="08090001" w:tentative="1">
      <w:start w:val="1"/>
      <w:numFmt w:val="bullet"/>
      <w:lvlText w:val=""/>
      <w:lvlJc w:val="left"/>
      <w:pPr>
        <w:ind w:left="5807" w:hanging="360"/>
      </w:pPr>
      <w:rPr>
        <w:rFonts w:ascii="Symbol" w:hAnsi="Symbol" w:hint="default"/>
      </w:rPr>
    </w:lvl>
    <w:lvl w:ilvl="7" w:tplc="08090003" w:tentative="1">
      <w:start w:val="1"/>
      <w:numFmt w:val="bullet"/>
      <w:lvlText w:val="o"/>
      <w:lvlJc w:val="left"/>
      <w:pPr>
        <w:ind w:left="6527" w:hanging="360"/>
      </w:pPr>
      <w:rPr>
        <w:rFonts w:ascii="Courier New" w:hAnsi="Courier New" w:cs="Courier New" w:hint="default"/>
      </w:rPr>
    </w:lvl>
    <w:lvl w:ilvl="8" w:tplc="08090005" w:tentative="1">
      <w:start w:val="1"/>
      <w:numFmt w:val="bullet"/>
      <w:lvlText w:val=""/>
      <w:lvlJc w:val="left"/>
      <w:pPr>
        <w:ind w:left="7247" w:hanging="360"/>
      </w:pPr>
      <w:rPr>
        <w:rFonts w:ascii="Wingdings" w:hAnsi="Wingdings" w:hint="default"/>
      </w:rPr>
    </w:lvl>
  </w:abstractNum>
  <w:abstractNum w:abstractNumId="8" w15:restartNumberingAfterBreak="0">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A00268B"/>
    <w:multiLevelType w:val="hybridMultilevel"/>
    <w:tmpl w:val="084A76CE"/>
    <w:lvl w:ilvl="0" w:tplc="6BC4D7CC">
      <w:start w:val="1"/>
      <w:numFmt w:val="decimal"/>
      <w:lvlText w:val="%1."/>
      <w:lvlJc w:val="left"/>
      <w:pPr>
        <w:ind w:left="644" w:hanging="360"/>
      </w:pPr>
      <w:rPr>
        <w:rFonts w:hint="default"/>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A62192"/>
    <w:multiLevelType w:val="hybridMultilevel"/>
    <w:tmpl w:val="079AE998"/>
    <w:lvl w:ilvl="0" w:tplc="B30AFD60">
      <w:start w:val="1"/>
      <w:numFmt w:val="bullet"/>
      <w:lvlText w:val=""/>
      <w:lvlJc w:val="left"/>
      <w:pPr>
        <w:ind w:left="1473" w:hanging="360"/>
      </w:pPr>
      <w:rPr>
        <w:rFonts w:ascii="Symbol" w:hAnsi="Symbol" w:hint="default"/>
        <w:b/>
        <w:color w:val="000000"/>
      </w:rPr>
    </w:lvl>
    <w:lvl w:ilvl="1" w:tplc="04180003" w:tentative="1">
      <w:start w:val="1"/>
      <w:numFmt w:val="bullet"/>
      <w:lvlText w:val="o"/>
      <w:lvlJc w:val="left"/>
      <w:pPr>
        <w:ind w:left="2193" w:hanging="360"/>
      </w:pPr>
      <w:rPr>
        <w:rFonts w:ascii="Courier New" w:hAnsi="Courier New" w:cs="Courier New" w:hint="default"/>
      </w:rPr>
    </w:lvl>
    <w:lvl w:ilvl="2" w:tplc="04180005" w:tentative="1">
      <w:start w:val="1"/>
      <w:numFmt w:val="bullet"/>
      <w:lvlText w:val=""/>
      <w:lvlJc w:val="left"/>
      <w:pPr>
        <w:ind w:left="2913" w:hanging="360"/>
      </w:pPr>
      <w:rPr>
        <w:rFonts w:ascii="Wingdings" w:hAnsi="Wingdings" w:hint="default"/>
      </w:rPr>
    </w:lvl>
    <w:lvl w:ilvl="3" w:tplc="04180001" w:tentative="1">
      <w:start w:val="1"/>
      <w:numFmt w:val="bullet"/>
      <w:lvlText w:val=""/>
      <w:lvlJc w:val="left"/>
      <w:pPr>
        <w:ind w:left="3633" w:hanging="360"/>
      </w:pPr>
      <w:rPr>
        <w:rFonts w:ascii="Symbol" w:hAnsi="Symbol" w:hint="default"/>
      </w:rPr>
    </w:lvl>
    <w:lvl w:ilvl="4" w:tplc="04180003" w:tentative="1">
      <w:start w:val="1"/>
      <w:numFmt w:val="bullet"/>
      <w:lvlText w:val="o"/>
      <w:lvlJc w:val="left"/>
      <w:pPr>
        <w:ind w:left="4353" w:hanging="360"/>
      </w:pPr>
      <w:rPr>
        <w:rFonts w:ascii="Courier New" w:hAnsi="Courier New" w:cs="Courier New" w:hint="default"/>
      </w:rPr>
    </w:lvl>
    <w:lvl w:ilvl="5" w:tplc="04180005" w:tentative="1">
      <w:start w:val="1"/>
      <w:numFmt w:val="bullet"/>
      <w:lvlText w:val=""/>
      <w:lvlJc w:val="left"/>
      <w:pPr>
        <w:ind w:left="5073" w:hanging="360"/>
      </w:pPr>
      <w:rPr>
        <w:rFonts w:ascii="Wingdings" w:hAnsi="Wingdings" w:hint="default"/>
      </w:rPr>
    </w:lvl>
    <w:lvl w:ilvl="6" w:tplc="04180001" w:tentative="1">
      <w:start w:val="1"/>
      <w:numFmt w:val="bullet"/>
      <w:lvlText w:val=""/>
      <w:lvlJc w:val="left"/>
      <w:pPr>
        <w:ind w:left="5793" w:hanging="360"/>
      </w:pPr>
      <w:rPr>
        <w:rFonts w:ascii="Symbol" w:hAnsi="Symbol" w:hint="default"/>
      </w:rPr>
    </w:lvl>
    <w:lvl w:ilvl="7" w:tplc="04180003" w:tentative="1">
      <w:start w:val="1"/>
      <w:numFmt w:val="bullet"/>
      <w:lvlText w:val="o"/>
      <w:lvlJc w:val="left"/>
      <w:pPr>
        <w:ind w:left="6513" w:hanging="360"/>
      </w:pPr>
      <w:rPr>
        <w:rFonts w:ascii="Courier New" w:hAnsi="Courier New" w:cs="Courier New" w:hint="default"/>
      </w:rPr>
    </w:lvl>
    <w:lvl w:ilvl="8" w:tplc="04180005" w:tentative="1">
      <w:start w:val="1"/>
      <w:numFmt w:val="bullet"/>
      <w:lvlText w:val=""/>
      <w:lvlJc w:val="left"/>
      <w:pPr>
        <w:ind w:left="7233" w:hanging="360"/>
      </w:pPr>
      <w:rPr>
        <w:rFonts w:ascii="Wingdings" w:hAnsi="Wingdings" w:hint="default"/>
      </w:rPr>
    </w:lvl>
  </w:abstractNum>
  <w:abstractNum w:abstractNumId="12" w15:restartNumberingAfterBreak="0">
    <w:nsid w:val="68B70FB0"/>
    <w:multiLevelType w:val="hybridMultilevel"/>
    <w:tmpl w:val="559CAD9A"/>
    <w:lvl w:ilvl="0" w:tplc="68AE6940">
      <w:start w:val="2"/>
      <w:numFmt w:val="upperLetter"/>
      <w:lvlText w:val="%1."/>
      <w:lvlJc w:val="left"/>
      <w:pPr>
        <w:ind w:left="720" w:hanging="360"/>
      </w:pPr>
      <w:rPr>
        <w:rFonts w:cs="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E591FF9"/>
    <w:multiLevelType w:val="hybridMultilevel"/>
    <w:tmpl w:val="79843E12"/>
    <w:lvl w:ilvl="0" w:tplc="B30AFD60">
      <w:start w:val="1"/>
      <w:numFmt w:val="bullet"/>
      <w:lvlText w:val=""/>
      <w:lvlJc w:val="left"/>
      <w:pPr>
        <w:ind w:left="1429" w:hanging="360"/>
      </w:pPr>
      <w:rPr>
        <w:rFonts w:ascii="Symbol" w:hAnsi="Symbol" w:hint="default"/>
        <w:b/>
        <w:color w:val="000000"/>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4" w15:restartNumberingAfterBreak="0">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9003BC"/>
    <w:multiLevelType w:val="hybridMultilevel"/>
    <w:tmpl w:val="559CAD9A"/>
    <w:lvl w:ilvl="0" w:tplc="68AE6940">
      <w:start w:val="2"/>
      <w:numFmt w:val="upperLetter"/>
      <w:lvlText w:val="%1."/>
      <w:lvlJc w:val="left"/>
      <w:pPr>
        <w:ind w:left="720" w:hanging="360"/>
      </w:pPr>
      <w:rPr>
        <w:rFonts w:cs="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EE72A65"/>
    <w:multiLevelType w:val="hybridMultilevel"/>
    <w:tmpl w:val="21005718"/>
    <w:lvl w:ilvl="0" w:tplc="B30AFD60">
      <w:start w:val="1"/>
      <w:numFmt w:val="bullet"/>
      <w:lvlText w:val=""/>
      <w:lvlJc w:val="left"/>
      <w:pPr>
        <w:ind w:left="1429" w:hanging="360"/>
      </w:pPr>
      <w:rPr>
        <w:rFonts w:ascii="Symbol" w:hAnsi="Symbol" w:hint="default"/>
        <w:b/>
        <w:color w:val="000000"/>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7" w15:restartNumberingAfterBreak="0">
    <w:nsid w:val="7F1B13D0"/>
    <w:multiLevelType w:val="hybridMultilevel"/>
    <w:tmpl w:val="056C3B20"/>
    <w:lvl w:ilvl="0" w:tplc="CCBE351C">
      <w:start w:val="1"/>
      <w:numFmt w:val="upperLetter"/>
      <w:lvlText w:val="%1."/>
      <w:lvlJc w:val="left"/>
      <w:pPr>
        <w:ind w:left="720" w:hanging="360"/>
      </w:pPr>
      <w:rPr>
        <w:rFonts w:cs="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588855769">
    <w:abstractNumId w:val="14"/>
  </w:num>
  <w:num w:numId="2" w16cid:durableId="1839809686">
    <w:abstractNumId w:val="10"/>
  </w:num>
  <w:num w:numId="3" w16cid:durableId="1214585628">
    <w:abstractNumId w:val="0"/>
  </w:num>
  <w:num w:numId="4" w16cid:durableId="626163154">
    <w:abstractNumId w:val="8"/>
  </w:num>
  <w:num w:numId="5" w16cid:durableId="1941260503">
    <w:abstractNumId w:val="17"/>
  </w:num>
  <w:num w:numId="6" w16cid:durableId="1990203335">
    <w:abstractNumId w:val="15"/>
  </w:num>
  <w:num w:numId="7" w16cid:durableId="541135277">
    <w:abstractNumId w:val="16"/>
  </w:num>
  <w:num w:numId="8" w16cid:durableId="1971784227">
    <w:abstractNumId w:val="4"/>
  </w:num>
  <w:num w:numId="9" w16cid:durableId="1086001844">
    <w:abstractNumId w:val="2"/>
  </w:num>
  <w:num w:numId="10" w16cid:durableId="2141917187">
    <w:abstractNumId w:val="13"/>
  </w:num>
  <w:num w:numId="11" w16cid:durableId="377630128">
    <w:abstractNumId w:val="11"/>
  </w:num>
  <w:num w:numId="12" w16cid:durableId="773017967">
    <w:abstractNumId w:val="5"/>
  </w:num>
  <w:num w:numId="13" w16cid:durableId="1220825620">
    <w:abstractNumId w:val="1"/>
  </w:num>
  <w:num w:numId="14" w16cid:durableId="21443139">
    <w:abstractNumId w:val="7"/>
  </w:num>
  <w:num w:numId="15" w16cid:durableId="1857379761">
    <w:abstractNumId w:val="3"/>
  </w:num>
  <w:num w:numId="16" w16cid:durableId="1564438864">
    <w:abstractNumId w:val="12"/>
  </w:num>
  <w:num w:numId="17" w16cid:durableId="1976789482">
    <w:abstractNumId w:val="9"/>
  </w:num>
  <w:num w:numId="18" w16cid:durableId="5568228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8B9"/>
    <w:rsid w:val="00055465"/>
    <w:rsid w:val="00064869"/>
    <w:rsid w:val="000F18DB"/>
    <w:rsid w:val="00134A57"/>
    <w:rsid w:val="00183FFE"/>
    <w:rsid w:val="00243298"/>
    <w:rsid w:val="0026054E"/>
    <w:rsid w:val="0034240D"/>
    <w:rsid w:val="003573A4"/>
    <w:rsid w:val="00374B4B"/>
    <w:rsid w:val="003F2B2D"/>
    <w:rsid w:val="005463B1"/>
    <w:rsid w:val="00573930"/>
    <w:rsid w:val="005768B9"/>
    <w:rsid w:val="006C4D2E"/>
    <w:rsid w:val="007768CB"/>
    <w:rsid w:val="007D6D89"/>
    <w:rsid w:val="00890205"/>
    <w:rsid w:val="008A544B"/>
    <w:rsid w:val="008D3ABF"/>
    <w:rsid w:val="008F16B2"/>
    <w:rsid w:val="00A14156"/>
    <w:rsid w:val="00AB7BC5"/>
    <w:rsid w:val="00AE2738"/>
    <w:rsid w:val="00B47924"/>
    <w:rsid w:val="00C047DD"/>
    <w:rsid w:val="00C101DB"/>
    <w:rsid w:val="00C91235"/>
    <w:rsid w:val="00CA63D0"/>
    <w:rsid w:val="00DB5384"/>
    <w:rsid w:val="00E03F92"/>
    <w:rsid w:val="00E21CAA"/>
    <w:rsid w:val="00E414AE"/>
    <w:rsid w:val="00EB41BD"/>
    <w:rsid w:val="00FF265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0A413"/>
  <w15:chartTrackingRefBased/>
  <w15:docId w15:val="{FA064952-0467-4BEF-B642-FE9F9400E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8B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64869"/>
    <w:pPr>
      <w:keepNext/>
      <w:outlineLvl w:val="0"/>
    </w:pPr>
    <w:rPr>
      <w:b/>
      <w:bCs/>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rsid w:val="005768B9"/>
    <w:rPr>
      <w:sz w:val="20"/>
      <w:szCs w:val="20"/>
      <w:lang w:val="ro-RO" w:eastAsia="ro-RO"/>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5768B9"/>
    <w:rPr>
      <w:rFonts w:ascii="Times New Roman" w:eastAsia="Times New Roman" w:hAnsi="Times New Roman" w:cs="Times New Roman"/>
      <w:sz w:val="20"/>
      <w:szCs w:val="20"/>
      <w:lang w:eastAsia="ro-RO"/>
    </w:rPr>
  </w:style>
  <w:style w:type="character" w:styleId="FootnoteReference">
    <w:name w:val="footnote reference"/>
    <w:aliases w:val="Footnote,Footnote symbol,Fussnota,ftref"/>
    <w:uiPriority w:val="99"/>
    <w:semiHidden/>
    <w:rsid w:val="005768B9"/>
    <w:rPr>
      <w:vertAlign w:val="superscript"/>
    </w:rPr>
  </w:style>
  <w:style w:type="paragraph" w:styleId="BodyText3">
    <w:name w:val="Body Text 3"/>
    <w:basedOn w:val="Normal"/>
    <w:link w:val="BodyText3Char"/>
    <w:rsid w:val="005768B9"/>
    <w:pPr>
      <w:overflowPunct w:val="0"/>
      <w:autoSpaceDE w:val="0"/>
      <w:autoSpaceDN w:val="0"/>
      <w:adjustRightInd w:val="0"/>
      <w:jc w:val="center"/>
      <w:textAlignment w:val="baseline"/>
    </w:pPr>
    <w:rPr>
      <w:b/>
      <w:bCs/>
      <w:sz w:val="28"/>
      <w:szCs w:val="20"/>
      <w:lang w:val="fr-FR" w:eastAsia="fr-FR"/>
    </w:rPr>
  </w:style>
  <w:style w:type="character" w:customStyle="1" w:styleId="BodyText3Char">
    <w:name w:val="Body Text 3 Char"/>
    <w:basedOn w:val="DefaultParagraphFont"/>
    <w:link w:val="BodyText3"/>
    <w:rsid w:val="005768B9"/>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5768B9"/>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5768B9"/>
    <w:rPr>
      <w:rFonts w:ascii="Calibri" w:eastAsia="Times New Roman" w:hAnsi="Calibri" w:cs="Times New Roman"/>
      <w:lang w:val="en-US"/>
    </w:rPr>
  </w:style>
  <w:style w:type="paragraph" w:styleId="Header">
    <w:name w:val="header"/>
    <w:basedOn w:val="Normal"/>
    <w:link w:val="HeaderChar"/>
    <w:uiPriority w:val="99"/>
    <w:unhideWhenUsed/>
    <w:rsid w:val="005768B9"/>
    <w:pPr>
      <w:tabs>
        <w:tab w:val="center" w:pos="4536"/>
        <w:tab w:val="right" w:pos="9072"/>
      </w:tabs>
    </w:pPr>
  </w:style>
  <w:style w:type="character" w:customStyle="1" w:styleId="HeaderChar">
    <w:name w:val="Header Char"/>
    <w:basedOn w:val="DefaultParagraphFont"/>
    <w:link w:val="Header"/>
    <w:uiPriority w:val="99"/>
    <w:rsid w:val="005768B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68B9"/>
    <w:pPr>
      <w:tabs>
        <w:tab w:val="center" w:pos="4536"/>
        <w:tab w:val="right" w:pos="9072"/>
      </w:tabs>
    </w:pPr>
  </w:style>
  <w:style w:type="character" w:customStyle="1" w:styleId="FooterChar">
    <w:name w:val="Footer Char"/>
    <w:basedOn w:val="DefaultParagraphFont"/>
    <w:link w:val="Footer"/>
    <w:uiPriority w:val="99"/>
    <w:rsid w:val="005768B9"/>
    <w:rPr>
      <w:rFonts w:ascii="Times New Roman" w:eastAsia="Times New Roman" w:hAnsi="Times New Roman" w:cs="Times New Roman"/>
      <w:sz w:val="24"/>
      <w:szCs w:val="24"/>
      <w:lang w:val="en-US"/>
    </w:rPr>
  </w:style>
  <w:style w:type="paragraph" w:styleId="NormalWeb">
    <w:name w:val="Normal (Web)"/>
    <w:aliases w:val="Normal (Web) Char Char,Normal (Web) Char"/>
    <w:basedOn w:val="Normal"/>
    <w:uiPriority w:val="99"/>
    <w:unhideWhenUsed/>
    <w:qFormat/>
    <w:rsid w:val="005768B9"/>
    <w:pPr>
      <w:spacing w:before="100" w:beforeAutospacing="1" w:after="100" w:afterAutospacing="1"/>
    </w:pPr>
    <w:rPr>
      <w:rFonts w:eastAsiaTheme="minorEastAsia"/>
      <w:lang w:val="ro-RO" w:eastAsia="ro-RO"/>
    </w:rPr>
  </w:style>
  <w:style w:type="paragraph" w:styleId="ListParagraph">
    <w:name w:val="List Paragraph"/>
    <w:aliases w:val="Normal bullet 2,lp1,Heading x1"/>
    <w:basedOn w:val="Normal"/>
    <w:link w:val="ListParagraphChar"/>
    <w:uiPriority w:val="34"/>
    <w:qFormat/>
    <w:rsid w:val="003F2B2D"/>
    <w:pPr>
      <w:ind w:left="720"/>
      <w:contextualSpacing/>
    </w:pPr>
    <w:rPr>
      <w:sz w:val="20"/>
      <w:szCs w:val="20"/>
    </w:rPr>
  </w:style>
  <w:style w:type="character" w:customStyle="1" w:styleId="ListParagraphChar">
    <w:name w:val="List Paragraph Char"/>
    <w:aliases w:val="Normal bullet 2 Char,lp1 Char,Heading x1 Char"/>
    <w:link w:val="ListParagraph"/>
    <w:uiPriority w:val="34"/>
    <w:locked/>
    <w:rsid w:val="003F2B2D"/>
    <w:rPr>
      <w:rFonts w:ascii="Times New Roman" w:eastAsia="Times New Roman" w:hAnsi="Times New Roman" w:cs="Times New Roman"/>
      <w:sz w:val="20"/>
      <w:szCs w:val="20"/>
      <w:lang w:val="en-US"/>
    </w:rPr>
  </w:style>
  <w:style w:type="character" w:styleId="Hyperlink">
    <w:name w:val="Hyperlink"/>
    <w:uiPriority w:val="99"/>
    <w:rsid w:val="00E03F92"/>
    <w:rPr>
      <w:color w:val="0000FF"/>
      <w:u w:val="single"/>
    </w:rPr>
  </w:style>
  <w:style w:type="paragraph" w:customStyle="1" w:styleId="xl61">
    <w:name w:val="xl61"/>
    <w:basedOn w:val="Normal"/>
    <w:rsid w:val="00064869"/>
    <w:pPr>
      <w:pBdr>
        <w:left w:val="single" w:sz="8" w:space="0" w:color="auto"/>
      </w:pBdr>
      <w:spacing w:before="100" w:beforeAutospacing="1" w:after="100" w:afterAutospacing="1"/>
      <w:jc w:val="both"/>
    </w:pPr>
    <w:rPr>
      <w:rFonts w:ascii="Arial" w:hAnsi="Arial" w:cs="Arial"/>
      <w:lang w:val="fr-FR" w:eastAsia="fr-FR"/>
    </w:rPr>
  </w:style>
  <w:style w:type="character" w:customStyle="1" w:styleId="Heading1Char">
    <w:name w:val="Heading 1 Char"/>
    <w:basedOn w:val="DefaultParagraphFont"/>
    <w:link w:val="Heading1"/>
    <w:rsid w:val="00064869"/>
    <w:rPr>
      <w:rFonts w:ascii="Times New Roman" w:eastAsia="Times New Roman" w:hAnsi="Times New Roman" w:cs="Times New Roman"/>
      <w:b/>
      <w:bCs/>
      <w:sz w:val="24"/>
      <w:szCs w:val="20"/>
      <w:lang w:val="x-none"/>
    </w:rPr>
  </w:style>
  <w:style w:type="table" w:styleId="TableGrid">
    <w:name w:val="Table Grid"/>
    <w:basedOn w:val="TableNormal"/>
    <w:uiPriority w:val="39"/>
    <w:rsid w:val="008D3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7.jpeg"/><Relationship Id="rId3" Type="http://schemas.openxmlformats.org/officeDocument/2006/relationships/image" Target="media/image2.jpeg"/><Relationship Id="rId7" Type="http://schemas.openxmlformats.org/officeDocument/2006/relationships/image" Target="media/image6.png"/><Relationship Id="rId12" Type="http://schemas.openxmlformats.org/officeDocument/2006/relationships/image" Target="media/image11.png"/><Relationship Id="rId2" Type="http://schemas.openxmlformats.org/officeDocument/2006/relationships/hyperlink" Target="mailto:galrediuprajeni@yahoo.ro" TargetMode="External"/><Relationship Id="rId1" Type="http://schemas.openxmlformats.org/officeDocument/2006/relationships/hyperlink" Target="mailto:galrediuprajeni@yahoo.ro" TargetMode="External"/><Relationship Id="rId6" Type="http://schemas.openxmlformats.org/officeDocument/2006/relationships/image" Target="media/image5.jpeg"/><Relationship Id="rId11" Type="http://schemas.openxmlformats.org/officeDocument/2006/relationships/image" Target="media/image10.jpeg"/><Relationship Id="rId5" Type="http://schemas.openxmlformats.org/officeDocument/2006/relationships/image" Target="media/image4.jpeg"/><Relationship Id="rId10" Type="http://schemas.openxmlformats.org/officeDocument/2006/relationships/image" Target="media/image9.jpeg"/><Relationship Id="rId4" Type="http://schemas.openxmlformats.org/officeDocument/2006/relationships/image" Target="media/image3.jpeg"/><Relationship Id="rId9" Type="http://schemas.openxmlformats.org/officeDocument/2006/relationships/image" Target="media/image8.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28</Pages>
  <Words>4094</Words>
  <Characters>23746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Elena Lupu</cp:lastModifiedBy>
  <cp:revision>18</cp:revision>
  <dcterms:created xsi:type="dcterms:W3CDTF">2017-12-01T17:49:00Z</dcterms:created>
  <dcterms:modified xsi:type="dcterms:W3CDTF">2022-10-13T10:53:00Z</dcterms:modified>
</cp:coreProperties>
</file>