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447" w:rsidRPr="003D5816" w:rsidRDefault="003D5816" w:rsidP="00DB044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 w:rsidRPr="003D5816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Anexa 1</w:t>
      </w:r>
      <w:r w:rsidR="002F1F0C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3</w:t>
      </w:r>
      <w:bookmarkStart w:id="0" w:name="_GoBack"/>
      <w:bookmarkEnd w:id="0"/>
    </w:p>
    <w:p w:rsidR="00DB0447" w:rsidRPr="003542E1" w:rsidRDefault="00DB0447" w:rsidP="003D5816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DENUMIRE SOLICITANT .................</w:t>
      </w:r>
      <w:r w:rsidR="003D5816">
        <w:rPr>
          <w:rFonts w:ascii="Arial" w:eastAsia="Times New Roman" w:hAnsi="Arial" w:cs="Arial"/>
          <w:b/>
          <w:sz w:val="24"/>
          <w:szCs w:val="24"/>
          <w:lang w:val="ro-RO"/>
        </w:rPr>
        <w:t>.....................</w:t>
      </w: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...............................</w:t>
      </w:r>
    </w:p>
    <w:p w:rsidR="00DB0447" w:rsidRPr="003542E1" w:rsidRDefault="00DB0447" w:rsidP="003D5816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Adresa sediu social ................................</w:t>
      </w:r>
      <w:r w:rsidR="003D5816">
        <w:rPr>
          <w:rFonts w:ascii="Arial" w:eastAsia="Times New Roman" w:hAnsi="Arial" w:cs="Arial"/>
          <w:b/>
          <w:sz w:val="24"/>
          <w:szCs w:val="24"/>
          <w:lang w:val="ro-RO"/>
        </w:rPr>
        <w:t>...</w:t>
      </w: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..........................................</w:t>
      </w:r>
    </w:p>
    <w:p w:rsidR="00DB0447" w:rsidRPr="003542E1" w:rsidRDefault="00DB0447" w:rsidP="003D5816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CUI .............</w:t>
      </w:r>
      <w:r w:rsidR="003D5816">
        <w:rPr>
          <w:rFonts w:ascii="Arial" w:eastAsia="Times New Roman" w:hAnsi="Arial" w:cs="Arial"/>
          <w:b/>
          <w:sz w:val="24"/>
          <w:szCs w:val="24"/>
          <w:lang w:val="ro-RO"/>
        </w:rPr>
        <w:t>.........</w:t>
      </w:r>
      <w:r w:rsidRPr="003542E1">
        <w:rPr>
          <w:rFonts w:ascii="Arial" w:eastAsia="Times New Roman" w:hAnsi="Arial" w:cs="Arial"/>
          <w:b/>
          <w:sz w:val="24"/>
          <w:szCs w:val="24"/>
          <w:lang w:val="ro-RO"/>
        </w:rPr>
        <w:t>............</w:t>
      </w:r>
    </w:p>
    <w:p w:rsidR="00DB0447" w:rsidRPr="003542E1" w:rsidRDefault="00DB0447" w:rsidP="003D5816">
      <w:pPr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center"/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Declarație pe propria răspundere a solicitantului privind </w:t>
      </w:r>
    </w:p>
    <w:p w:rsidR="001A4AA3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contribuția proiectului la obiectivele transversale </w:t>
      </w:r>
      <w:r w:rsidR="001A4AA3" w:rsidRPr="003542E1">
        <w:rPr>
          <w:rFonts w:ascii="Arial" w:hAnsi="Arial" w:cs="Arial"/>
          <w:b/>
          <w:lang w:val="ro-RO"/>
        </w:rPr>
        <w:t xml:space="preserve">ale Reg. (UE) nr. 1305/2013 </w:t>
      </w:r>
    </w:p>
    <w:p w:rsidR="00B40A1B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>mediu, climă și inovare</w:t>
      </w:r>
    </w:p>
    <w:p w:rsidR="00DB0447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</w:p>
    <w:p w:rsidR="00DB0447" w:rsidRPr="003542E1" w:rsidRDefault="00DB0447" w:rsidP="00DB0447">
      <w:pPr>
        <w:jc w:val="center"/>
        <w:rPr>
          <w:rFonts w:ascii="Arial" w:hAnsi="Arial" w:cs="Arial"/>
          <w:b/>
          <w:lang w:val="ro-RO"/>
        </w:rPr>
      </w:pP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 xml:space="preserve">Subsemnatul/Subsemnata        _______________            legitimat(ă) cu CI/PASS seria _____ Nr. _________ eliberat de _____________________ la data de _____________, CNP ________________, în calitate de reprezentant legal al    ____________________     (denumire solicitant), declar pe propria răspundere că proiectul __________________________________________________ (denumire proiect) contribuie la obiectivele transversale </w:t>
      </w:r>
      <w:r w:rsidR="001A4AA3" w:rsidRPr="003542E1">
        <w:rPr>
          <w:rFonts w:ascii="Arial" w:hAnsi="Arial" w:cs="Arial"/>
          <w:lang w:val="ro-RO"/>
        </w:rPr>
        <w:t>ale Reg. (UE) nr. 1305/2013</w:t>
      </w:r>
      <w:r w:rsidR="00417CA5" w:rsidRPr="003542E1">
        <w:rPr>
          <w:rFonts w:ascii="Arial" w:hAnsi="Arial" w:cs="Arial"/>
          <w:lang w:val="ro-RO"/>
        </w:rPr>
        <w:t>:</w:t>
      </w:r>
    </w:p>
    <w:p w:rsidR="001A4AA3" w:rsidRPr="003542E1" w:rsidRDefault="001A4AA3" w:rsidP="00DB0447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INOVARE </w:t>
      </w:r>
    </w:p>
    <w:p w:rsidR="00DB0447" w:rsidRPr="003542E1" w:rsidRDefault="001A4AA3" w:rsidP="001A4AA3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Proiectul c</w:t>
      </w:r>
      <w:r w:rsidR="00DB0447" w:rsidRPr="003542E1">
        <w:rPr>
          <w:rFonts w:ascii="Arial" w:hAnsi="Arial" w:cs="Arial"/>
          <w:lang w:val="ro-RO"/>
        </w:rPr>
        <w:t>onține componente inovative</w:t>
      </w:r>
      <w:r w:rsidR="00EA4893" w:rsidRPr="003542E1">
        <w:rPr>
          <w:rFonts w:ascii="Arial" w:hAnsi="Arial" w:cs="Arial"/>
          <w:lang w:val="ro-RO"/>
        </w:rPr>
        <w:t>:</w:t>
      </w:r>
    </w:p>
    <w:p w:rsidR="00DB0447" w:rsidRPr="003542E1" w:rsidRDefault="00DB0447" w:rsidP="00DB0447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447" w:rsidRPr="00DB0447" w:rsidRDefault="00DB044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pt;margin-top:10.35pt;width:20.25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">
                <v:textbox>
                  <w:txbxContent>
                    <w:p w:rsidR="00DB0447" w:rsidRPr="00DB0447" w:rsidRDefault="00DB044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B0447" w:rsidRPr="003542E1" w:rsidRDefault="00DB0447" w:rsidP="00DB0447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2FC3460" wp14:editId="40721D1E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447" w:rsidRDefault="00DB0447" w:rsidP="00DB04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2FC3460" id="_x0000_s1027" type="#_x0000_t202" style="position:absolute;left:0;text-align:left;margin-left:18.75pt;margin-top:22.05pt;width:19.5pt;height:1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">
                <v:textbox>
                  <w:txbxContent>
                    <w:p w:rsidR="00DB0447" w:rsidRDefault="00DB0447" w:rsidP="00DB0447"/>
                  </w:txbxContent>
                </v:textbox>
                <w10:wrap type="square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>DA*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 xml:space="preserve">NU 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052A9F1" wp14:editId="4E4E4649">
                <wp:simplePos x="0" y="0"/>
                <wp:positionH relativeFrom="margin">
                  <wp:align>right</wp:align>
                </wp:positionH>
                <wp:positionV relativeFrom="paragraph">
                  <wp:posOffset>513715</wp:posOffset>
                </wp:positionV>
                <wp:extent cx="5915025" cy="57150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447" w:rsidRDefault="00DB0447" w:rsidP="00DB04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052A9F1" id="_x0000_s1028" type="#_x0000_t202" style="position:absolute;left:0;text-align:left;margin-left:414.55pt;margin-top:40.45pt;width:465.75pt;height:4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">
                <v:textbox>
                  <w:txbxContent>
                    <w:p w:rsidR="00DB0447" w:rsidRDefault="00DB0447" w:rsidP="00DB0447"/>
                  </w:txbxContent>
                </v:textbox>
                <w10:wrap type="square" anchorx="margin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 xml:space="preserve">* </w:t>
      </w:r>
      <w:r w:rsidR="00417CA5" w:rsidRPr="003542E1">
        <w:rPr>
          <w:rFonts w:ascii="Arial" w:hAnsi="Arial" w:cs="Arial"/>
          <w:b/>
          <w:i/>
          <w:sz w:val="20"/>
          <w:lang w:val="ro-RO"/>
        </w:rPr>
        <w:t>În cazul în care se bifează</w:t>
      </w:r>
      <w:r w:rsidRPr="003542E1">
        <w:rPr>
          <w:rFonts w:ascii="Arial" w:hAnsi="Arial" w:cs="Arial"/>
          <w:i/>
          <w:sz w:val="20"/>
          <w:lang w:val="ro-RO"/>
        </w:rPr>
        <w:t xml:space="preserve"> </w:t>
      </w:r>
      <w:r w:rsidRPr="003542E1">
        <w:rPr>
          <w:rFonts w:ascii="Arial" w:hAnsi="Arial" w:cs="Arial"/>
          <w:b/>
          <w:i/>
          <w:sz w:val="20"/>
          <w:lang w:val="ro-RO"/>
        </w:rPr>
        <w:t>DA</w:t>
      </w:r>
      <w:r w:rsidRPr="003542E1">
        <w:rPr>
          <w:rFonts w:ascii="Arial" w:hAnsi="Arial" w:cs="Arial"/>
          <w:i/>
          <w:sz w:val="20"/>
          <w:lang w:val="ro-RO"/>
        </w:rPr>
        <w:t>, se va detalia caracterul inovativ al proiectului și se va face referire la paginile din documentația depusă care susțin prezenta declarație.</w:t>
      </w:r>
    </w:p>
    <w:p w:rsidR="00DB0447" w:rsidRPr="003542E1" w:rsidRDefault="00DB0447" w:rsidP="00DB0447">
      <w:pPr>
        <w:jc w:val="both"/>
        <w:rPr>
          <w:rFonts w:ascii="Arial" w:hAnsi="Arial" w:cs="Arial"/>
          <w:b/>
          <w:lang w:val="ro-RO"/>
        </w:rPr>
      </w:pPr>
    </w:p>
    <w:p w:rsidR="00417CA5" w:rsidRPr="003542E1" w:rsidRDefault="001A4AA3" w:rsidP="00DB0447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lang w:val="ro-RO"/>
        </w:rPr>
      </w:pPr>
      <w:r w:rsidRPr="003542E1">
        <w:rPr>
          <w:rFonts w:ascii="Arial" w:hAnsi="Arial" w:cs="Arial"/>
          <w:b/>
          <w:lang w:val="ro-RO"/>
        </w:rPr>
        <w:t xml:space="preserve">MEDIU ȘI/SAU CLIMĂ </w:t>
      </w:r>
    </w:p>
    <w:p w:rsidR="00DB0447" w:rsidRPr="003542E1" w:rsidRDefault="00417CA5" w:rsidP="00417CA5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Proiectul c</w:t>
      </w:r>
      <w:r w:rsidR="00DB0447" w:rsidRPr="003542E1">
        <w:rPr>
          <w:rFonts w:ascii="Arial" w:hAnsi="Arial" w:cs="Arial"/>
          <w:lang w:val="ro-RO"/>
        </w:rPr>
        <w:t>onține componente de protecția mediului și/sau climă</w:t>
      </w:r>
    </w:p>
    <w:p w:rsidR="00417CA5" w:rsidRPr="003542E1" w:rsidRDefault="00417CA5" w:rsidP="00417CA5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05F5FE" wp14:editId="24BAF322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285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CA5" w:rsidRPr="00DB0447" w:rsidRDefault="00417CA5" w:rsidP="00417CA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05F5FE" id="_x0000_s1029" type="#_x0000_t202" style="position:absolute;left:0;text-align:left;margin-left:18pt;margin-top:10.35pt;width:20.25pt;height:16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">
                <v:textbox>
                  <w:txbxContent>
                    <w:p w:rsidR="00417CA5" w:rsidRPr="00DB0447" w:rsidRDefault="00417CA5" w:rsidP="00417CA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17CA5" w:rsidRPr="003542E1" w:rsidRDefault="00417CA5" w:rsidP="00417CA5">
      <w:pPr>
        <w:pStyle w:val="Listparagraf"/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30E1B5F" wp14:editId="3F3CD1F2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1905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CA5" w:rsidRDefault="00417CA5" w:rsidP="00417C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30E1B5F" id="_x0000_s1030" type="#_x0000_t202" style="position:absolute;left:0;text-align:left;margin-left:18.75pt;margin-top:22.05pt;width:19.5pt;height:1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">
                <v:textbox>
                  <w:txbxContent>
                    <w:p w:rsidR="00417CA5" w:rsidRDefault="00417CA5" w:rsidP="00417CA5"/>
                  </w:txbxContent>
                </v:textbox>
                <w10:wrap type="square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>DA*</w:t>
      </w:r>
    </w:p>
    <w:p w:rsidR="00417CA5" w:rsidRPr="003542E1" w:rsidRDefault="00417CA5" w:rsidP="00417CA5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 xml:space="preserve">NU </w:t>
      </w:r>
    </w:p>
    <w:p w:rsidR="00417CA5" w:rsidRPr="003542E1" w:rsidRDefault="00417CA5" w:rsidP="00417CA5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noProof/>
          <w:lang w:val="en-GB"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EE0B08F" wp14:editId="2CE22608">
                <wp:simplePos x="0" y="0"/>
                <wp:positionH relativeFrom="margin">
                  <wp:align>right</wp:align>
                </wp:positionH>
                <wp:positionV relativeFrom="paragraph">
                  <wp:posOffset>513715</wp:posOffset>
                </wp:positionV>
                <wp:extent cx="5915025" cy="942975"/>
                <wp:effectExtent l="0" t="0" r="28575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CA5" w:rsidRDefault="00417CA5" w:rsidP="00417C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EE0B08F" id="Text Box 6" o:spid="_x0000_s1031" type="#_x0000_t202" style="position:absolute;left:0;text-align:left;margin-left:414.55pt;margin-top:40.45pt;width:465.75pt;height:74.25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">
                <v:textbox>
                  <w:txbxContent>
                    <w:p w:rsidR="00417CA5" w:rsidRDefault="00417CA5" w:rsidP="00417CA5"/>
                  </w:txbxContent>
                </v:textbox>
                <w10:wrap type="square" anchorx="margin"/>
              </v:shape>
            </w:pict>
          </mc:Fallback>
        </mc:AlternateContent>
      </w:r>
      <w:r w:rsidRPr="003542E1">
        <w:rPr>
          <w:rFonts w:ascii="Arial" w:hAnsi="Arial" w:cs="Arial"/>
          <w:lang w:val="ro-RO"/>
        </w:rPr>
        <w:t xml:space="preserve">* </w:t>
      </w:r>
      <w:r w:rsidRPr="003542E1">
        <w:rPr>
          <w:rFonts w:ascii="Arial" w:hAnsi="Arial" w:cs="Arial"/>
          <w:b/>
          <w:i/>
          <w:sz w:val="20"/>
          <w:lang w:val="ro-RO"/>
        </w:rPr>
        <w:t>În cazul în care se bifează</w:t>
      </w:r>
      <w:r w:rsidRPr="003542E1">
        <w:rPr>
          <w:rFonts w:ascii="Arial" w:hAnsi="Arial" w:cs="Arial"/>
          <w:i/>
          <w:sz w:val="20"/>
          <w:lang w:val="ro-RO"/>
        </w:rPr>
        <w:t xml:space="preserve"> </w:t>
      </w:r>
      <w:r w:rsidRPr="003542E1">
        <w:rPr>
          <w:rFonts w:ascii="Arial" w:hAnsi="Arial" w:cs="Arial"/>
          <w:b/>
          <w:i/>
          <w:sz w:val="20"/>
          <w:lang w:val="ro-RO"/>
        </w:rPr>
        <w:t>DA</w:t>
      </w:r>
      <w:r w:rsidRPr="003542E1">
        <w:rPr>
          <w:rFonts w:ascii="Arial" w:hAnsi="Arial" w:cs="Arial"/>
          <w:i/>
          <w:sz w:val="20"/>
          <w:lang w:val="ro-RO"/>
        </w:rPr>
        <w:t>, se va detalia</w:t>
      </w:r>
      <w:r w:rsidR="000574CD" w:rsidRPr="003542E1">
        <w:rPr>
          <w:rFonts w:ascii="Arial" w:hAnsi="Arial" w:cs="Arial"/>
          <w:i/>
          <w:sz w:val="20"/>
          <w:lang w:val="ro-RO"/>
        </w:rPr>
        <w:t xml:space="preserve"> modul în care se respectă acest criteriu</w:t>
      </w:r>
      <w:r w:rsidRPr="003542E1">
        <w:rPr>
          <w:rFonts w:ascii="Arial" w:hAnsi="Arial" w:cs="Arial"/>
          <w:i/>
          <w:sz w:val="20"/>
          <w:lang w:val="ro-RO"/>
        </w:rPr>
        <w:t xml:space="preserve"> și se va face referire la paginile din documentația depusă care susțin prezenta declarație.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Reprezentant Legal</w:t>
      </w:r>
      <w:r w:rsidR="003542E1">
        <w:rPr>
          <w:rFonts w:ascii="Arial" w:hAnsi="Arial" w:cs="Arial"/>
          <w:lang w:val="ro-RO"/>
        </w:rPr>
        <w:t xml:space="preserve"> </w:t>
      </w:r>
      <w:r w:rsidRPr="003542E1">
        <w:rPr>
          <w:rFonts w:ascii="Arial" w:hAnsi="Arial" w:cs="Arial"/>
          <w:lang w:val="ro-RO"/>
        </w:rPr>
        <w:t>(Nume/prenume)</w:t>
      </w:r>
      <w:r w:rsidR="003542E1">
        <w:rPr>
          <w:rFonts w:ascii="Arial" w:hAnsi="Arial" w:cs="Arial"/>
          <w:lang w:val="ro-RO"/>
        </w:rPr>
        <w:t xml:space="preserve"> </w:t>
      </w:r>
      <w:r w:rsidRPr="003542E1">
        <w:rPr>
          <w:rFonts w:ascii="Arial" w:hAnsi="Arial" w:cs="Arial"/>
          <w:lang w:val="ro-RO"/>
        </w:rPr>
        <w:t>.......................................</w:t>
      </w:r>
    </w:p>
    <w:p w:rsidR="00DB0447" w:rsidRPr="003542E1" w:rsidRDefault="003542E1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Semnătura</w:t>
      </w:r>
      <w:r w:rsidR="00DB0447" w:rsidRPr="003542E1">
        <w:rPr>
          <w:rFonts w:ascii="Arial" w:hAnsi="Arial" w:cs="Arial"/>
          <w:lang w:val="ro-RO"/>
        </w:rPr>
        <w:t>…………………..</w:t>
      </w:r>
    </w:p>
    <w:p w:rsidR="00DB0447" w:rsidRPr="003542E1" w:rsidRDefault="00DB0447" w:rsidP="00DB0447">
      <w:pPr>
        <w:jc w:val="both"/>
        <w:rPr>
          <w:rFonts w:ascii="Arial" w:hAnsi="Arial" w:cs="Arial"/>
          <w:lang w:val="ro-RO"/>
        </w:rPr>
      </w:pPr>
      <w:r w:rsidRPr="003542E1">
        <w:rPr>
          <w:rFonts w:ascii="Arial" w:hAnsi="Arial" w:cs="Arial"/>
          <w:lang w:val="ro-RO"/>
        </w:rPr>
        <w:t>Data .......................................</w:t>
      </w:r>
    </w:p>
    <w:sectPr w:rsidR="00DB0447" w:rsidRPr="003542E1" w:rsidSect="00DB0447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2B88"/>
    <w:multiLevelType w:val="hybridMultilevel"/>
    <w:tmpl w:val="5C3CC6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A83"/>
    <w:rsid w:val="000471D1"/>
    <w:rsid w:val="000574CD"/>
    <w:rsid w:val="00090581"/>
    <w:rsid w:val="000D4DFD"/>
    <w:rsid w:val="0013090C"/>
    <w:rsid w:val="001A4AA3"/>
    <w:rsid w:val="002C5A83"/>
    <w:rsid w:val="002F1F0C"/>
    <w:rsid w:val="00351CE9"/>
    <w:rsid w:val="003542E1"/>
    <w:rsid w:val="003A3148"/>
    <w:rsid w:val="003D0B7E"/>
    <w:rsid w:val="003D5816"/>
    <w:rsid w:val="00417CA5"/>
    <w:rsid w:val="004F037A"/>
    <w:rsid w:val="00592EA0"/>
    <w:rsid w:val="00672730"/>
    <w:rsid w:val="006C349E"/>
    <w:rsid w:val="00721BAA"/>
    <w:rsid w:val="007D7876"/>
    <w:rsid w:val="0080456C"/>
    <w:rsid w:val="0081354C"/>
    <w:rsid w:val="00985740"/>
    <w:rsid w:val="00B40A1B"/>
    <w:rsid w:val="00B6338F"/>
    <w:rsid w:val="00BB7E0C"/>
    <w:rsid w:val="00C42EDA"/>
    <w:rsid w:val="00C73D13"/>
    <w:rsid w:val="00D564F8"/>
    <w:rsid w:val="00DB0447"/>
    <w:rsid w:val="00E43E1E"/>
    <w:rsid w:val="00E6294B"/>
    <w:rsid w:val="00EA4893"/>
    <w:rsid w:val="00F6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9D5A9"/>
  <w15:chartTrackingRefBased/>
  <w15:docId w15:val="{5274FA36-85AC-4871-BA0C-3CF7D783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0447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B044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B0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B0447"/>
    <w:rPr>
      <w:rFonts w:ascii="Segoe UI" w:eastAsia="Calibr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6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User</cp:lastModifiedBy>
  <cp:revision>9</cp:revision>
  <dcterms:created xsi:type="dcterms:W3CDTF">2017-06-08T06:19:00Z</dcterms:created>
  <dcterms:modified xsi:type="dcterms:W3CDTF">2017-10-28T13:00:00Z</dcterms:modified>
</cp:coreProperties>
</file>